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546" w:rsidRDefault="00757546"/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0"/>
        <w:gridCol w:w="4451"/>
      </w:tblGrid>
      <w:tr w:rsidR="0021290F" w:rsidRPr="008D269A" w:rsidTr="00886717">
        <w:trPr>
          <w:jc w:val="center"/>
        </w:trPr>
        <w:tc>
          <w:tcPr>
            <w:tcW w:w="5330" w:type="dxa"/>
            <w:shd w:val="clear" w:color="auto" w:fill="FFFFFF" w:themeFill="background1"/>
          </w:tcPr>
          <w:p w:rsidR="0021290F" w:rsidRPr="00886717" w:rsidRDefault="0021290F" w:rsidP="0021290F">
            <w:pPr>
              <w:pStyle w:val="a3"/>
              <w:ind w:left="0" w:firstLine="0"/>
            </w:pPr>
            <w:r w:rsidRPr="00886717">
              <w:t>ПРИНЯТА</w:t>
            </w:r>
          </w:p>
          <w:p w:rsidR="0021290F" w:rsidRPr="00886717" w:rsidRDefault="0021290F" w:rsidP="0021290F">
            <w:pPr>
              <w:pStyle w:val="a3"/>
              <w:ind w:left="0" w:firstLine="0"/>
            </w:pPr>
            <w:r w:rsidRPr="00886717">
              <w:t>Педагогическим советом</w:t>
            </w:r>
          </w:p>
          <w:p w:rsidR="00886717" w:rsidRDefault="008E7A63" w:rsidP="0021290F">
            <w:pPr>
              <w:pStyle w:val="a3"/>
              <w:ind w:left="0" w:firstLine="0"/>
            </w:pPr>
            <w:r w:rsidRPr="00886717">
              <w:t xml:space="preserve">МДОУ </w:t>
            </w:r>
            <w:r>
              <w:t>ДС</w:t>
            </w:r>
            <w:r w:rsidR="00886717">
              <w:t xml:space="preserve"> Дельфиненок</w:t>
            </w:r>
          </w:p>
          <w:p w:rsidR="0021290F" w:rsidRPr="00886717" w:rsidRDefault="00886717" w:rsidP="0021290F">
            <w:pPr>
              <w:pStyle w:val="a3"/>
              <w:ind w:left="0" w:firstLine="0"/>
            </w:pPr>
            <w:r>
              <w:t>р.п. Средняя Ахтуба</w:t>
            </w:r>
          </w:p>
          <w:p w:rsidR="0021290F" w:rsidRPr="00886717" w:rsidRDefault="0021290F" w:rsidP="0021290F">
            <w:pPr>
              <w:pStyle w:val="a3"/>
              <w:ind w:left="0" w:firstLine="0"/>
            </w:pPr>
            <w:r w:rsidRPr="00886717">
              <w:t>Протокол от «</w:t>
            </w:r>
            <w:r w:rsidR="00AB2B8D" w:rsidRPr="003174E7">
              <w:t>30</w:t>
            </w:r>
            <w:r w:rsidR="009C1A67">
              <w:t>» августа 2024</w:t>
            </w:r>
            <w:r w:rsidRPr="00886717">
              <w:t xml:space="preserve"> г. № </w:t>
            </w:r>
            <w:r w:rsidR="00886717" w:rsidRPr="003174E7">
              <w:t>1</w:t>
            </w:r>
          </w:p>
        </w:tc>
        <w:tc>
          <w:tcPr>
            <w:tcW w:w="4451" w:type="dxa"/>
            <w:shd w:val="clear" w:color="auto" w:fill="FFFFFF" w:themeFill="background1"/>
          </w:tcPr>
          <w:p w:rsidR="0021290F" w:rsidRPr="00886717" w:rsidRDefault="0021290F">
            <w:pPr>
              <w:pStyle w:val="a3"/>
              <w:ind w:left="0" w:firstLine="0"/>
              <w:jc w:val="left"/>
            </w:pPr>
            <w:r w:rsidRPr="00886717">
              <w:t>УТВЕРЖДЕНА</w:t>
            </w:r>
          </w:p>
          <w:p w:rsidR="00886717" w:rsidRDefault="0021290F" w:rsidP="00886717">
            <w:pPr>
              <w:pStyle w:val="a3"/>
              <w:ind w:left="0" w:firstLine="0"/>
            </w:pPr>
            <w:r w:rsidRPr="00886717">
              <w:t xml:space="preserve">Заведующим </w:t>
            </w:r>
            <w:r w:rsidR="008E7A63" w:rsidRPr="00886717">
              <w:t xml:space="preserve">МДОУ </w:t>
            </w:r>
            <w:r w:rsidR="008E7A63">
              <w:t>ДС</w:t>
            </w:r>
            <w:r w:rsidR="00886717">
              <w:t xml:space="preserve"> Дельфиненок</w:t>
            </w:r>
          </w:p>
          <w:p w:rsidR="0021290F" w:rsidRPr="00886717" w:rsidRDefault="00886717" w:rsidP="00886717">
            <w:pPr>
              <w:pStyle w:val="a3"/>
              <w:ind w:left="0" w:firstLine="0"/>
            </w:pPr>
            <w:r>
              <w:t>р.п. Средняя Ахтуба</w:t>
            </w:r>
          </w:p>
          <w:p w:rsidR="0021290F" w:rsidRPr="00886717" w:rsidRDefault="00886717">
            <w:pPr>
              <w:pStyle w:val="a3"/>
              <w:ind w:left="0" w:firstLine="0"/>
              <w:jc w:val="left"/>
            </w:pPr>
            <w:r>
              <w:t>_____________________ Н.С.Пущиной</w:t>
            </w:r>
          </w:p>
          <w:p w:rsidR="0021290F" w:rsidRPr="00886717" w:rsidRDefault="000D6D81">
            <w:pPr>
              <w:pStyle w:val="a3"/>
              <w:ind w:left="0" w:firstLine="0"/>
              <w:jc w:val="left"/>
            </w:pPr>
            <w:r>
              <w:t>Приказ</w:t>
            </w:r>
            <w:r w:rsidR="00886717" w:rsidRPr="00886717">
              <w:t xml:space="preserve"> от «</w:t>
            </w:r>
            <w:r w:rsidR="00886717" w:rsidRPr="00911EC0">
              <w:t>30</w:t>
            </w:r>
            <w:r w:rsidR="009C1A67">
              <w:t>» августа 2024</w:t>
            </w:r>
            <w:r w:rsidR="00886717" w:rsidRPr="00886717">
              <w:t xml:space="preserve"> г. № </w:t>
            </w:r>
            <w:r w:rsidR="009C1A67" w:rsidRPr="00911EC0">
              <w:t>108</w:t>
            </w:r>
          </w:p>
        </w:tc>
      </w:tr>
      <w:tr w:rsidR="0021290F" w:rsidRPr="008D269A" w:rsidTr="00886717">
        <w:trPr>
          <w:jc w:val="center"/>
        </w:trPr>
        <w:tc>
          <w:tcPr>
            <w:tcW w:w="5330" w:type="dxa"/>
            <w:shd w:val="clear" w:color="auto" w:fill="FFFFFF" w:themeFill="background1"/>
          </w:tcPr>
          <w:p w:rsidR="0021290F" w:rsidRPr="00886717" w:rsidRDefault="0021290F">
            <w:pPr>
              <w:pStyle w:val="a3"/>
              <w:ind w:left="0" w:firstLine="0"/>
              <w:jc w:val="left"/>
            </w:pPr>
          </w:p>
        </w:tc>
        <w:tc>
          <w:tcPr>
            <w:tcW w:w="4451" w:type="dxa"/>
            <w:shd w:val="clear" w:color="auto" w:fill="FFFFFF" w:themeFill="background1"/>
          </w:tcPr>
          <w:p w:rsidR="0021290F" w:rsidRPr="00886717" w:rsidRDefault="0021290F">
            <w:pPr>
              <w:pStyle w:val="a3"/>
              <w:ind w:left="0" w:firstLine="0"/>
              <w:jc w:val="left"/>
            </w:pPr>
          </w:p>
        </w:tc>
      </w:tr>
      <w:tr w:rsidR="0021290F" w:rsidRPr="008D269A" w:rsidTr="00886717">
        <w:trPr>
          <w:jc w:val="center"/>
        </w:trPr>
        <w:tc>
          <w:tcPr>
            <w:tcW w:w="5330" w:type="dxa"/>
            <w:shd w:val="clear" w:color="auto" w:fill="FFFFFF" w:themeFill="background1"/>
          </w:tcPr>
          <w:p w:rsidR="0021290F" w:rsidRPr="00886717" w:rsidRDefault="0021290F">
            <w:pPr>
              <w:pStyle w:val="a3"/>
              <w:ind w:left="0" w:firstLine="0"/>
              <w:jc w:val="left"/>
            </w:pPr>
          </w:p>
        </w:tc>
        <w:tc>
          <w:tcPr>
            <w:tcW w:w="4451" w:type="dxa"/>
            <w:shd w:val="clear" w:color="auto" w:fill="FFFFFF" w:themeFill="background1"/>
          </w:tcPr>
          <w:p w:rsidR="0021290F" w:rsidRPr="00886717" w:rsidRDefault="0021290F">
            <w:pPr>
              <w:pStyle w:val="a3"/>
              <w:ind w:left="0" w:firstLine="0"/>
              <w:jc w:val="left"/>
            </w:pPr>
          </w:p>
        </w:tc>
      </w:tr>
      <w:tr w:rsidR="0021290F" w:rsidRPr="008D269A" w:rsidTr="00886717">
        <w:trPr>
          <w:jc w:val="center"/>
        </w:trPr>
        <w:tc>
          <w:tcPr>
            <w:tcW w:w="5330" w:type="dxa"/>
            <w:shd w:val="clear" w:color="auto" w:fill="FFFFFF" w:themeFill="background1"/>
          </w:tcPr>
          <w:p w:rsidR="00451E2C" w:rsidRDefault="00451E2C" w:rsidP="00100F19">
            <w:pPr>
              <w:pStyle w:val="a3"/>
              <w:ind w:left="0" w:firstLine="0"/>
              <w:jc w:val="left"/>
              <w:rPr>
                <w:u w:val="single"/>
              </w:rPr>
            </w:pPr>
          </w:p>
          <w:p w:rsidR="00451E2C" w:rsidRDefault="00451E2C" w:rsidP="00100F19">
            <w:pPr>
              <w:pStyle w:val="a3"/>
              <w:ind w:left="0" w:firstLine="0"/>
              <w:jc w:val="left"/>
              <w:rPr>
                <w:u w:val="single"/>
              </w:rPr>
            </w:pPr>
          </w:p>
          <w:p w:rsidR="00451E2C" w:rsidRDefault="00451E2C" w:rsidP="00100F19">
            <w:pPr>
              <w:pStyle w:val="a3"/>
              <w:ind w:left="0" w:firstLine="0"/>
              <w:jc w:val="left"/>
              <w:rPr>
                <w:u w:val="single"/>
              </w:rPr>
            </w:pPr>
          </w:p>
          <w:p w:rsidR="00451E2C" w:rsidRDefault="00451E2C" w:rsidP="00100F19">
            <w:pPr>
              <w:pStyle w:val="a3"/>
              <w:ind w:left="0" w:firstLine="0"/>
              <w:jc w:val="left"/>
              <w:rPr>
                <w:u w:val="single"/>
              </w:rPr>
            </w:pPr>
          </w:p>
          <w:p w:rsidR="00451E2C" w:rsidRDefault="00451E2C" w:rsidP="00100F19">
            <w:pPr>
              <w:pStyle w:val="a3"/>
              <w:ind w:left="0" w:firstLine="0"/>
              <w:jc w:val="left"/>
              <w:rPr>
                <w:u w:val="single"/>
              </w:rPr>
            </w:pPr>
          </w:p>
          <w:p w:rsidR="00451E2C" w:rsidRDefault="00451E2C" w:rsidP="00100F19">
            <w:pPr>
              <w:pStyle w:val="a3"/>
              <w:ind w:left="0" w:firstLine="0"/>
              <w:jc w:val="left"/>
              <w:rPr>
                <w:u w:val="single"/>
              </w:rPr>
            </w:pPr>
          </w:p>
          <w:p w:rsidR="00451E2C" w:rsidRDefault="00451E2C" w:rsidP="00100F19">
            <w:pPr>
              <w:pStyle w:val="a3"/>
              <w:ind w:left="0" w:firstLine="0"/>
              <w:jc w:val="left"/>
              <w:rPr>
                <w:u w:val="single"/>
              </w:rPr>
            </w:pPr>
          </w:p>
          <w:p w:rsidR="00451E2C" w:rsidRDefault="00451E2C" w:rsidP="00100F19">
            <w:pPr>
              <w:pStyle w:val="a3"/>
              <w:ind w:left="0" w:firstLine="0"/>
              <w:jc w:val="left"/>
            </w:pPr>
          </w:p>
          <w:p w:rsidR="00B734CD" w:rsidRDefault="00B734CD" w:rsidP="00100F19">
            <w:pPr>
              <w:pStyle w:val="a3"/>
              <w:ind w:left="0" w:firstLine="0"/>
              <w:jc w:val="left"/>
            </w:pPr>
          </w:p>
          <w:p w:rsidR="00B734CD" w:rsidRDefault="00B734CD" w:rsidP="00100F19">
            <w:pPr>
              <w:pStyle w:val="a3"/>
              <w:ind w:left="0" w:firstLine="0"/>
              <w:jc w:val="left"/>
            </w:pPr>
          </w:p>
          <w:p w:rsidR="00B734CD" w:rsidRDefault="00B734CD" w:rsidP="00100F19">
            <w:pPr>
              <w:pStyle w:val="a3"/>
              <w:ind w:left="0" w:firstLine="0"/>
              <w:jc w:val="left"/>
            </w:pPr>
          </w:p>
          <w:p w:rsidR="00B734CD" w:rsidRDefault="00B734CD" w:rsidP="00100F19">
            <w:pPr>
              <w:pStyle w:val="a3"/>
              <w:ind w:left="0" w:firstLine="0"/>
              <w:jc w:val="left"/>
            </w:pPr>
          </w:p>
          <w:p w:rsidR="00B734CD" w:rsidRDefault="00B734CD" w:rsidP="00100F19">
            <w:pPr>
              <w:pStyle w:val="a3"/>
              <w:ind w:left="0" w:firstLine="0"/>
              <w:jc w:val="left"/>
            </w:pPr>
          </w:p>
          <w:p w:rsidR="00B734CD" w:rsidRPr="00886717" w:rsidRDefault="00B734CD" w:rsidP="00100F19">
            <w:pPr>
              <w:pStyle w:val="a3"/>
              <w:ind w:left="0" w:firstLine="0"/>
              <w:jc w:val="left"/>
            </w:pPr>
          </w:p>
        </w:tc>
        <w:tc>
          <w:tcPr>
            <w:tcW w:w="4451" w:type="dxa"/>
            <w:shd w:val="clear" w:color="auto" w:fill="FFFFFF" w:themeFill="background1"/>
          </w:tcPr>
          <w:p w:rsidR="0021290F" w:rsidRDefault="0021290F">
            <w:pPr>
              <w:pStyle w:val="a3"/>
              <w:ind w:left="0" w:firstLine="0"/>
              <w:jc w:val="left"/>
            </w:pPr>
          </w:p>
          <w:p w:rsidR="00451E2C" w:rsidRDefault="00451E2C">
            <w:pPr>
              <w:pStyle w:val="a3"/>
              <w:ind w:left="0" w:firstLine="0"/>
              <w:jc w:val="left"/>
            </w:pPr>
          </w:p>
          <w:p w:rsidR="00451E2C" w:rsidRDefault="00451E2C">
            <w:pPr>
              <w:pStyle w:val="a3"/>
              <w:ind w:left="0" w:firstLine="0"/>
              <w:jc w:val="left"/>
            </w:pPr>
          </w:p>
          <w:p w:rsidR="00451E2C" w:rsidRDefault="00451E2C">
            <w:pPr>
              <w:pStyle w:val="a3"/>
              <w:ind w:left="0" w:firstLine="0"/>
              <w:jc w:val="left"/>
            </w:pPr>
          </w:p>
          <w:p w:rsidR="00451E2C" w:rsidRDefault="00451E2C">
            <w:pPr>
              <w:pStyle w:val="a3"/>
              <w:ind w:left="0" w:firstLine="0"/>
              <w:jc w:val="left"/>
            </w:pPr>
          </w:p>
          <w:p w:rsidR="00451E2C" w:rsidRDefault="00451E2C">
            <w:pPr>
              <w:pStyle w:val="a3"/>
              <w:ind w:left="0" w:firstLine="0"/>
              <w:jc w:val="left"/>
            </w:pPr>
          </w:p>
          <w:p w:rsidR="00451E2C" w:rsidRDefault="00451E2C">
            <w:pPr>
              <w:pStyle w:val="a3"/>
              <w:ind w:left="0" w:firstLine="0"/>
              <w:jc w:val="left"/>
            </w:pPr>
          </w:p>
          <w:p w:rsidR="00451E2C" w:rsidRDefault="00451E2C">
            <w:pPr>
              <w:pStyle w:val="a3"/>
              <w:ind w:left="0" w:firstLine="0"/>
              <w:jc w:val="left"/>
            </w:pPr>
          </w:p>
          <w:p w:rsidR="00451E2C" w:rsidRDefault="00451E2C">
            <w:pPr>
              <w:pStyle w:val="a3"/>
              <w:ind w:left="0" w:firstLine="0"/>
              <w:jc w:val="left"/>
            </w:pPr>
          </w:p>
          <w:p w:rsidR="00451E2C" w:rsidRDefault="00451E2C">
            <w:pPr>
              <w:pStyle w:val="a3"/>
              <w:ind w:left="0" w:firstLine="0"/>
              <w:jc w:val="left"/>
            </w:pPr>
          </w:p>
          <w:p w:rsidR="00451E2C" w:rsidRDefault="00451E2C">
            <w:pPr>
              <w:pStyle w:val="a3"/>
              <w:ind w:left="0" w:firstLine="0"/>
              <w:jc w:val="left"/>
            </w:pPr>
          </w:p>
          <w:p w:rsidR="00451E2C" w:rsidRDefault="00451E2C">
            <w:pPr>
              <w:pStyle w:val="a3"/>
              <w:ind w:left="0" w:firstLine="0"/>
              <w:jc w:val="left"/>
            </w:pPr>
          </w:p>
          <w:p w:rsidR="00451E2C" w:rsidRPr="00886717" w:rsidRDefault="00451E2C" w:rsidP="00451E2C">
            <w:pPr>
              <w:pStyle w:val="a3"/>
              <w:ind w:left="0" w:firstLine="0"/>
              <w:jc w:val="center"/>
            </w:pPr>
          </w:p>
        </w:tc>
      </w:tr>
    </w:tbl>
    <w:p w:rsidR="00451E2C" w:rsidRPr="00451E2C" w:rsidRDefault="00451E2C" w:rsidP="00451E2C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</w:rPr>
      </w:pPr>
      <w:r w:rsidRPr="00451E2C">
        <w:rPr>
          <w:rFonts w:eastAsia="Calibri"/>
          <w:sz w:val="28"/>
          <w:szCs w:val="28"/>
        </w:rPr>
        <w:t>Рабочая программа</w:t>
      </w:r>
    </w:p>
    <w:p w:rsidR="00451E2C" w:rsidRDefault="00451E2C" w:rsidP="00451E2C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</w:rPr>
      </w:pPr>
      <w:r w:rsidRPr="00451E2C">
        <w:rPr>
          <w:rFonts w:eastAsia="Calibri"/>
          <w:sz w:val="28"/>
          <w:szCs w:val="28"/>
        </w:rPr>
        <w:t>образовательной деятельности детей первой младшей группы</w:t>
      </w:r>
    </w:p>
    <w:p w:rsidR="00451E2C" w:rsidRPr="00451E2C" w:rsidRDefault="00451E2C" w:rsidP="00451E2C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</w:rPr>
      </w:pPr>
      <w:r w:rsidRPr="00451E2C">
        <w:rPr>
          <w:rFonts w:eastAsia="Calibri"/>
          <w:sz w:val="28"/>
          <w:szCs w:val="28"/>
        </w:rPr>
        <w:t xml:space="preserve"> о</w:t>
      </w:r>
      <w:r w:rsidR="008E7A63">
        <w:rPr>
          <w:rFonts w:eastAsia="Calibri"/>
          <w:sz w:val="28"/>
          <w:szCs w:val="28"/>
        </w:rPr>
        <w:t>бщеразвивающей направленности №10 «Теремок</w:t>
      </w:r>
      <w:r w:rsidRPr="00451E2C">
        <w:rPr>
          <w:rFonts w:eastAsia="Calibri"/>
          <w:sz w:val="28"/>
          <w:szCs w:val="28"/>
        </w:rPr>
        <w:t>»</w:t>
      </w:r>
    </w:p>
    <w:p w:rsidR="00451E2C" w:rsidRPr="00451E2C" w:rsidRDefault="008E7A63" w:rsidP="00451E2C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2024-2025</w:t>
      </w:r>
      <w:r w:rsidR="00451E2C" w:rsidRPr="00451E2C">
        <w:rPr>
          <w:rFonts w:eastAsia="Calibri"/>
          <w:sz w:val="28"/>
          <w:szCs w:val="28"/>
        </w:rPr>
        <w:t xml:space="preserve"> учебный год</w:t>
      </w:r>
    </w:p>
    <w:p w:rsidR="00451E2C" w:rsidRPr="00451E2C" w:rsidRDefault="00451E2C" w:rsidP="00451E2C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451E2C" w:rsidRPr="00451E2C" w:rsidRDefault="00451E2C" w:rsidP="00451E2C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451E2C" w:rsidRPr="00451E2C" w:rsidRDefault="00451E2C" w:rsidP="00451E2C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451E2C" w:rsidRPr="00451E2C" w:rsidRDefault="00451E2C" w:rsidP="00451E2C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451E2C" w:rsidRPr="00451E2C" w:rsidRDefault="00451E2C" w:rsidP="00451E2C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D36459" w:rsidRPr="00D36459" w:rsidRDefault="00D36459" w:rsidP="00D36459">
      <w:pPr>
        <w:widowControl/>
        <w:autoSpaceDE/>
        <w:autoSpaceDN/>
        <w:spacing w:line="276" w:lineRule="auto"/>
        <w:jc w:val="right"/>
        <w:rPr>
          <w:rFonts w:eastAsia="Calibri"/>
          <w:sz w:val="28"/>
          <w:szCs w:val="28"/>
        </w:rPr>
      </w:pPr>
      <w:r w:rsidRPr="00D36459">
        <w:rPr>
          <w:rFonts w:eastAsia="Calibri"/>
          <w:sz w:val="28"/>
          <w:szCs w:val="28"/>
        </w:rPr>
        <w:t>Составители:</w:t>
      </w:r>
    </w:p>
    <w:p w:rsidR="00D36459" w:rsidRPr="00D36459" w:rsidRDefault="00D36459" w:rsidP="00D36459">
      <w:pPr>
        <w:widowControl/>
        <w:autoSpaceDE/>
        <w:autoSpaceDN/>
        <w:spacing w:line="276" w:lineRule="auto"/>
        <w:jc w:val="right"/>
        <w:rPr>
          <w:rFonts w:eastAsia="Calibri"/>
          <w:sz w:val="28"/>
          <w:szCs w:val="28"/>
        </w:rPr>
      </w:pPr>
      <w:r w:rsidRPr="00D36459">
        <w:rPr>
          <w:rFonts w:eastAsia="Calibri"/>
          <w:sz w:val="28"/>
          <w:szCs w:val="28"/>
        </w:rPr>
        <w:t xml:space="preserve">                                                                                   </w:t>
      </w:r>
      <w:r w:rsidR="008E7A63">
        <w:rPr>
          <w:rFonts w:eastAsia="Calibri"/>
          <w:sz w:val="28"/>
          <w:szCs w:val="28"/>
        </w:rPr>
        <w:t>Сукочева Н.Г</w:t>
      </w:r>
      <w:r w:rsidRPr="00D36459">
        <w:rPr>
          <w:rFonts w:eastAsia="Calibri"/>
          <w:sz w:val="28"/>
          <w:szCs w:val="28"/>
        </w:rPr>
        <w:t>., воспитатель пе</w:t>
      </w:r>
      <w:r w:rsidR="00261E92">
        <w:rPr>
          <w:rFonts w:eastAsia="Calibri"/>
          <w:sz w:val="28"/>
          <w:szCs w:val="28"/>
        </w:rPr>
        <w:t>рвой квалификационной категории</w:t>
      </w:r>
    </w:p>
    <w:p w:rsidR="00D36459" w:rsidRPr="00D36459" w:rsidRDefault="00D36459" w:rsidP="00D36459">
      <w:pPr>
        <w:widowControl/>
        <w:autoSpaceDE/>
        <w:autoSpaceDN/>
        <w:spacing w:line="276" w:lineRule="auto"/>
        <w:jc w:val="right"/>
        <w:rPr>
          <w:rFonts w:eastAsia="Calibri"/>
          <w:sz w:val="28"/>
          <w:szCs w:val="28"/>
        </w:rPr>
      </w:pPr>
      <w:r w:rsidRPr="00D36459">
        <w:rPr>
          <w:rFonts w:eastAsia="Calibri"/>
          <w:sz w:val="28"/>
          <w:szCs w:val="28"/>
        </w:rPr>
        <w:t xml:space="preserve">                                                                                    </w:t>
      </w:r>
    </w:p>
    <w:p w:rsidR="00451E2C" w:rsidRPr="00D36459" w:rsidRDefault="00451E2C" w:rsidP="00451E2C">
      <w:pPr>
        <w:widowControl/>
        <w:autoSpaceDE/>
        <w:autoSpaceDN/>
        <w:spacing w:line="276" w:lineRule="auto"/>
        <w:jc w:val="right"/>
        <w:rPr>
          <w:rFonts w:eastAsia="Calibri"/>
          <w:sz w:val="28"/>
          <w:szCs w:val="28"/>
        </w:rPr>
      </w:pPr>
    </w:p>
    <w:p w:rsidR="00451E2C" w:rsidRPr="00D36459" w:rsidRDefault="00451E2C" w:rsidP="00D36459">
      <w:pPr>
        <w:widowControl/>
        <w:autoSpaceDE/>
        <w:autoSpaceDN/>
        <w:spacing w:line="276" w:lineRule="auto"/>
        <w:jc w:val="right"/>
        <w:rPr>
          <w:rFonts w:eastAsia="Calibri"/>
          <w:sz w:val="28"/>
          <w:szCs w:val="28"/>
        </w:rPr>
      </w:pPr>
      <w:r w:rsidRPr="00D36459"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451E2C" w:rsidRPr="00D36459" w:rsidRDefault="00451E2C" w:rsidP="00451E2C">
      <w:pPr>
        <w:widowControl/>
        <w:autoSpaceDE/>
        <w:autoSpaceDN/>
        <w:spacing w:line="276" w:lineRule="auto"/>
        <w:jc w:val="right"/>
        <w:rPr>
          <w:rFonts w:eastAsia="Calibri"/>
          <w:sz w:val="28"/>
          <w:szCs w:val="28"/>
        </w:rPr>
      </w:pPr>
      <w:r w:rsidRPr="00D36459">
        <w:rPr>
          <w:rFonts w:eastAsia="Calibri"/>
          <w:sz w:val="28"/>
          <w:szCs w:val="28"/>
        </w:rPr>
        <w:t xml:space="preserve">                                                                                   </w:t>
      </w:r>
    </w:p>
    <w:p w:rsidR="00451E2C" w:rsidRPr="00451E2C" w:rsidRDefault="00451E2C" w:rsidP="00451E2C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51E2C">
        <w:rPr>
          <w:rFonts w:eastAsia="Calibr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451E2C" w:rsidRPr="00451E2C" w:rsidRDefault="00451E2C" w:rsidP="00451E2C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51E2C">
        <w:rPr>
          <w:rFonts w:eastAsia="Calibri"/>
          <w:sz w:val="24"/>
          <w:szCs w:val="24"/>
        </w:rPr>
        <w:t xml:space="preserve">                                                                                    </w:t>
      </w:r>
    </w:p>
    <w:p w:rsidR="00451E2C" w:rsidRPr="00451E2C" w:rsidRDefault="00451E2C" w:rsidP="00451E2C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51E2C">
        <w:rPr>
          <w:rFonts w:eastAsia="Calibr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51E2C" w:rsidRPr="00451E2C" w:rsidRDefault="00451E2C" w:rsidP="00451E2C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51E2C">
        <w:rPr>
          <w:rFonts w:eastAsia="Calibri"/>
          <w:sz w:val="24"/>
          <w:szCs w:val="24"/>
        </w:rPr>
        <w:t xml:space="preserve">                                                                                 </w:t>
      </w:r>
    </w:p>
    <w:p w:rsidR="00451E2C" w:rsidRPr="00451E2C" w:rsidRDefault="00451E2C" w:rsidP="00451E2C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51E2C">
        <w:rPr>
          <w:rFonts w:eastAsia="Calibr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51E2C" w:rsidRPr="00451E2C" w:rsidRDefault="00451E2C" w:rsidP="00451E2C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834674" w:rsidRPr="00D36459" w:rsidRDefault="00451E2C" w:rsidP="00D36459">
      <w:pPr>
        <w:widowControl/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  <w:r w:rsidRPr="00D36459">
        <w:rPr>
          <w:rFonts w:eastAsia="Calibri"/>
          <w:sz w:val="28"/>
          <w:szCs w:val="28"/>
        </w:rPr>
        <w:t>р.п. Средняя Ахтуба</w:t>
      </w:r>
    </w:p>
    <w:tbl>
      <w:tblPr>
        <w:tblW w:w="10173" w:type="dxa"/>
        <w:tblLayout w:type="fixed"/>
        <w:tblLook w:val="0400" w:firstRow="0" w:lastRow="0" w:firstColumn="0" w:lastColumn="0" w:noHBand="0" w:noVBand="1"/>
      </w:tblPr>
      <w:tblGrid>
        <w:gridCol w:w="817"/>
        <w:gridCol w:w="8080"/>
        <w:gridCol w:w="1276"/>
      </w:tblGrid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b/>
                <w:color w:val="000000"/>
              </w:rPr>
            </w:pPr>
            <w:r w:rsidRPr="00C0581E">
              <w:rPr>
                <w:b/>
                <w:color w:val="000000"/>
              </w:rPr>
              <w:lastRenderedPageBreak/>
              <w:t>№п/п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b/>
                <w:color w:val="000000"/>
              </w:rPr>
            </w:pPr>
            <w:r w:rsidRPr="00C0581E">
              <w:rPr>
                <w:b/>
                <w:color w:val="000000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страницы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b/>
                <w:caps/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81101C">
            <w:pPr>
              <w:pStyle w:val="a5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b/>
                <w:caps/>
                <w:color w:val="000000"/>
              </w:rPr>
            </w:pPr>
            <w:r w:rsidRPr="00506660">
              <w:rPr>
                <w:b/>
                <w:caps/>
                <w:color w:val="000000"/>
              </w:rPr>
              <w:t>Целевой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b/>
                <w:caps/>
                <w:color w:val="000000"/>
              </w:rPr>
            </w:pP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Пояснительная записка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Цели и задачи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1.3.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Принципы и подходы  к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1.4.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 xml:space="preserve">Значимые для разработки и реализации Программы характеристики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1.5.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 xml:space="preserve">Характеристики особенностей развития детей раннего и дошкольного возраста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1.6.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 xml:space="preserve">Планируемые результаты реализации и освоения Программы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1.7.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Педагогическая диагностика достижения планируемых результатов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95009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009" w:rsidRDefault="00295009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1.8.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009" w:rsidRPr="00786802" w:rsidRDefault="00295009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786802">
              <w:t>Вариативная часть целевого раздела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009" w:rsidRDefault="005B4B66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b/>
                <w:caps/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81101C">
            <w:pPr>
              <w:pStyle w:val="a5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b/>
                <w:caps/>
                <w:color w:val="000000"/>
              </w:rPr>
            </w:pPr>
            <w:r w:rsidRPr="00506660">
              <w:rPr>
                <w:b/>
                <w:caps/>
                <w:color w:val="000000"/>
              </w:rPr>
              <w:t>Содержательный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aps/>
                <w:color w:val="000000"/>
              </w:rPr>
            </w:pP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506660">
              <w:t xml:space="preserve">Задачи и содержание образования (обучения и воспитания) </w:t>
            </w:r>
            <w:r w:rsidRPr="00506660">
              <w:br/>
              <w:t>по образовательным областям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</w:pPr>
            <w:r>
              <w:t>7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2.1.1.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506660">
              <w:t>«Социально-коммуникативное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</w:pPr>
            <w:r>
              <w:t>7</w:t>
            </w:r>
          </w:p>
        </w:tc>
      </w:tr>
      <w:tr w:rsidR="004B65D8" w:rsidRPr="00C0581E" w:rsidTr="004B65D8">
        <w:trPr>
          <w:cantSplit/>
          <w:trHeight w:val="1210"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2.1.2.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E62E55">
            <w:pPr>
              <w:pStyle w:val="20"/>
              <w:shd w:val="clear" w:color="auto" w:fill="auto"/>
              <w:tabs>
                <w:tab w:val="left" w:pos="1345"/>
              </w:tabs>
              <w:spacing w:before="0" w:after="0" w:line="276" w:lineRule="auto"/>
              <w:jc w:val="both"/>
              <w:rPr>
                <w:b/>
                <w:sz w:val="24"/>
                <w:szCs w:val="24"/>
                <w:lang w:val="ru-RU"/>
              </w:rPr>
            </w:pPr>
            <w:r w:rsidRPr="00506660">
              <w:rPr>
                <w:sz w:val="24"/>
                <w:szCs w:val="24"/>
                <w:lang w:val="ru-RU"/>
              </w:rPr>
              <w:t>Решение совокупных задач воспитания в рамках образовательной области «Социально-коммуникативное развитие» направлено на приобщение детей к ценностям «Родина», «Природа», «Семья», «Человек», «Жизнь»,</w:t>
            </w:r>
            <w:r w:rsidRPr="0050666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6660">
              <w:rPr>
                <w:sz w:val="24"/>
                <w:szCs w:val="24"/>
                <w:lang w:val="ru-RU"/>
              </w:rPr>
              <w:t>«Милосердие», «Добро», «Дружба», «Сотрудничество», «Труд».</w:t>
            </w:r>
            <w:r w:rsidRPr="00506660"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3A0BCA">
            <w:pPr>
              <w:pStyle w:val="20"/>
              <w:shd w:val="clear" w:color="auto" w:fill="auto"/>
              <w:tabs>
                <w:tab w:val="left" w:pos="1345"/>
              </w:tabs>
              <w:spacing w:before="0" w:after="0"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2.1.3.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506660">
              <w:t>Перечень пособий, способствующих реализации программы в образовательной области «Социально-коммуникативное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B4B66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</w:pPr>
            <w:r>
              <w:t>9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506660">
              <w:t>«Познавательное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</w:pPr>
            <w:r>
              <w:t>9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2.2.1.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506660">
              <w:rPr>
                <w:sz w:val="24"/>
                <w:szCs w:val="24"/>
              </w:rPr>
              <w:t>Решение совокупных задач воспитания в рамках образовательной области «Познавательное развитие» направлено на приобщение детей к ценностям «Человек», «Семья», «Познание», «Родина» и «Природа»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6C3A4B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2.2.2.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506660">
              <w:t>Перечень пособий, способствующих реализации программы в образовательной области «Познавательное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</w:pPr>
            <w:r>
              <w:t>11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«Речевое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2.3.1.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71542B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71542B">
              <w:t>Решение совокупных задач воспитания в рамках образовательной области «Речевое развитие» направлено на приобщение детей к ценностям «Культура» и «Красота»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</w:pPr>
            <w:r>
              <w:t>13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2.3.2.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C0581E">
              <w:t>Перечень пособий, способствующих реализации программы в образовательной области «</w:t>
            </w:r>
            <w:r w:rsidRPr="00C0581E">
              <w:rPr>
                <w:color w:val="000000"/>
              </w:rPr>
              <w:t xml:space="preserve">Речевое </w:t>
            </w:r>
            <w:r w:rsidRPr="00C0581E">
              <w:t>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</w:pPr>
            <w:r>
              <w:t>13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«Художественно-эстетическое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2.4.1.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71542B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71542B">
              <w:t>Решение совокупных задач воспитания в рамках образовательной области «Художественно-эстетическое</w:t>
            </w:r>
            <w:r w:rsidRPr="0071542B">
              <w:rPr>
                <w:spacing w:val="-7"/>
              </w:rPr>
              <w:t xml:space="preserve"> </w:t>
            </w:r>
            <w:r w:rsidRPr="0071542B">
              <w:t>развитие» направлено на приобщение детей к ценностям «Культура» и «Красота»,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</w:pPr>
            <w:r>
              <w:t>17</w:t>
            </w:r>
          </w:p>
        </w:tc>
      </w:tr>
      <w:tr w:rsidR="004B65D8" w:rsidRPr="00A7158C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2.4.2.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D90992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D90992">
              <w:t xml:space="preserve">Перечень пособий, способствующих реализации программы в образовательной области  «Художественно-эстетическое развитие»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6C3A4B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</w:pPr>
            <w:r>
              <w:t>18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2647FF">
              <w:rPr>
                <w:color w:val="000000"/>
              </w:rPr>
              <w:t>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«Физическое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6C3A4B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2.5.1.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2647FF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2647FF">
              <w:rPr>
                <w:sz w:val="24"/>
                <w:szCs w:val="24"/>
              </w:rPr>
              <w:t>Решение совокупных задач воспитания в рамках образовательной области «Физическое развитие» направлено на приобщение детей к ценностям «Жизнь», «Здоровье»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2.5.2.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4B65D8" w:rsidRDefault="004B65D8" w:rsidP="005A6F20">
            <w:pPr>
              <w:pStyle w:val="20"/>
              <w:shd w:val="clear" w:color="auto" w:fill="auto"/>
              <w:tabs>
                <w:tab w:val="left" w:pos="993"/>
              </w:tabs>
              <w:spacing w:before="0" w:after="0" w:line="276" w:lineRule="auto"/>
              <w:ind w:right="57"/>
              <w:jc w:val="both"/>
              <w:rPr>
                <w:sz w:val="22"/>
                <w:szCs w:val="22"/>
                <w:lang w:val="ru-RU"/>
              </w:rPr>
            </w:pPr>
            <w:r w:rsidRPr="005A6F20">
              <w:rPr>
                <w:sz w:val="22"/>
                <w:szCs w:val="22"/>
                <w:lang w:val="ru-RU"/>
              </w:rPr>
              <w:t>Перечень пособий, способствующих реализации программы в образовательной области «</w:t>
            </w:r>
            <w:r w:rsidRPr="005A6F20">
              <w:rPr>
                <w:color w:val="000000"/>
                <w:sz w:val="22"/>
                <w:szCs w:val="22"/>
                <w:lang w:val="ru-RU"/>
              </w:rPr>
              <w:t xml:space="preserve">Физическое </w:t>
            </w:r>
            <w:r w:rsidRPr="005A6F20">
              <w:rPr>
                <w:sz w:val="22"/>
                <w:szCs w:val="22"/>
                <w:lang w:val="ru-RU"/>
              </w:rPr>
              <w:t>развитие»</w:t>
            </w:r>
            <w:r w:rsidRPr="005A6F20">
              <w:rPr>
                <w:b/>
                <w:color w:val="FF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3A0BCA">
            <w:pPr>
              <w:pStyle w:val="20"/>
              <w:shd w:val="clear" w:color="auto" w:fill="auto"/>
              <w:tabs>
                <w:tab w:val="left" w:pos="993"/>
              </w:tabs>
              <w:spacing w:before="0" w:after="0" w:line="276" w:lineRule="auto"/>
              <w:ind w:right="5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 xml:space="preserve">Описание вариативных форм, способов, методов и средств реализации Программы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2.7.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 xml:space="preserve">Особенности образовательной деятельности разных видов и культурных практик.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2.8.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Способы и направления поддержки детской инициативы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2.9.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Особенности взаимодействия педагогического коллектива с семьями</w:t>
            </w:r>
            <w:r w:rsidR="00FB03AB">
              <w:rPr>
                <w:color w:val="000000"/>
              </w:rPr>
              <w:t xml:space="preserve"> </w:t>
            </w:r>
            <w:r w:rsidR="002647FF">
              <w:rPr>
                <w:color w:val="000000"/>
              </w:rPr>
              <w:t>обучающихся</w:t>
            </w:r>
            <w:r w:rsidRPr="00C0581E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E3445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2.10.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3A0BCA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3A0BCA">
              <w:t>Содержание коррекционной работы и/или инклюзивного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6C3A4B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2.11.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Рабочая программа воспитания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6C3A4B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</w:tr>
      <w:tr w:rsidR="00473E97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E97" w:rsidRDefault="00473E97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2.12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E97" w:rsidRPr="00E01A88" w:rsidRDefault="00473E97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</w:pPr>
            <w:r w:rsidRPr="00E01A88">
              <w:t>Вариативная часть содержательного раздела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E97" w:rsidRDefault="006C3A4B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b/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81101C">
            <w:pPr>
              <w:pStyle w:val="a5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b/>
                <w:caps/>
                <w:color w:val="000000"/>
              </w:rPr>
            </w:pPr>
            <w:r w:rsidRPr="00506660">
              <w:rPr>
                <w:b/>
                <w:caps/>
                <w:color w:val="000000"/>
              </w:rPr>
              <w:t>Организационный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aps/>
                <w:color w:val="000000"/>
              </w:rPr>
            </w:pP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3A0BCA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B6550">
              <w:rPr>
                <w:color w:val="000000"/>
              </w:rPr>
              <w:t>Психолого-педагогические условия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6C3A4B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3A0BCA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3.2.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B6550">
              <w:rPr>
                <w:color w:val="000000"/>
              </w:rPr>
              <w:t>Особенности организации развивающей предметно-пространственной среды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6C3A4B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3A0BCA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3.3.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B6550">
              <w:rPr>
                <w:color w:val="000000"/>
              </w:rPr>
              <w:t>Материально-техническое обеспечение Программы, обеспеченность методическими материалами и средствами обучения и воспитания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6C3A4B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3A0BCA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3.4.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4B65D8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B6550">
              <w:rPr>
                <w:color w:val="000000"/>
              </w:rPr>
              <w:t>Перечень литературных, музыкальных, художественных, анимационных произведений для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0C1F03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  <w:tr w:rsidR="000D5597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597" w:rsidRPr="00C0581E" w:rsidRDefault="000D5597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3.5.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597" w:rsidRPr="00CB6550" w:rsidRDefault="000D5597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CB6550">
              <w:rPr>
                <w:color w:val="000000"/>
              </w:rPr>
              <w:t xml:space="preserve">ежим дня </w:t>
            </w:r>
            <w:r>
              <w:rPr>
                <w:color w:val="000000"/>
              </w:rPr>
              <w:t>и рапорядок дня в дошкольных группах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597" w:rsidRPr="003A0BCA" w:rsidRDefault="000C1F03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  <w:tr w:rsidR="000D5597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597" w:rsidRPr="00C0581E" w:rsidRDefault="000D5597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>
              <w:rPr>
                <w:color w:val="000000"/>
              </w:rPr>
              <w:t>3.6.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597" w:rsidRPr="00CB6550" w:rsidRDefault="000D5597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</w:rPr>
            </w:pPr>
            <w:r w:rsidRPr="00CB6550">
              <w:rPr>
                <w:color w:val="000000"/>
              </w:rPr>
              <w:t>Особенности традиционных событий, праздников,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597" w:rsidRPr="003A0BCA" w:rsidRDefault="000C1F03" w:rsidP="0087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</w:tbl>
    <w:p w:rsidR="00E23ACF" w:rsidRPr="00434173" w:rsidRDefault="00E23ACF" w:rsidP="00630E59">
      <w:pPr>
        <w:widowControl/>
        <w:autoSpaceDE/>
        <w:autoSpaceDN/>
        <w:rPr>
          <w:rFonts w:eastAsia="Calibri"/>
          <w:b/>
          <w:color w:val="000000" w:themeColor="text1"/>
          <w:sz w:val="24"/>
          <w:szCs w:val="24"/>
        </w:rPr>
      </w:pPr>
      <w:r w:rsidRPr="00434173">
        <w:rPr>
          <w:rFonts w:eastAsia="Calibri"/>
          <w:b/>
          <w:color w:val="000000" w:themeColor="text1"/>
          <w:sz w:val="24"/>
          <w:szCs w:val="24"/>
        </w:rPr>
        <w:t xml:space="preserve">Приложения, прилагаемые к рабочей программе: </w:t>
      </w:r>
    </w:p>
    <w:p w:rsidR="00343558" w:rsidRPr="00E00ED9" w:rsidRDefault="00343558" w:rsidP="00630E59">
      <w:pPr>
        <w:widowControl/>
        <w:autoSpaceDE/>
        <w:autoSpaceDN/>
        <w:rPr>
          <w:sz w:val="24"/>
          <w:szCs w:val="24"/>
        </w:rPr>
      </w:pPr>
      <w:r w:rsidRPr="009C47DC">
        <w:rPr>
          <w:b/>
          <w:i/>
          <w:sz w:val="24"/>
          <w:szCs w:val="24"/>
          <w:u w:val="single"/>
        </w:rPr>
        <w:t>Приложение №1</w:t>
      </w:r>
      <w:r w:rsidRPr="009C47DC">
        <w:rPr>
          <w:i/>
          <w:sz w:val="24"/>
          <w:szCs w:val="24"/>
        </w:rPr>
        <w:t>.</w:t>
      </w:r>
      <w:r w:rsidRPr="009C47DC">
        <w:rPr>
          <w:sz w:val="24"/>
          <w:szCs w:val="24"/>
        </w:rPr>
        <w:t xml:space="preserve"> </w:t>
      </w:r>
      <w:r w:rsidR="00E00ED9" w:rsidRPr="00E00ED9">
        <w:rPr>
          <w:sz w:val="24"/>
          <w:szCs w:val="24"/>
        </w:rPr>
        <w:t>Педагогическая диагностика достижения планируемых результатов</w:t>
      </w:r>
      <w:r w:rsidR="00E00ED9" w:rsidRPr="00E00ED9">
        <w:rPr>
          <w:bCs/>
          <w:sz w:val="24"/>
          <w:szCs w:val="24"/>
        </w:rPr>
        <w:t xml:space="preserve"> в первой младшей группе общеразвивающей направленности </w:t>
      </w:r>
      <w:r w:rsidR="00E00ED9" w:rsidRPr="00E00ED9">
        <w:rPr>
          <w:sz w:val="24"/>
          <w:szCs w:val="24"/>
        </w:rPr>
        <w:t xml:space="preserve">№10 «Теремок» </w:t>
      </w:r>
      <w:r w:rsidR="00E00ED9" w:rsidRPr="00E00ED9">
        <w:rPr>
          <w:bCs/>
          <w:sz w:val="24"/>
          <w:szCs w:val="24"/>
        </w:rPr>
        <w:t>на 2024 – 2025 учебный год</w:t>
      </w:r>
      <w:r w:rsidR="00E00ED9">
        <w:rPr>
          <w:sz w:val="24"/>
          <w:szCs w:val="24"/>
        </w:rPr>
        <w:t xml:space="preserve">. </w:t>
      </w:r>
      <w:r w:rsidR="00E00ED9" w:rsidRPr="00E00ED9">
        <w:rPr>
          <w:sz w:val="24"/>
          <w:szCs w:val="24"/>
        </w:rPr>
        <w:t>Карта нервно-психического развития ребёнка третьего года жизни</w:t>
      </w:r>
      <w:r w:rsidR="00E00ED9">
        <w:rPr>
          <w:sz w:val="24"/>
          <w:szCs w:val="24"/>
        </w:rPr>
        <w:t>.</w:t>
      </w:r>
      <w:r w:rsidR="00E00ED9" w:rsidRPr="00E00ED9">
        <w:rPr>
          <w:sz w:val="24"/>
          <w:szCs w:val="24"/>
        </w:rPr>
        <w:t xml:space="preserve"> </w:t>
      </w:r>
    </w:p>
    <w:p w:rsidR="00343558" w:rsidRPr="009C47DC" w:rsidRDefault="00E00ED9" w:rsidP="00343558">
      <w:pPr>
        <w:autoSpaceDE/>
        <w:autoSpaceDN/>
        <w:rPr>
          <w:b/>
          <w:bCs/>
          <w:color w:val="000000" w:themeColor="text1"/>
          <w:sz w:val="24"/>
          <w:szCs w:val="24"/>
        </w:rPr>
      </w:pPr>
      <w:r>
        <w:rPr>
          <w:b/>
          <w:i/>
          <w:color w:val="000000" w:themeColor="text1"/>
          <w:sz w:val="24"/>
          <w:szCs w:val="24"/>
          <w:u w:val="single"/>
        </w:rPr>
        <w:t>Приложение №2</w:t>
      </w:r>
      <w:r w:rsidR="00343558" w:rsidRPr="009C47DC">
        <w:rPr>
          <w:b/>
          <w:color w:val="000000" w:themeColor="text1"/>
          <w:sz w:val="24"/>
          <w:szCs w:val="24"/>
          <w:u w:val="single"/>
        </w:rPr>
        <w:t>.</w:t>
      </w:r>
      <w:r w:rsidR="00343558" w:rsidRPr="009C47DC">
        <w:rPr>
          <w:b/>
          <w:color w:val="000000" w:themeColor="text1"/>
          <w:sz w:val="24"/>
          <w:szCs w:val="24"/>
        </w:rPr>
        <w:t xml:space="preserve"> </w:t>
      </w:r>
      <w:r w:rsidR="00343558" w:rsidRPr="009C47DC">
        <w:rPr>
          <w:color w:val="000000" w:themeColor="text1"/>
          <w:sz w:val="24"/>
          <w:szCs w:val="24"/>
        </w:rPr>
        <w:t>Списочный состав воспитанников группы и характеристика групп здоровья в</w:t>
      </w:r>
      <w:r w:rsidR="00343558" w:rsidRPr="009C47DC">
        <w:rPr>
          <w:bCs/>
          <w:color w:val="000000" w:themeColor="text1"/>
          <w:sz w:val="24"/>
          <w:szCs w:val="24"/>
        </w:rPr>
        <w:t xml:space="preserve"> первой младшей группе общеразвивающей направленности </w:t>
      </w:r>
      <w:r w:rsidR="00343558" w:rsidRPr="009C47DC">
        <w:rPr>
          <w:color w:val="000000" w:themeColor="text1"/>
          <w:sz w:val="24"/>
          <w:szCs w:val="24"/>
        </w:rPr>
        <w:t xml:space="preserve">№10 «Теремок» </w:t>
      </w:r>
      <w:r w:rsidR="00343558" w:rsidRPr="009C47DC">
        <w:rPr>
          <w:bCs/>
          <w:color w:val="000000" w:themeColor="text1"/>
          <w:sz w:val="24"/>
          <w:szCs w:val="24"/>
        </w:rPr>
        <w:t>на 2024 – 2025 учебный год</w:t>
      </w:r>
    </w:p>
    <w:p w:rsidR="00E854F8" w:rsidRPr="009C47DC" w:rsidRDefault="00E00ED9" w:rsidP="00E854F8">
      <w:pPr>
        <w:autoSpaceDE/>
        <w:autoSpaceDN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i/>
          <w:color w:val="000000" w:themeColor="text1"/>
          <w:sz w:val="24"/>
          <w:szCs w:val="24"/>
          <w:u w:val="single"/>
        </w:rPr>
        <w:t>Приложение №3</w:t>
      </w:r>
      <w:r w:rsidR="00E854F8" w:rsidRPr="009C47DC">
        <w:rPr>
          <w:b/>
          <w:bCs/>
          <w:color w:val="000000" w:themeColor="text1"/>
          <w:sz w:val="24"/>
          <w:szCs w:val="24"/>
          <w:u w:val="single"/>
        </w:rPr>
        <w:t>.</w:t>
      </w:r>
      <w:r w:rsidR="00E854F8" w:rsidRPr="009C47DC">
        <w:rPr>
          <w:b/>
          <w:bCs/>
          <w:color w:val="000000" w:themeColor="text1"/>
          <w:sz w:val="24"/>
          <w:szCs w:val="24"/>
        </w:rPr>
        <w:t xml:space="preserve">  </w:t>
      </w:r>
      <w:r w:rsidR="00E854F8" w:rsidRPr="009C47DC">
        <w:rPr>
          <w:bCs/>
          <w:color w:val="000000" w:themeColor="text1"/>
          <w:sz w:val="24"/>
          <w:szCs w:val="24"/>
        </w:rPr>
        <w:t>Культурно-досуговая деятельность в первой младшей группе общеразвивающей направленности №10 «Теремок» на 2024 – 2025 учебный год</w:t>
      </w:r>
    </w:p>
    <w:p w:rsidR="00E854F8" w:rsidRPr="009C47DC" w:rsidRDefault="00E00ED9" w:rsidP="00E854F8">
      <w:pPr>
        <w:autoSpaceDE/>
        <w:autoSpaceDN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i/>
          <w:color w:val="000000" w:themeColor="text1"/>
          <w:sz w:val="24"/>
          <w:szCs w:val="24"/>
          <w:u w:val="single"/>
        </w:rPr>
        <w:t>Приложение№4</w:t>
      </w:r>
      <w:r w:rsidR="00E854F8" w:rsidRPr="009C47DC">
        <w:rPr>
          <w:b/>
          <w:bCs/>
          <w:i/>
          <w:color w:val="000000" w:themeColor="text1"/>
          <w:sz w:val="24"/>
          <w:szCs w:val="24"/>
          <w:u w:val="single"/>
        </w:rPr>
        <w:t>.</w:t>
      </w:r>
      <w:r w:rsidR="00E854F8" w:rsidRPr="009C47DC">
        <w:rPr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E854F8" w:rsidRPr="009C47DC">
        <w:rPr>
          <w:bCs/>
          <w:color w:val="000000" w:themeColor="text1"/>
          <w:sz w:val="24"/>
          <w:szCs w:val="24"/>
        </w:rPr>
        <w:t>Учебный план организованной образовательной деятельности для детей первой младшей группы общеразвивающей направленности №10 «Теремок» на 2024-2025 учебный год</w:t>
      </w:r>
    </w:p>
    <w:p w:rsidR="00E854F8" w:rsidRPr="009C47DC" w:rsidRDefault="00E00ED9" w:rsidP="00E854F8">
      <w:pPr>
        <w:autoSpaceDE/>
        <w:autoSpaceDN/>
        <w:rPr>
          <w:bCs/>
          <w:color w:val="000000" w:themeColor="text1"/>
          <w:sz w:val="24"/>
          <w:szCs w:val="24"/>
        </w:rPr>
      </w:pPr>
      <w:r>
        <w:rPr>
          <w:b/>
          <w:bCs/>
          <w:i/>
          <w:color w:val="000000" w:themeColor="text1"/>
          <w:sz w:val="24"/>
          <w:szCs w:val="24"/>
          <w:u w:val="single"/>
        </w:rPr>
        <w:t>Приложение№5</w:t>
      </w:r>
      <w:r w:rsidR="00E854F8" w:rsidRPr="009C47DC">
        <w:rPr>
          <w:b/>
          <w:bCs/>
          <w:i/>
          <w:color w:val="000000" w:themeColor="text1"/>
          <w:sz w:val="24"/>
          <w:szCs w:val="24"/>
          <w:u w:val="single"/>
        </w:rPr>
        <w:t>.</w:t>
      </w:r>
      <w:r w:rsidR="00E854F8" w:rsidRPr="009C47DC">
        <w:rPr>
          <w:b/>
          <w:bCs/>
          <w:color w:val="000000" w:themeColor="text1"/>
          <w:sz w:val="24"/>
          <w:szCs w:val="24"/>
        </w:rPr>
        <w:t xml:space="preserve"> </w:t>
      </w:r>
      <w:r w:rsidR="00E854F8" w:rsidRPr="009C47DC">
        <w:rPr>
          <w:bCs/>
          <w:color w:val="000000" w:themeColor="text1"/>
          <w:sz w:val="24"/>
          <w:szCs w:val="24"/>
        </w:rPr>
        <w:t>Расписание организованной образовательной деятельности в первой младшей группе общеразвивающей направленности №10 «Теремок» на 2024-2025 учебный год</w:t>
      </w:r>
    </w:p>
    <w:p w:rsidR="00E854F8" w:rsidRPr="009C47DC" w:rsidRDefault="00E00ED9" w:rsidP="00E854F8">
      <w:pPr>
        <w:autoSpaceDE/>
        <w:autoSpaceDN/>
        <w:rPr>
          <w:b/>
          <w:bCs/>
          <w:i/>
          <w:color w:val="000000" w:themeColor="text1"/>
          <w:sz w:val="24"/>
          <w:szCs w:val="24"/>
        </w:rPr>
      </w:pPr>
      <w:r>
        <w:rPr>
          <w:b/>
          <w:bCs/>
          <w:i/>
          <w:color w:val="000000" w:themeColor="text1"/>
          <w:sz w:val="24"/>
          <w:szCs w:val="24"/>
          <w:u w:val="single"/>
        </w:rPr>
        <w:t>Приложение№6</w:t>
      </w:r>
      <w:r w:rsidR="00E854F8" w:rsidRPr="009C47DC">
        <w:rPr>
          <w:b/>
          <w:bCs/>
          <w:color w:val="000000" w:themeColor="text1"/>
          <w:sz w:val="24"/>
          <w:szCs w:val="24"/>
          <w:u w:val="single"/>
        </w:rPr>
        <w:t>.</w:t>
      </w:r>
      <w:r w:rsidR="00E854F8" w:rsidRPr="009C47DC">
        <w:rPr>
          <w:b/>
          <w:bCs/>
          <w:color w:val="000000" w:themeColor="text1"/>
          <w:sz w:val="24"/>
          <w:szCs w:val="24"/>
        </w:rPr>
        <w:t xml:space="preserve"> </w:t>
      </w:r>
      <w:r w:rsidR="00E854F8" w:rsidRPr="009C47DC">
        <w:rPr>
          <w:bCs/>
          <w:color w:val="000000" w:themeColor="text1"/>
          <w:sz w:val="24"/>
          <w:szCs w:val="24"/>
        </w:rPr>
        <w:t>Тематическое планирование образовательной деятельности</w:t>
      </w:r>
    </w:p>
    <w:p w:rsidR="00E854F8" w:rsidRPr="009C47DC" w:rsidRDefault="00E00ED9" w:rsidP="00E854F8">
      <w:pPr>
        <w:autoSpaceDE/>
        <w:autoSpaceDN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i/>
          <w:color w:val="000000" w:themeColor="text1"/>
          <w:sz w:val="24"/>
          <w:szCs w:val="24"/>
          <w:u w:val="single"/>
        </w:rPr>
        <w:t>Приложение№7</w:t>
      </w:r>
      <w:r w:rsidR="00E854F8" w:rsidRPr="009C47DC">
        <w:rPr>
          <w:b/>
          <w:bCs/>
          <w:color w:val="000000" w:themeColor="text1"/>
          <w:sz w:val="24"/>
          <w:szCs w:val="24"/>
          <w:u w:val="single"/>
        </w:rPr>
        <w:t>.</w:t>
      </w:r>
      <w:r w:rsidR="00E854F8" w:rsidRPr="009C47DC">
        <w:rPr>
          <w:b/>
          <w:bCs/>
          <w:color w:val="000000" w:themeColor="text1"/>
          <w:sz w:val="24"/>
          <w:szCs w:val="24"/>
        </w:rPr>
        <w:t xml:space="preserve"> </w:t>
      </w:r>
      <w:r w:rsidR="00E854F8" w:rsidRPr="009C47DC">
        <w:rPr>
          <w:bCs/>
          <w:color w:val="000000" w:themeColor="text1"/>
          <w:sz w:val="24"/>
          <w:szCs w:val="24"/>
        </w:rPr>
        <w:t>Календарно-тематическое планирование образовательной деятельности в первой младшей группе общеразвивающей направленности №10 «Теремок» на 2024-2025 учебный год</w:t>
      </w:r>
    </w:p>
    <w:p w:rsidR="00E379BD" w:rsidRPr="009C47DC" w:rsidRDefault="00E00ED9" w:rsidP="00E379BD">
      <w:pPr>
        <w:autoSpaceDE/>
        <w:autoSpaceDN/>
        <w:rPr>
          <w:b/>
          <w:bCs/>
          <w:i/>
          <w:color w:val="000000" w:themeColor="text1"/>
          <w:sz w:val="24"/>
          <w:szCs w:val="24"/>
        </w:rPr>
      </w:pPr>
      <w:r>
        <w:rPr>
          <w:b/>
          <w:bCs/>
          <w:i/>
          <w:color w:val="000000" w:themeColor="text1"/>
          <w:sz w:val="24"/>
          <w:szCs w:val="24"/>
          <w:u w:val="single"/>
        </w:rPr>
        <w:t>Приложение№8</w:t>
      </w:r>
      <w:r w:rsidR="00E379BD" w:rsidRPr="009C47DC">
        <w:rPr>
          <w:b/>
          <w:bCs/>
          <w:i/>
          <w:color w:val="000000" w:themeColor="text1"/>
          <w:sz w:val="24"/>
          <w:szCs w:val="24"/>
          <w:u w:val="single"/>
        </w:rPr>
        <w:t>.</w:t>
      </w:r>
      <w:r w:rsidR="00E379BD" w:rsidRPr="009C47DC">
        <w:rPr>
          <w:b/>
          <w:bCs/>
          <w:i/>
          <w:color w:val="000000" w:themeColor="text1"/>
          <w:sz w:val="24"/>
          <w:szCs w:val="24"/>
        </w:rPr>
        <w:t xml:space="preserve"> </w:t>
      </w:r>
      <w:r w:rsidR="00E379BD" w:rsidRPr="009C47DC">
        <w:rPr>
          <w:bCs/>
          <w:iCs/>
          <w:color w:val="000000" w:themeColor="text1"/>
          <w:sz w:val="24"/>
          <w:szCs w:val="24"/>
        </w:rPr>
        <w:t>Социальный паспорт семей</w:t>
      </w:r>
      <w:r w:rsidR="00E379BD" w:rsidRPr="009C47DC">
        <w:rPr>
          <w:bCs/>
          <w:color w:val="000000" w:themeColor="text1"/>
          <w:sz w:val="24"/>
          <w:szCs w:val="24"/>
        </w:rPr>
        <w:t xml:space="preserve"> в первой младшей группе общеразвивающей направленности №10 «Теремок» на 2024-2025 учебный год</w:t>
      </w:r>
      <w:r w:rsidR="00E379BD" w:rsidRPr="009C47DC">
        <w:rPr>
          <w:b/>
          <w:bCs/>
          <w:i/>
          <w:color w:val="000000" w:themeColor="text1"/>
          <w:sz w:val="24"/>
          <w:szCs w:val="24"/>
        </w:rPr>
        <w:t xml:space="preserve">     </w:t>
      </w:r>
    </w:p>
    <w:p w:rsidR="00E379BD" w:rsidRPr="000E4891" w:rsidRDefault="00E379BD" w:rsidP="00E379BD">
      <w:pPr>
        <w:autoSpaceDE/>
        <w:autoSpaceDN/>
        <w:rPr>
          <w:bCs/>
          <w:color w:val="000000" w:themeColor="text1"/>
          <w:sz w:val="24"/>
          <w:szCs w:val="24"/>
        </w:rPr>
      </w:pPr>
      <w:r w:rsidRPr="000E4891">
        <w:rPr>
          <w:b/>
          <w:bCs/>
          <w:i/>
          <w:iCs/>
          <w:color w:val="000000" w:themeColor="text1"/>
          <w:sz w:val="24"/>
          <w:szCs w:val="24"/>
          <w:u w:val="single"/>
        </w:rPr>
        <w:t xml:space="preserve">Приложение </w:t>
      </w:r>
      <w:r w:rsidR="00E00ED9">
        <w:rPr>
          <w:b/>
          <w:bCs/>
          <w:i/>
          <w:iCs/>
          <w:color w:val="000000" w:themeColor="text1"/>
          <w:sz w:val="24"/>
          <w:szCs w:val="24"/>
          <w:u w:val="single"/>
        </w:rPr>
        <w:t>№9</w:t>
      </w:r>
      <w:r w:rsidRPr="000E4891">
        <w:rPr>
          <w:b/>
          <w:bCs/>
          <w:i/>
          <w:iCs/>
          <w:color w:val="000000" w:themeColor="text1"/>
          <w:sz w:val="24"/>
          <w:szCs w:val="24"/>
          <w:u w:val="single"/>
        </w:rPr>
        <w:t>.</w:t>
      </w:r>
      <w:r w:rsidRPr="009C47DC">
        <w:rPr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0E4891">
        <w:rPr>
          <w:bCs/>
          <w:color w:val="000000" w:themeColor="text1"/>
          <w:sz w:val="24"/>
          <w:szCs w:val="24"/>
        </w:rPr>
        <w:t>План работы с родителями в первой младшей группе общеразвивающей направленности направленности №10 «Теремок» на 2024-2025 учебный год</w:t>
      </w:r>
    </w:p>
    <w:p w:rsidR="00E379BD" w:rsidRDefault="00E00ED9" w:rsidP="00E379BD">
      <w:pPr>
        <w:autoSpaceDE/>
        <w:autoSpaceDN/>
        <w:rPr>
          <w:bCs/>
          <w:color w:val="000000" w:themeColor="text1"/>
          <w:sz w:val="24"/>
          <w:szCs w:val="24"/>
        </w:rPr>
      </w:pPr>
      <w:r>
        <w:rPr>
          <w:b/>
          <w:bCs/>
          <w:i/>
          <w:color w:val="000000" w:themeColor="text1"/>
          <w:sz w:val="24"/>
          <w:szCs w:val="24"/>
          <w:u w:val="single"/>
        </w:rPr>
        <w:t>Приложение №10</w:t>
      </w:r>
      <w:r w:rsidR="00E379BD" w:rsidRPr="000E4891">
        <w:rPr>
          <w:b/>
          <w:bCs/>
          <w:i/>
          <w:color w:val="000000" w:themeColor="text1"/>
          <w:sz w:val="24"/>
          <w:szCs w:val="24"/>
          <w:u w:val="single"/>
        </w:rPr>
        <w:t>.</w:t>
      </w:r>
      <w:r w:rsidR="00E379BD" w:rsidRPr="009C47DC">
        <w:rPr>
          <w:b/>
          <w:bCs/>
          <w:i/>
          <w:color w:val="000000" w:themeColor="text1"/>
          <w:sz w:val="24"/>
          <w:szCs w:val="24"/>
        </w:rPr>
        <w:t xml:space="preserve"> </w:t>
      </w:r>
      <w:r w:rsidR="00E379BD" w:rsidRPr="000E4891">
        <w:rPr>
          <w:bCs/>
          <w:color w:val="000000" w:themeColor="text1"/>
          <w:sz w:val="24"/>
          <w:szCs w:val="24"/>
        </w:rPr>
        <w:t>Программа индивидуального развития «Волшебные краски» по художественно-эстетическому развитию в первой младшей группе общеразвивающей направленности №10 «Теремок»</w:t>
      </w:r>
    </w:p>
    <w:p w:rsidR="0096095E" w:rsidRPr="0096095E" w:rsidRDefault="00E00ED9" w:rsidP="0096095E">
      <w:pPr>
        <w:autoSpaceDE/>
        <w:autoSpaceDN/>
        <w:rPr>
          <w:bCs/>
          <w:color w:val="000000" w:themeColor="text1"/>
          <w:sz w:val="24"/>
          <w:szCs w:val="24"/>
        </w:rPr>
      </w:pPr>
      <w:r>
        <w:rPr>
          <w:b/>
          <w:bCs/>
          <w:i/>
          <w:color w:val="000000" w:themeColor="text1"/>
          <w:sz w:val="24"/>
          <w:szCs w:val="24"/>
          <w:u w:val="single"/>
        </w:rPr>
        <w:t>Приложение №11</w:t>
      </w:r>
      <w:r w:rsidR="0096095E" w:rsidRPr="0096095E">
        <w:rPr>
          <w:b/>
          <w:bCs/>
          <w:i/>
          <w:color w:val="000000" w:themeColor="text1"/>
          <w:sz w:val="24"/>
          <w:szCs w:val="24"/>
          <w:u w:val="single"/>
        </w:rPr>
        <w:t>.</w:t>
      </w:r>
      <w:r w:rsidR="0096095E" w:rsidRPr="0096095E">
        <w:rPr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96095E" w:rsidRPr="0096095E">
        <w:rPr>
          <w:bCs/>
          <w:color w:val="000000" w:themeColor="text1"/>
          <w:sz w:val="24"/>
          <w:szCs w:val="24"/>
        </w:rPr>
        <w:t>Паспорт группы в первой младшей группе общеразвивающей направленности №10 «Теремок»</w:t>
      </w:r>
    </w:p>
    <w:p w:rsidR="00E854F8" w:rsidRPr="009C47DC" w:rsidRDefault="00E379BD" w:rsidP="00343558">
      <w:pPr>
        <w:autoSpaceDE/>
        <w:autoSpaceDN/>
        <w:rPr>
          <w:b/>
          <w:bCs/>
          <w:color w:val="000000" w:themeColor="text1"/>
          <w:sz w:val="24"/>
          <w:szCs w:val="24"/>
        </w:rPr>
      </w:pPr>
      <w:r w:rsidRPr="000E4891">
        <w:rPr>
          <w:b/>
          <w:bCs/>
          <w:i/>
          <w:iCs/>
          <w:color w:val="000000" w:themeColor="text1"/>
          <w:sz w:val="24"/>
          <w:szCs w:val="24"/>
          <w:u w:val="single"/>
        </w:rPr>
        <w:t xml:space="preserve">Приложение </w:t>
      </w:r>
      <w:r w:rsidRPr="000E4891">
        <w:rPr>
          <w:b/>
          <w:i/>
          <w:sz w:val="24"/>
          <w:szCs w:val="24"/>
          <w:u w:val="single"/>
        </w:rPr>
        <w:t>№12.</w:t>
      </w:r>
      <w:r w:rsidRPr="009C47DC">
        <w:rPr>
          <w:b/>
          <w:sz w:val="24"/>
          <w:szCs w:val="24"/>
        </w:rPr>
        <w:t xml:space="preserve"> </w:t>
      </w:r>
      <w:r w:rsidRPr="000E4891">
        <w:rPr>
          <w:sz w:val="24"/>
          <w:szCs w:val="24"/>
        </w:rPr>
        <w:t>Режим</w:t>
      </w:r>
      <w:r w:rsidRPr="000E4891">
        <w:rPr>
          <w:spacing w:val="-2"/>
          <w:sz w:val="24"/>
          <w:szCs w:val="24"/>
        </w:rPr>
        <w:t xml:space="preserve"> </w:t>
      </w:r>
      <w:r w:rsidRPr="000E4891">
        <w:rPr>
          <w:sz w:val="24"/>
          <w:szCs w:val="24"/>
        </w:rPr>
        <w:t>дня детей в первой младшей группе общеразвивающей направленности №10 «Теремок»</w:t>
      </w:r>
    </w:p>
    <w:p w:rsidR="00FE1101" w:rsidRPr="00570B34" w:rsidRDefault="00FE1101">
      <w:pPr>
        <w:spacing w:line="276" w:lineRule="auto"/>
        <w:sectPr w:rsidR="00FE1101" w:rsidRPr="00570B34" w:rsidSect="000D5597">
          <w:footerReference w:type="default" r:id="rId8"/>
          <w:footerReference w:type="first" r:id="rId9"/>
          <w:type w:val="continuous"/>
          <w:pgSz w:w="11910" w:h="16840"/>
          <w:pgMar w:top="568" w:right="851" w:bottom="1134" w:left="1418" w:header="720" w:footer="978" w:gutter="0"/>
          <w:pgNumType w:start="1"/>
          <w:cols w:space="720"/>
          <w:docGrid w:linePitch="299"/>
        </w:sectPr>
      </w:pPr>
    </w:p>
    <w:p w:rsidR="0087388F" w:rsidRDefault="0087388F" w:rsidP="0081101C">
      <w:pPr>
        <w:pStyle w:val="1"/>
        <w:numPr>
          <w:ilvl w:val="0"/>
          <w:numId w:val="2"/>
        </w:numPr>
        <w:tabs>
          <w:tab w:val="left" w:pos="142"/>
          <w:tab w:val="left" w:pos="284"/>
        </w:tabs>
        <w:ind w:left="284" w:firstLine="0"/>
        <w:jc w:val="center"/>
        <w:rPr>
          <w:sz w:val="26"/>
          <w:szCs w:val="26"/>
        </w:rPr>
      </w:pPr>
      <w:r w:rsidRPr="00EE2B96">
        <w:rPr>
          <w:sz w:val="26"/>
          <w:szCs w:val="26"/>
        </w:rPr>
        <w:lastRenderedPageBreak/>
        <w:t>ЦЕЛЕВОЙ РАЗДЕЛ</w:t>
      </w:r>
    </w:p>
    <w:p w:rsidR="00602AB3" w:rsidRPr="008F3132" w:rsidRDefault="00602AB3" w:rsidP="00D64B58">
      <w:pPr>
        <w:pStyle w:val="1"/>
        <w:tabs>
          <w:tab w:val="left" w:pos="142"/>
          <w:tab w:val="left" w:pos="284"/>
        </w:tabs>
        <w:ind w:left="284"/>
        <w:rPr>
          <w:sz w:val="26"/>
          <w:szCs w:val="26"/>
        </w:rPr>
      </w:pPr>
    </w:p>
    <w:p w:rsidR="00BB340C" w:rsidRPr="00602AB3" w:rsidRDefault="00581702" w:rsidP="00B734CD">
      <w:pPr>
        <w:pStyle w:val="1"/>
        <w:tabs>
          <w:tab w:val="left" w:pos="142"/>
          <w:tab w:val="left" w:pos="426"/>
        </w:tabs>
        <w:spacing w:before="8" w:line="276" w:lineRule="auto"/>
        <w:ind w:left="284" w:right="214"/>
        <w:jc w:val="both"/>
      </w:pPr>
      <w:r w:rsidRPr="00602AB3">
        <w:rPr>
          <w:spacing w:val="-5"/>
        </w:rPr>
        <w:t>1.</w:t>
      </w:r>
      <w:r w:rsidR="00FB03AB" w:rsidRPr="00602AB3">
        <w:rPr>
          <w:spacing w:val="-5"/>
        </w:rPr>
        <w:t>1. Пояснительная</w:t>
      </w:r>
      <w:r w:rsidR="002A29F5" w:rsidRPr="00602AB3">
        <w:rPr>
          <w:spacing w:val="-5"/>
        </w:rPr>
        <w:t xml:space="preserve"> записка</w:t>
      </w:r>
    </w:p>
    <w:p w:rsidR="00602AB3" w:rsidRPr="00345A40" w:rsidRDefault="002D3CDF" w:rsidP="00B734CD">
      <w:pPr>
        <w:widowControl/>
        <w:tabs>
          <w:tab w:val="left" w:pos="142"/>
        </w:tabs>
        <w:autoSpaceDE/>
        <w:autoSpaceDN/>
        <w:ind w:left="284"/>
        <w:jc w:val="both"/>
        <w:rPr>
          <w:rFonts w:eastAsia="Calibri"/>
          <w:sz w:val="24"/>
          <w:szCs w:val="24"/>
        </w:rPr>
      </w:pPr>
      <w:r w:rsidRPr="00602AB3">
        <w:rPr>
          <w:sz w:val="24"/>
          <w:szCs w:val="24"/>
        </w:rPr>
        <w:t xml:space="preserve">          </w:t>
      </w:r>
      <w:r w:rsidR="00602AB3" w:rsidRPr="00345A40">
        <w:rPr>
          <w:rFonts w:eastAsia="Calibri"/>
          <w:sz w:val="24"/>
          <w:szCs w:val="24"/>
        </w:rPr>
        <w:t xml:space="preserve">    Рабочая программа образования детей </w:t>
      </w:r>
      <w:r w:rsidR="00F16B7E">
        <w:rPr>
          <w:rFonts w:eastAsia="Calibri"/>
          <w:sz w:val="24"/>
          <w:szCs w:val="24"/>
        </w:rPr>
        <w:t xml:space="preserve">для </w:t>
      </w:r>
      <w:r w:rsidR="00602AB3" w:rsidRPr="00345A40">
        <w:rPr>
          <w:rFonts w:eastAsia="Calibri"/>
          <w:sz w:val="24"/>
          <w:szCs w:val="24"/>
        </w:rPr>
        <w:t>первой младшей группы</w:t>
      </w:r>
      <w:r w:rsidR="00C706DF">
        <w:rPr>
          <w:rFonts w:eastAsia="Calibri"/>
          <w:sz w:val="24"/>
          <w:szCs w:val="24"/>
        </w:rPr>
        <w:t xml:space="preserve"> №10</w:t>
      </w:r>
      <w:r w:rsidR="00602AB3">
        <w:rPr>
          <w:rFonts w:eastAsia="Calibri"/>
          <w:sz w:val="24"/>
          <w:szCs w:val="24"/>
        </w:rPr>
        <w:t xml:space="preserve"> «</w:t>
      </w:r>
      <w:r w:rsidR="00C706DF">
        <w:rPr>
          <w:rFonts w:eastAsia="Calibri"/>
          <w:sz w:val="24"/>
          <w:szCs w:val="24"/>
        </w:rPr>
        <w:t>Теремок</w:t>
      </w:r>
      <w:r w:rsidR="00602AB3">
        <w:rPr>
          <w:rFonts w:eastAsia="Calibri"/>
          <w:sz w:val="24"/>
          <w:szCs w:val="24"/>
        </w:rPr>
        <w:t>»</w:t>
      </w:r>
      <w:r w:rsidR="00F16B7E">
        <w:rPr>
          <w:rFonts w:eastAsia="Calibri"/>
          <w:sz w:val="24"/>
          <w:szCs w:val="24"/>
        </w:rPr>
        <w:t>, о</w:t>
      </w:r>
      <w:r w:rsidR="00602AB3" w:rsidRPr="00345A40">
        <w:rPr>
          <w:rFonts w:eastAsia="Calibri"/>
          <w:sz w:val="24"/>
          <w:szCs w:val="24"/>
        </w:rPr>
        <w:t>беспечивает разностороннее развитие детей в возрасте от 2 до 3 лет с учётом их возрастных и индивидуальных особенностей по основным направлениям: социально-коммуникативному, познавательному, речевому, художественно-эстетическому и физическому.</w:t>
      </w:r>
      <w:r w:rsidR="00602AB3" w:rsidRPr="00602AB3">
        <w:rPr>
          <w:rFonts w:eastAsia="Calibri"/>
          <w:sz w:val="24"/>
          <w:szCs w:val="24"/>
        </w:rPr>
        <w:t xml:space="preserve"> </w:t>
      </w:r>
    </w:p>
    <w:p w:rsidR="00602AB3" w:rsidRPr="00273A74" w:rsidRDefault="00602AB3" w:rsidP="000F34A5">
      <w:pPr>
        <w:tabs>
          <w:tab w:val="left" w:pos="142"/>
        </w:tabs>
        <w:ind w:left="284"/>
        <w:rPr>
          <w:bCs/>
          <w:sz w:val="24"/>
          <w:szCs w:val="24"/>
        </w:rPr>
      </w:pPr>
      <w:r w:rsidRPr="00345A40">
        <w:rPr>
          <w:rFonts w:eastAsia="Calibri"/>
          <w:color w:val="FF0000"/>
          <w:sz w:val="28"/>
          <w:szCs w:val="28"/>
        </w:rPr>
        <w:t xml:space="preserve">   </w:t>
      </w:r>
      <w:r>
        <w:rPr>
          <w:bCs/>
          <w:sz w:val="24"/>
          <w:szCs w:val="24"/>
        </w:rPr>
        <w:t xml:space="preserve">Программа </w:t>
      </w:r>
      <w:r w:rsidRPr="00273A74">
        <w:rPr>
          <w:bCs/>
          <w:sz w:val="24"/>
          <w:szCs w:val="24"/>
        </w:rPr>
        <w:t>разработана:</w:t>
      </w:r>
      <w:r w:rsidRPr="00602AB3">
        <w:t xml:space="preserve"> </w:t>
      </w:r>
      <w:r w:rsidRPr="000F34A5">
        <w:rPr>
          <w:sz w:val="24"/>
          <w:szCs w:val="24"/>
        </w:rPr>
        <w:t>ссылка на документ</w:t>
      </w:r>
      <w:r>
        <w:t xml:space="preserve"> (</w:t>
      </w:r>
      <w:hyperlink r:id="rId10" w:history="1">
        <w:r w:rsidRPr="00143287">
          <w:rPr>
            <w:rStyle w:val="af4"/>
            <w:bCs/>
            <w:sz w:val="24"/>
            <w:szCs w:val="24"/>
          </w:rPr>
          <w:t>https://rstatic.oshkole.ru/editor_files/506046/ООП%20МДОУ%20ДС%20Дельфиненок%20р.п.%20Средняя%20Ахтуба.docx%20(1).zip</w:t>
        </w:r>
      </w:hyperlink>
      <w:r>
        <w:rPr>
          <w:bCs/>
          <w:sz w:val="24"/>
          <w:szCs w:val="24"/>
        </w:rPr>
        <w:t xml:space="preserve"> </w:t>
      </w:r>
      <w:r w:rsidR="000F34A5">
        <w:rPr>
          <w:bCs/>
          <w:sz w:val="24"/>
          <w:szCs w:val="24"/>
        </w:rPr>
        <w:t>(</w:t>
      </w:r>
      <w:r>
        <w:rPr>
          <w:bCs/>
          <w:sz w:val="24"/>
          <w:szCs w:val="24"/>
        </w:rPr>
        <w:t>стр.1</w:t>
      </w:r>
      <w:r w:rsidR="00DA1D1F">
        <w:rPr>
          <w:bCs/>
          <w:sz w:val="24"/>
          <w:szCs w:val="24"/>
        </w:rPr>
        <w:t>-7</w:t>
      </w:r>
      <w:r>
        <w:rPr>
          <w:bCs/>
          <w:sz w:val="24"/>
          <w:szCs w:val="24"/>
        </w:rPr>
        <w:t>)</w:t>
      </w:r>
    </w:p>
    <w:p w:rsidR="00602AB3" w:rsidRPr="00273A74" w:rsidRDefault="00602AB3" w:rsidP="00B734CD">
      <w:pPr>
        <w:widowControl/>
        <w:tabs>
          <w:tab w:val="left" w:pos="142"/>
        </w:tabs>
        <w:autoSpaceDE/>
        <w:autoSpaceDN/>
        <w:ind w:left="284"/>
        <w:jc w:val="both"/>
        <w:rPr>
          <w:bCs/>
          <w:sz w:val="24"/>
          <w:szCs w:val="24"/>
        </w:rPr>
      </w:pPr>
      <w:r w:rsidRPr="00273A74">
        <w:rPr>
          <w:bCs/>
          <w:sz w:val="24"/>
          <w:szCs w:val="24"/>
        </w:rPr>
        <w:t>-Программа реализуется на русском языке</w:t>
      </w:r>
    </w:p>
    <w:p w:rsidR="00602AB3" w:rsidRPr="00273A74" w:rsidRDefault="00602AB3" w:rsidP="00B734CD">
      <w:pPr>
        <w:widowControl/>
        <w:tabs>
          <w:tab w:val="left" w:pos="142"/>
        </w:tabs>
        <w:autoSpaceDE/>
        <w:autoSpaceDN/>
        <w:ind w:left="284"/>
        <w:jc w:val="both"/>
        <w:rPr>
          <w:bCs/>
          <w:sz w:val="24"/>
          <w:szCs w:val="24"/>
        </w:rPr>
      </w:pPr>
      <w:r w:rsidRPr="00273A74">
        <w:rPr>
          <w:bCs/>
          <w:sz w:val="24"/>
          <w:szCs w:val="24"/>
        </w:rPr>
        <w:t xml:space="preserve">-В рамках вариативной части проходит обучение на русском, который является региональным государственным языком </w:t>
      </w:r>
    </w:p>
    <w:p w:rsidR="00602AB3" w:rsidRPr="00345A40" w:rsidRDefault="00602AB3" w:rsidP="00B734CD">
      <w:pPr>
        <w:widowControl/>
        <w:tabs>
          <w:tab w:val="left" w:pos="142"/>
        </w:tabs>
        <w:autoSpaceDE/>
        <w:autoSpaceDN/>
        <w:ind w:left="284"/>
        <w:jc w:val="both"/>
        <w:rPr>
          <w:rFonts w:eastAsia="Calibri"/>
          <w:color w:val="FF0000"/>
          <w:sz w:val="24"/>
          <w:szCs w:val="24"/>
        </w:rPr>
      </w:pPr>
      <w:r w:rsidRPr="00345A40">
        <w:rPr>
          <w:rFonts w:eastAsia="Calibri"/>
          <w:color w:val="FF0000"/>
          <w:sz w:val="28"/>
          <w:szCs w:val="28"/>
        </w:rPr>
        <w:t xml:space="preserve"> </w:t>
      </w:r>
      <w:r w:rsidRPr="00345A40">
        <w:rPr>
          <w:rFonts w:eastAsia="Calibri"/>
          <w:sz w:val="28"/>
          <w:szCs w:val="28"/>
        </w:rPr>
        <w:t xml:space="preserve">  </w:t>
      </w:r>
      <w:r w:rsidRPr="00345A40">
        <w:rPr>
          <w:rFonts w:eastAsia="Calibri"/>
          <w:sz w:val="24"/>
          <w:szCs w:val="24"/>
        </w:rPr>
        <w:t>Рабочая программа образования детей 2-3 лет разработана в соответствии со следующими нормативными документами:</w:t>
      </w:r>
    </w:p>
    <w:p w:rsidR="00602AB3" w:rsidRPr="00345A40" w:rsidRDefault="00602AB3" w:rsidP="0081101C">
      <w:pPr>
        <w:widowControl/>
        <w:numPr>
          <w:ilvl w:val="0"/>
          <w:numId w:val="37"/>
        </w:numPr>
        <w:tabs>
          <w:tab w:val="left" w:pos="142"/>
          <w:tab w:val="left" w:pos="709"/>
        </w:tabs>
        <w:suppressAutoHyphens/>
        <w:autoSpaceDE/>
        <w:autoSpaceDN/>
        <w:ind w:left="284" w:firstLine="0"/>
        <w:jc w:val="both"/>
        <w:rPr>
          <w:color w:val="00000A"/>
          <w:sz w:val="24"/>
          <w:szCs w:val="24"/>
        </w:rPr>
      </w:pPr>
      <w:r w:rsidRPr="00345A40">
        <w:rPr>
          <w:color w:val="00000A"/>
          <w:sz w:val="24"/>
          <w:szCs w:val="24"/>
        </w:rPr>
        <w:t>Указ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</w:t>
      </w:r>
    </w:p>
    <w:p w:rsidR="00602AB3" w:rsidRPr="00345A40" w:rsidRDefault="00602AB3" w:rsidP="0081101C">
      <w:pPr>
        <w:widowControl/>
        <w:numPr>
          <w:ilvl w:val="0"/>
          <w:numId w:val="37"/>
        </w:numPr>
        <w:tabs>
          <w:tab w:val="left" w:pos="142"/>
          <w:tab w:val="left" w:pos="709"/>
        </w:tabs>
        <w:suppressAutoHyphens/>
        <w:autoSpaceDE/>
        <w:autoSpaceDN/>
        <w:ind w:left="284" w:firstLine="0"/>
        <w:jc w:val="both"/>
        <w:rPr>
          <w:color w:val="00000A"/>
          <w:sz w:val="24"/>
          <w:szCs w:val="24"/>
        </w:rPr>
      </w:pPr>
      <w:r w:rsidRPr="00345A40">
        <w:rPr>
          <w:color w:val="00000A"/>
          <w:sz w:val="24"/>
          <w:szCs w:val="24"/>
        </w:rPr>
        <w:t>Федеральный закон от 29 декабря 2012 г. № 273-ФЗ «Об образовании в Российской Федерации» (Собрание законодательства Российской Федерации, 2012, № 53, ст. 7598; 2022, № 41, ст. 6959)</w:t>
      </w:r>
    </w:p>
    <w:p w:rsidR="00602AB3" w:rsidRPr="00345A40" w:rsidRDefault="00602AB3" w:rsidP="0081101C">
      <w:pPr>
        <w:widowControl/>
        <w:numPr>
          <w:ilvl w:val="0"/>
          <w:numId w:val="37"/>
        </w:numPr>
        <w:tabs>
          <w:tab w:val="left" w:pos="142"/>
          <w:tab w:val="left" w:pos="709"/>
        </w:tabs>
        <w:suppressAutoHyphens/>
        <w:autoSpaceDE/>
        <w:autoSpaceDN/>
        <w:ind w:left="284" w:firstLine="0"/>
        <w:jc w:val="both"/>
        <w:rPr>
          <w:color w:val="00000A"/>
          <w:sz w:val="24"/>
          <w:szCs w:val="24"/>
        </w:rPr>
      </w:pPr>
      <w:r w:rsidRPr="00345A40">
        <w:rPr>
          <w:color w:val="00000A"/>
          <w:sz w:val="24"/>
          <w:szCs w:val="24"/>
        </w:rPr>
        <w:t>Приказ Министерства просвещения Российской Федерации от 30 сентября 2022 г. № 874</w:t>
      </w:r>
    </w:p>
    <w:p w:rsidR="00602AB3" w:rsidRPr="00345A40" w:rsidRDefault="00602AB3" w:rsidP="0081101C">
      <w:pPr>
        <w:widowControl/>
        <w:numPr>
          <w:ilvl w:val="0"/>
          <w:numId w:val="37"/>
        </w:numPr>
        <w:tabs>
          <w:tab w:val="left" w:pos="142"/>
          <w:tab w:val="left" w:pos="709"/>
        </w:tabs>
        <w:suppressAutoHyphens/>
        <w:autoSpaceDE/>
        <w:autoSpaceDN/>
        <w:ind w:left="284" w:firstLine="0"/>
        <w:jc w:val="both"/>
        <w:rPr>
          <w:color w:val="00000A"/>
          <w:sz w:val="24"/>
          <w:szCs w:val="24"/>
        </w:rPr>
      </w:pPr>
      <w:r w:rsidRPr="00345A40">
        <w:rPr>
          <w:color w:val="00000A"/>
          <w:sz w:val="24"/>
          <w:szCs w:val="24"/>
        </w:rPr>
        <w:t>Федеральный государственный образовательный стандарт дошкольного образования, утвержденный приказом Министерства образования и науки Российской Федерации от 17 октября 2013 г. № 1155 (зарегистрирован Министерством юстиции Российской Федерации 14 ноября 2013 г., регистрационный № 30384), с изменением, внесенным приказом Министерства просвещения Российской Федерации от 8 ноября.2022 г. № 955</w:t>
      </w:r>
    </w:p>
    <w:p w:rsidR="00602AB3" w:rsidRPr="00345A40" w:rsidRDefault="00602AB3" w:rsidP="0081101C">
      <w:pPr>
        <w:widowControl/>
        <w:numPr>
          <w:ilvl w:val="0"/>
          <w:numId w:val="37"/>
        </w:numPr>
        <w:tabs>
          <w:tab w:val="left" w:pos="142"/>
          <w:tab w:val="left" w:pos="709"/>
        </w:tabs>
        <w:suppressAutoHyphens/>
        <w:autoSpaceDE/>
        <w:autoSpaceDN/>
        <w:ind w:left="284" w:firstLine="0"/>
        <w:jc w:val="both"/>
        <w:rPr>
          <w:color w:val="00000A"/>
          <w:sz w:val="24"/>
          <w:szCs w:val="24"/>
        </w:rPr>
      </w:pPr>
      <w:r w:rsidRPr="00345A40">
        <w:rPr>
          <w:color w:val="00000A"/>
          <w:sz w:val="24"/>
          <w:szCs w:val="24"/>
        </w:rPr>
        <w:t>Санитарно-эпидемиологические требования - 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 сентября 2020 г. № 28 (зарегистрировано Министерством юстиции Российской Федерации 18 декабря 2020 г., регистрационный № 61573), действующим до 1 января 2027 г.</w:t>
      </w:r>
    </w:p>
    <w:p w:rsidR="00602AB3" w:rsidRPr="00345A40" w:rsidRDefault="00602AB3" w:rsidP="0081101C">
      <w:pPr>
        <w:widowControl/>
        <w:numPr>
          <w:ilvl w:val="0"/>
          <w:numId w:val="37"/>
        </w:numPr>
        <w:tabs>
          <w:tab w:val="left" w:pos="142"/>
          <w:tab w:val="left" w:pos="709"/>
        </w:tabs>
        <w:suppressAutoHyphens/>
        <w:autoSpaceDE/>
        <w:autoSpaceDN/>
        <w:ind w:left="284" w:firstLine="0"/>
        <w:jc w:val="both"/>
        <w:rPr>
          <w:color w:val="00000A"/>
          <w:sz w:val="24"/>
          <w:szCs w:val="24"/>
        </w:rPr>
      </w:pPr>
      <w:r w:rsidRPr="00345A40">
        <w:rPr>
          <w:color w:val="00000A"/>
          <w:sz w:val="24"/>
          <w:szCs w:val="24"/>
        </w:rPr>
        <w:t>Федеральная образовательная программа дошкольного образования (утверждена приказом Министерства просвещения Российской Федерации от 25 ноября 2022 г. № 1028)</w:t>
      </w:r>
    </w:p>
    <w:p w:rsidR="00602AB3" w:rsidRPr="00345A40" w:rsidRDefault="00602AB3" w:rsidP="0081101C">
      <w:pPr>
        <w:widowControl/>
        <w:numPr>
          <w:ilvl w:val="0"/>
          <w:numId w:val="37"/>
        </w:numPr>
        <w:tabs>
          <w:tab w:val="left" w:pos="142"/>
          <w:tab w:val="left" w:pos="709"/>
        </w:tabs>
        <w:suppressAutoHyphens/>
        <w:autoSpaceDE/>
        <w:autoSpaceDN/>
        <w:ind w:left="284" w:firstLine="0"/>
        <w:jc w:val="both"/>
        <w:rPr>
          <w:color w:val="00000A"/>
          <w:sz w:val="24"/>
          <w:szCs w:val="24"/>
        </w:rPr>
      </w:pPr>
      <w:r w:rsidRPr="00345A40">
        <w:rPr>
          <w:color w:val="00000A"/>
          <w:sz w:val="24"/>
          <w:szCs w:val="24"/>
        </w:rPr>
        <w:t>Основы государственной политики по сохранению и укреплению традиционных российских духовно-нравственных ценностей, утвержденные Указом Президента Российской Федерации от 9 ноября 2022 г. № 809</w:t>
      </w:r>
    </w:p>
    <w:p w:rsidR="00602AB3" w:rsidRPr="00345A40" w:rsidRDefault="00602AB3" w:rsidP="0081101C">
      <w:pPr>
        <w:widowControl/>
        <w:numPr>
          <w:ilvl w:val="0"/>
          <w:numId w:val="37"/>
        </w:numPr>
        <w:tabs>
          <w:tab w:val="left" w:pos="142"/>
          <w:tab w:val="left" w:pos="709"/>
        </w:tabs>
        <w:suppressAutoHyphens/>
        <w:autoSpaceDE/>
        <w:autoSpaceDN/>
        <w:ind w:left="284" w:firstLine="0"/>
        <w:jc w:val="both"/>
        <w:rPr>
          <w:color w:val="00000A"/>
          <w:sz w:val="24"/>
          <w:szCs w:val="24"/>
        </w:rPr>
      </w:pPr>
      <w:r w:rsidRPr="00345A40">
        <w:rPr>
          <w:color w:val="00000A"/>
          <w:sz w:val="24"/>
          <w:szCs w:val="24"/>
        </w:rPr>
        <w:t>Устав учреждения, образовательная программа ДОУ (название организации), программа воспитания ДОУ</w:t>
      </w:r>
    </w:p>
    <w:p w:rsidR="00602AB3" w:rsidRPr="008F3132" w:rsidRDefault="00913E4B" w:rsidP="00B734CD">
      <w:pPr>
        <w:pStyle w:val="a3"/>
        <w:tabs>
          <w:tab w:val="left" w:pos="142"/>
        </w:tabs>
        <w:spacing w:line="276" w:lineRule="auto"/>
        <w:ind w:left="284" w:right="214" w:firstLine="0"/>
      </w:pPr>
      <w:r>
        <w:rPr>
          <w:rFonts w:eastAsia="Calibri"/>
          <w:b/>
        </w:rPr>
        <w:t xml:space="preserve">   </w:t>
      </w:r>
      <w:r w:rsidR="00602AB3" w:rsidRPr="008F3132">
        <w:t>Программа отвечает образовательному запросу социума, обеспечивает развитие личности   детей дошкольного возраста в различных видах общения и деятельности с учетом их возрастных, индивидуальных, психологических и физиологических особенностей, в том числе достижение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детям дошкольного возраста и специфичных для детей дошкольного возраста видов деятельности.</w:t>
      </w:r>
    </w:p>
    <w:p w:rsidR="00F16B7E" w:rsidRPr="008F3132" w:rsidRDefault="00F16B7E" w:rsidP="0081101C">
      <w:pPr>
        <w:pStyle w:val="1"/>
        <w:numPr>
          <w:ilvl w:val="1"/>
          <w:numId w:val="31"/>
        </w:numPr>
        <w:tabs>
          <w:tab w:val="left" w:pos="142"/>
          <w:tab w:val="left" w:pos="1462"/>
        </w:tabs>
        <w:spacing w:line="276" w:lineRule="auto"/>
        <w:ind w:left="284" w:firstLine="0"/>
        <w:jc w:val="both"/>
      </w:pPr>
      <w:r w:rsidRPr="008F3132">
        <w:t>Цели</w:t>
      </w:r>
      <w:r w:rsidRPr="008F3132">
        <w:rPr>
          <w:spacing w:val="-1"/>
        </w:rPr>
        <w:t xml:space="preserve"> </w:t>
      </w:r>
      <w:r w:rsidRPr="008F3132">
        <w:t>и</w:t>
      </w:r>
      <w:r w:rsidRPr="008F3132">
        <w:rPr>
          <w:spacing w:val="-1"/>
        </w:rPr>
        <w:t xml:space="preserve"> </w:t>
      </w:r>
      <w:r w:rsidRPr="008F3132">
        <w:t>задачи</w:t>
      </w:r>
      <w:r w:rsidRPr="008F3132">
        <w:rPr>
          <w:spacing w:val="-1"/>
        </w:rPr>
        <w:t xml:space="preserve"> </w:t>
      </w:r>
      <w:r w:rsidRPr="008F3132">
        <w:t>Программы</w:t>
      </w:r>
    </w:p>
    <w:p w:rsidR="008261BC" w:rsidRPr="008F3132" w:rsidRDefault="00F16B7E" w:rsidP="00B734CD">
      <w:pPr>
        <w:pStyle w:val="a3"/>
        <w:tabs>
          <w:tab w:val="left" w:pos="284"/>
        </w:tabs>
        <w:spacing w:line="276" w:lineRule="auto"/>
        <w:ind w:left="284" w:firstLine="0"/>
      </w:pPr>
      <w:r>
        <w:rPr>
          <w:i/>
        </w:rPr>
        <w:t xml:space="preserve">       </w:t>
      </w:r>
      <w:r w:rsidR="008261BC" w:rsidRPr="008F3132">
        <w:t xml:space="preserve">Учитывая содержание пункта 1 статьи 64 </w:t>
      </w:r>
      <w:r w:rsidR="0087388F" w:rsidRPr="008F3132">
        <w:t>Федерального закона</w:t>
      </w:r>
      <w:r w:rsidR="008261BC" w:rsidRPr="008F3132">
        <w:t xml:space="preserve"> «Об образовании в </w:t>
      </w:r>
      <w:r>
        <w:t xml:space="preserve"> </w:t>
      </w:r>
      <w:r w:rsidR="008261BC" w:rsidRPr="008F3132">
        <w:t>Российской Федерации</w:t>
      </w:r>
      <w:r w:rsidR="0087388F" w:rsidRPr="008F3132">
        <w:t>»</w:t>
      </w:r>
      <w:r w:rsidR="008261BC" w:rsidRPr="008F3132">
        <w:t xml:space="preserve"> и  пункта 1 раздела 1 ФОП ДО, целями Программы являются </w:t>
      </w:r>
      <w:r w:rsidR="006725F4" w:rsidRPr="008F3132">
        <w:t xml:space="preserve">разностороннее развитие детей дошкольного возраста с учетом их возрастных и индивидуальных особенностей, в том числе достижение детьми дошкольного возраста уровня </w:t>
      </w:r>
      <w:r w:rsidR="006725F4" w:rsidRPr="008F3132">
        <w:lastRenderedPageBreak/>
        <w:t xml:space="preserve">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детям дошкольного возраста и специфичных для детей дошкольного возраста видов деятельности </w:t>
      </w:r>
      <w:r w:rsidR="008261BC" w:rsidRPr="008F3132">
        <w:t>на основе духовно-нравственных ценностей</w:t>
      </w:r>
      <w:r w:rsidR="00DB5983" w:rsidRPr="008F3132">
        <w:t xml:space="preserve"> российского народа</w:t>
      </w:r>
      <w:r w:rsidR="008261BC" w:rsidRPr="008F3132">
        <w:t>, исторических и национально-культурных традиций.</w:t>
      </w:r>
    </w:p>
    <w:p w:rsidR="00DB5983" w:rsidRPr="008F3132" w:rsidRDefault="00DB5983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8F3132">
        <w:rPr>
          <w:sz w:val="24"/>
          <w:szCs w:val="24"/>
          <w:lang w:val="ru-RU"/>
        </w:rPr>
        <w:t>К традиционным российским духовно-нравственным ценностям относятся, прежде всего,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</w:t>
      </w:r>
      <w:r w:rsidRPr="008F3132">
        <w:rPr>
          <w:sz w:val="24"/>
          <w:szCs w:val="24"/>
          <w:vertAlign w:val="superscript"/>
        </w:rPr>
        <w:footnoteReference w:id="1"/>
      </w:r>
      <w:r w:rsidRPr="008F3132">
        <w:rPr>
          <w:sz w:val="24"/>
          <w:szCs w:val="24"/>
          <w:lang w:val="ru-RU"/>
        </w:rPr>
        <w:t>.</w:t>
      </w:r>
    </w:p>
    <w:p w:rsidR="008261BC" w:rsidRPr="008F3132" w:rsidRDefault="008261BC" w:rsidP="00B734CD">
      <w:pPr>
        <w:pStyle w:val="a3"/>
        <w:tabs>
          <w:tab w:val="left" w:pos="142"/>
        </w:tabs>
        <w:spacing w:line="276" w:lineRule="auto"/>
        <w:ind w:left="284" w:firstLine="0"/>
      </w:pPr>
      <w:r w:rsidRPr="008F3132">
        <w:t xml:space="preserve">Программа, в соответствии с Федеральным законом «Об образовании в Российской Федерации», </w:t>
      </w:r>
      <w:r w:rsidR="00DB5983" w:rsidRPr="008F3132">
        <w:t xml:space="preserve">направлена </w:t>
      </w:r>
      <w:r w:rsidR="00DB5983" w:rsidRPr="008F3132">
        <w:rPr>
          <w:shd w:val="clear" w:color="auto" w:fill="FFFFFF"/>
        </w:rPr>
        <w:t>на 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укрепление здоровья детей дошкольного возраста.</w:t>
      </w:r>
    </w:p>
    <w:p w:rsidR="008261BC" w:rsidRPr="008F3132" w:rsidRDefault="008261BC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Цели Программы достигаются через решение следующих задач (п. 1.6. ФГОС ДО</w:t>
      </w:r>
      <w:r w:rsidR="003B4D95" w:rsidRPr="008F3132">
        <w:rPr>
          <w:sz w:val="24"/>
          <w:szCs w:val="24"/>
        </w:rPr>
        <w:t>, п. 1.1.1 ФОП ДО</w:t>
      </w:r>
      <w:r w:rsidRPr="008F3132">
        <w:rPr>
          <w:sz w:val="24"/>
          <w:szCs w:val="24"/>
        </w:rPr>
        <w:t>):</w:t>
      </w:r>
    </w:p>
    <w:p w:rsidR="001C56B5" w:rsidRPr="008F3132" w:rsidRDefault="001C56B5" w:rsidP="0081101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обеспечение единых для Российской Федерации содержания ДО и планируемых результатов освоения образовательной программы ДО;</w:t>
      </w:r>
    </w:p>
    <w:p w:rsidR="008261BC" w:rsidRPr="008F3132" w:rsidRDefault="008261BC" w:rsidP="0081101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охран</w:t>
      </w:r>
      <w:r w:rsidR="00DD3219" w:rsidRPr="008F3132">
        <w:rPr>
          <w:sz w:val="24"/>
          <w:szCs w:val="24"/>
        </w:rPr>
        <w:t>а</w:t>
      </w:r>
      <w:r w:rsidRPr="008F3132">
        <w:rPr>
          <w:sz w:val="24"/>
          <w:szCs w:val="24"/>
        </w:rPr>
        <w:t xml:space="preserve"> и укреплени</w:t>
      </w:r>
      <w:r w:rsidR="00DD3219" w:rsidRPr="008F3132">
        <w:rPr>
          <w:sz w:val="24"/>
          <w:szCs w:val="24"/>
        </w:rPr>
        <w:t>е</w:t>
      </w:r>
      <w:r w:rsidRPr="008F3132">
        <w:rPr>
          <w:sz w:val="24"/>
          <w:szCs w:val="24"/>
        </w:rPr>
        <w:t xml:space="preserve"> физического и психического здоровья детей, в том числе их эмоционального благополучия;</w:t>
      </w:r>
    </w:p>
    <w:p w:rsidR="00DB5983" w:rsidRPr="008F3132" w:rsidRDefault="00DB5983" w:rsidP="0081101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rPr>
          <w:sz w:val="24"/>
          <w:szCs w:val="24"/>
        </w:rPr>
        <w:t xml:space="preserve">приобщение детей (в соответствии с возрастными особенностями) к базовым ценностям российского народа </w:t>
      </w:r>
      <w:r w:rsidR="001C56B5" w:rsidRPr="008F3132">
        <w:rPr>
          <w:sz w:val="24"/>
          <w:szCs w:val="24"/>
        </w:rPr>
        <w:t>–</w:t>
      </w:r>
      <w:r w:rsidRPr="008F3132">
        <w:rPr>
          <w:sz w:val="24"/>
          <w:szCs w:val="24"/>
        </w:rPr>
        <w:t xml:space="preserve"> жизнь, достоинство, права и свободы человека, патриотизм, гражданственность,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России; создание условий для формирования ценностного отношения к окружающему миру, становления опыта действий и поступков на основе осмысления ценностей;</w:t>
      </w:r>
    </w:p>
    <w:p w:rsidR="008261BC" w:rsidRPr="008F3132" w:rsidRDefault="008261BC" w:rsidP="0081101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обеспечение равных возможностей для полноценного развития каждого ребёнка в период дошкольного детства независимо от места жительства, пола, нации, языка, социального статуса, психофизиологических и других особенностей (в том числе ограниченных возможностей здоровья)</w:t>
      </w:r>
      <w:r w:rsidR="001C56B5" w:rsidRPr="008F3132">
        <w:rPr>
          <w:sz w:val="24"/>
          <w:szCs w:val="24"/>
        </w:rPr>
        <w:t>, с учетом разнообразия образовательных потребностей и индивидуальных возможностей</w:t>
      </w:r>
      <w:r w:rsidRPr="008F3132">
        <w:rPr>
          <w:sz w:val="24"/>
          <w:szCs w:val="24"/>
        </w:rPr>
        <w:t>;</w:t>
      </w:r>
    </w:p>
    <w:p w:rsidR="008261BC" w:rsidRPr="008F3132" w:rsidRDefault="008261BC" w:rsidP="0081101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создание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ребёнка как субъекта отношений с самим собой, другими детьми, взрослыми и миром;</w:t>
      </w:r>
    </w:p>
    <w:p w:rsidR="008261BC" w:rsidRPr="008F3132" w:rsidRDefault="008261BC" w:rsidP="0081101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rPr>
          <w:sz w:val="24"/>
          <w:szCs w:val="24"/>
        </w:rPr>
        <w:t xml:space="preserve">объединение обучения и воспитания в целостный образовательный процесс на основе духовно-нравственных и социокультурных ценностей и </w:t>
      </w:r>
      <w:r w:rsidR="00FB03AB" w:rsidRPr="008F3132">
        <w:rPr>
          <w:sz w:val="24"/>
          <w:szCs w:val="24"/>
        </w:rPr>
        <w:t>принятых в обществе правил,</w:t>
      </w:r>
      <w:r w:rsidRPr="008F3132">
        <w:rPr>
          <w:sz w:val="24"/>
          <w:szCs w:val="24"/>
        </w:rPr>
        <w:t xml:space="preserve"> и норм поведения в интересах человека, семьи, общества;</w:t>
      </w:r>
    </w:p>
    <w:p w:rsidR="008261BC" w:rsidRPr="008F3132" w:rsidRDefault="008261BC" w:rsidP="0081101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rPr>
          <w:sz w:val="24"/>
          <w:szCs w:val="24"/>
        </w:rPr>
        <w:t xml:space="preserve">формирование общей культуры личности детей, в том числе ценностей здорового образа жизни, </w:t>
      </w:r>
      <w:r w:rsidR="001C56B5" w:rsidRPr="008F3132">
        <w:t xml:space="preserve">обеспечение развития физических, личностных, нравственных качеств и основ </w:t>
      </w:r>
      <w:r w:rsidR="001C56B5" w:rsidRPr="008F3132">
        <w:lastRenderedPageBreak/>
        <w:t xml:space="preserve">патриотизма, интеллектуальных и художественно-творческих способностей ребёнка, его инициативности, самостоятельности и ответственности, </w:t>
      </w:r>
      <w:r w:rsidRPr="008F3132">
        <w:rPr>
          <w:sz w:val="24"/>
          <w:szCs w:val="24"/>
        </w:rPr>
        <w:t>формирование предпосылок учебной деятельности;</w:t>
      </w:r>
    </w:p>
    <w:p w:rsidR="008261BC" w:rsidRPr="008F3132" w:rsidRDefault="008261BC" w:rsidP="0081101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формирование социокультурной среды, соответствующей возрастным, индивидуальным, психологическим и физиологическим особенностям детей;</w:t>
      </w:r>
    </w:p>
    <w:p w:rsidR="008261BC" w:rsidRPr="008F3132" w:rsidRDefault="008261BC" w:rsidP="0081101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обеспечение психолого-педагогической поддержки семьи и повышение компетентности родителей (законных представителей) в вопросах развития и образования, храны и укрепления здоровья детей;</w:t>
      </w:r>
    </w:p>
    <w:p w:rsidR="00100F19" w:rsidRPr="008F3132" w:rsidRDefault="00100F19" w:rsidP="0081101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обеспечение преемственности целей, задач и содержания дошкольного общего и начального общего образования;</w:t>
      </w:r>
    </w:p>
    <w:p w:rsidR="001C56B5" w:rsidRPr="008F3132" w:rsidRDefault="001C56B5" w:rsidP="0081101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t>достижение детьми на этапе завершения ДО уровня развития, необходимого и достаточного для успешного освоения ими образовательных программ начального общего образования.</w:t>
      </w:r>
    </w:p>
    <w:p w:rsidR="00BB340C" w:rsidRPr="008F3132" w:rsidRDefault="00BB340C" w:rsidP="00B734CD">
      <w:pPr>
        <w:pStyle w:val="a3"/>
        <w:tabs>
          <w:tab w:val="left" w:pos="142"/>
        </w:tabs>
        <w:spacing w:line="276" w:lineRule="auto"/>
        <w:ind w:left="284" w:firstLine="0"/>
      </w:pPr>
    </w:p>
    <w:p w:rsidR="00BB340C" w:rsidRPr="008F3132" w:rsidRDefault="0021290F" w:rsidP="0081101C">
      <w:pPr>
        <w:pStyle w:val="1"/>
        <w:numPr>
          <w:ilvl w:val="1"/>
          <w:numId w:val="31"/>
        </w:numPr>
        <w:tabs>
          <w:tab w:val="left" w:pos="142"/>
          <w:tab w:val="left" w:pos="1522"/>
        </w:tabs>
        <w:spacing w:line="276" w:lineRule="auto"/>
        <w:ind w:left="284" w:firstLine="0"/>
        <w:jc w:val="both"/>
      </w:pPr>
      <w:r w:rsidRPr="008F3132">
        <w:t>Принципы</w:t>
      </w:r>
      <w:r w:rsidRPr="008F3132">
        <w:rPr>
          <w:spacing w:val="-6"/>
        </w:rPr>
        <w:t xml:space="preserve"> </w:t>
      </w:r>
      <w:r w:rsidRPr="008F3132">
        <w:t>и</w:t>
      </w:r>
      <w:r w:rsidRPr="008F3132">
        <w:rPr>
          <w:spacing w:val="-2"/>
        </w:rPr>
        <w:t xml:space="preserve"> </w:t>
      </w:r>
      <w:r w:rsidRPr="008F3132">
        <w:t>подходы</w:t>
      </w:r>
      <w:r w:rsidRPr="008F3132">
        <w:rPr>
          <w:spacing w:val="-2"/>
        </w:rPr>
        <w:t xml:space="preserve"> </w:t>
      </w:r>
      <w:r w:rsidRPr="008F3132">
        <w:t>к</w:t>
      </w:r>
      <w:r w:rsidRPr="008F3132">
        <w:rPr>
          <w:spacing w:val="-3"/>
        </w:rPr>
        <w:t xml:space="preserve"> </w:t>
      </w:r>
      <w:r w:rsidR="0023401A">
        <w:t>реализации</w:t>
      </w:r>
      <w:r w:rsidRPr="008F3132">
        <w:t xml:space="preserve"> </w:t>
      </w:r>
      <w:r w:rsidR="003B4D95" w:rsidRPr="008F3132">
        <w:t>П</w:t>
      </w:r>
      <w:r w:rsidRPr="008F3132">
        <w:t>рограммы</w:t>
      </w:r>
    </w:p>
    <w:p w:rsidR="003B4D95" w:rsidRPr="008F3132" w:rsidRDefault="00FE58D4" w:rsidP="00B734CD">
      <w:pPr>
        <w:pStyle w:val="a5"/>
        <w:tabs>
          <w:tab w:val="left" w:pos="142"/>
          <w:tab w:val="left" w:pos="1260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П</w:t>
      </w:r>
      <w:r w:rsidR="0021290F" w:rsidRPr="008F3132">
        <w:rPr>
          <w:sz w:val="24"/>
          <w:szCs w:val="24"/>
        </w:rPr>
        <w:t xml:space="preserve">рограмма построена на следующих </w:t>
      </w:r>
      <w:r w:rsidR="0021290F" w:rsidRPr="0023401A">
        <w:rPr>
          <w:b/>
          <w:sz w:val="24"/>
          <w:szCs w:val="24"/>
        </w:rPr>
        <w:t>принципах,</w:t>
      </w:r>
      <w:r w:rsidR="0021290F" w:rsidRPr="008F3132">
        <w:rPr>
          <w:sz w:val="24"/>
          <w:szCs w:val="24"/>
        </w:rPr>
        <w:t xml:space="preserve"> установленных ФГОС</w:t>
      </w:r>
      <w:r w:rsidR="0087388F" w:rsidRPr="008F3132">
        <w:rPr>
          <w:sz w:val="24"/>
          <w:szCs w:val="24"/>
        </w:rPr>
        <w:t xml:space="preserve"> ДО</w:t>
      </w:r>
      <w:r w:rsidR="0021290F" w:rsidRPr="008F3132">
        <w:rPr>
          <w:sz w:val="24"/>
          <w:szCs w:val="24"/>
        </w:rPr>
        <w:t>:</w:t>
      </w:r>
    </w:p>
    <w:p w:rsidR="00BB340C" w:rsidRPr="0023401A" w:rsidRDefault="0023401A" w:rsidP="00B734CD">
      <w:pPr>
        <w:tabs>
          <w:tab w:val="left" w:pos="142"/>
          <w:tab w:val="left" w:pos="1134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1290F" w:rsidRPr="0023401A">
        <w:rPr>
          <w:sz w:val="24"/>
          <w:szCs w:val="24"/>
        </w:rPr>
        <w:t xml:space="preserve">полноценное проживание </w:t>
      </w:r>
      <w:r w:rsidR="00A51413" w:rsidRPr="0023401A">
        <w:rPr>
          <w:sz w:val="24"/>
          <w:szCs w:val="24"/>
        </w:rPr>
        <w:t>ребе</w:t>
      </w:r>
      <w:r w:rsidR="0021290F" w:rsidRPr="0023401A">
        <w:rPr>
          <w:sz w:val="24"/>
          <w:szCs w:val="24"/>
        </w:rPr>
        <w:t>нком всех этапов детства (младенческого, раннего и дошкольного возраста), обогащение (амплификация) детского развития;</w:t>
      </w:r>
    </w:p>
    <w:p w:rsidR="00BB340C" w:rsidRPr="0023401A" w:rsidRDefault="0023401A" w:rsidP="00B734CD">
      <w:pPr>
        <w:tabs>
          <w:tab w:val="left" w:pos="142"/>
          <w:tab w:val="left" w:pos="1134"/>
          <w:tab w:val="left" w:pos="1260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1290F" w:rsidRPr="0023401A">
        <w:rPr>
          <w:sz w:val="24"/>
          <w:szCs w:val="24"/>
        </w:rPr>
        <w:t>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</w:t>
      </w:r>
      <w:r w:rsidR="0021290F" w:rsidRPr="0023401A">
        <w:rPr>
          <w:spacing w:val="1"/>
          <w:sz w:val="24"/>
          <w:szCs w:val="24"/>
        </w:rPr>
        <w:t xml:space="preserve"> </w:t>
      </w:r>
      <w:r w:rsidR="0021290F" w:rsidRPr="0023401A">
        <w:rPr>
          <w:sz w:val="24"/>
          <w:szCs w:val="24"/>
        </w:rPr>
        <w:t>образования,</w:t>
      </w:r>
      <w:r w:rsidR="0021290F" w:rsidRPr="0023401A">
        <w:rPr>
          <w:spacing w:val="-1"/>
          <w:sz w:val="24"/>
          <w:szCs w:val="24"/>
        </w:rPr>
        <w:t xml:space="preserve"> </w:t>
      </w:r>
      <w:r w:rsidR="0021290F" w:rsidRPr="0023401A">
        <w:rPr>
          <w:sz w:val="24"/>
          <w:szCs w:val="24"/>
        </w:rPr>
        <w:t>становится субъектом образования;</w:t>
      </w:r>
    </w:p>
    <w:p w:rsidR="001C56B5" w:rsidRPr="0023401A" w:rsidRDefault="0023401A" w:rsidP="00B734CD">
      <w:pPr>
        <w:tabs>
          <w:tab w:val="left" w:pos="142"/>
          <w:tab w:val="left" w:pos="1134"/>
          <w:tab w:val="left" w:pos="1274"/>
        </w:tabs>
        <w:spacing w:line="276" w:lineRule="auto"/>
        <w:ind w:left="284"/>
        <w:jc w:val="both"/>
        <w:rPr>
          <w:sz w:val="24"/>
          <w:szCs w:val="24"/>
        </w:rPr>
      </w:pPr>
      <w:r>
        <w:t>-</w:t>
      </w:r>
      <w:r w:rsidR="001C56B5" w:rsidRPr="008F3132">
        <w:t xml:space="preserve">содействие и сотрудничество детей и родителей (законных представителей), совершеннолетних членов семьи, принимающих участие в воспитании детей младенческого, раннего и дошкольного возрастов, а также педагогических </w:t>
      </w:r>
      <w:r w:rsidR="00FB03AB" w:rsidRPr="008F3132">
        <w:t>работников</w:t>
      </w:r>
      <w:r w:rsidR="00FB03AB">
        <w:t xml:space="preserve"> </w:t>
      </w:r>
      <w:r w:rsidR="00FB03AB" w:rsidRPr="008F3132">
        <w:t>(</w:t>
      </w:r>
      <w:r w:rsidR="001C56B5" w:rsidRPr="008F3132">
        <w:t>далее вместе – взрослые)</w:t>
      </w:r>
      <w:r w:rsidR="0021290F" w:rsidRPr="0023401A">
        <w:rPr>
          <w:sz w:val="24"/>
          <w:szCs w:val="24"/>
        </w:rPr>
        <w:t>;</w:t>
      </w:r>
    </w:p>
    <w:p w:rsidR="001C56B5" w:rsidRPr="0023401A" w:rsidRDefault="0023401A" w:rsidP="00B734CD">
      <w:pPr>
        <w:tabs>
          <w:tab w:val="left" w:pos="142"/>
          <w:tab w:val="left" w:pos="1134"/>
          <w:tab w:val="left" w:pos="1274"/>
        </w:tabs>
        <w:spacing w:line="276" w:lineRule="auto"/>
        <w:ind w:left="284"/>
        <w:jc w:val="both"/>
        <w:rPr>
          <w:sz w:val="24"/>
          <w:szCs w:val="24"/>
        </w:rPr>
      </w:pPr>
      <w:r>
        <w:t>-</w:t>
      </w:r>
      <w:r w:rsidR="001C56B5" w:rsidRPr="008F3132">
        <w:t>признание ребёнка полноценным участником (субъектом) образовательных отношений;</w:t>
      </w:r>
    </w:p>
    <w:p w:rsidR="00BB340C" w:rsidRPr="0023401A" w:rsidRDefault="0023401A" w:rsidP="00B734CD">
      <w:pPr>
        <w:tabs>
          <w:tab w:val="left" w:pos="142"/>
          <w:tab w:val="left" w:pos="1134"/>
          <w:tab w:val="left" w:pos="1182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1290F" w:rsidRPr="0023401A">
        <w:rPr>
          <w:sz w:val="24"/>
          <w:szCs w:val="24"/>
        </w:rPr>
        <w:t>поддержка</w:t>
      </w:r>
      <w:r w:rsidR="0021290F" w:rsidRPr="0023401A">
        <w:rPr>
          <w:spacing w:val="-4"/>
          <w:sz w:val="24"/>
          <w:szCs w:val="24"/>
        </w:rPr>
        <w:t xml:space="preserve"> </w:t>
      </w:r>
      <w:r w:rsidR="0021290F" w:rsidRPr="0023401A">
        <w:rPr>
          <w:sz w:val="24"/>
          <w:szCs w:val="24"/>
        </w:rPr>
        <w:t>инициативы</w:t>
      </w:r>
      <w:r w:rsidR="0021290F" w:rsidRPr="0023401A">
        <w:rPr>
          <w:spacing w:val="-4"/>
          <w:sz w:val="24"/>
          <w:szCs w:val="24"/>
        </w:rPr>
        <w:t xml:space="preserve"> </w:t>
      </w:r>
      <w:r w:rsidR="0021290F" w:rsidRPr="0023401A">
        <w:rPr>
          <w:sz w:val="24"/>
          <w:szCs w:val="24"/>
        </w:rPr>
        <w:t>детей</w:t>
      </w:r>
      <w:r w:rsidR="0021290F" w:rsidRPr="0023401A">
        <w:rPr>
          <w:spacing w:val="-3"/>
          <w:sz w:val="24"/>
          <w:szCs w:val="24"/>
        </w:rPr>
        <w:t xml:space="preserve"> </w:t>
      </w:r>
      <w:r w:rsidR="0021290F" w:rsidRPr="0023401A">
        <w:rPr>
          <w:sz w:val="24"/>
          <w:szCs w:val="24"/>
        </w:rPr>
        <w:t>в</w:t>
      </w:r>
      <w:r w:rsidR="0021290F" w:rsidRPr="0023401A">
        <w:rPr>
          <w:spacing w:val="-4"/>
          <w:sz w:val="24"/>
          <w:szCs w:val="24"/>
        </w:rPr>
        <w:t xml:space="preserve"> </w:t>
      </w:r>
      <w:r w:rsidR="0021290F" w:rsidRPr="0023401A">
        <w:rPr>
          <w:sz w:val="24"/>
          <w:szCs w:val="24"/>
        </w:rPr>
        <w:t>различных</w:t>
      </w:r>
      <w:r w:rsidR="0021290F" w:rsidRPr="0023401A">
        <w:rPr>
          <w:spacing w:val="-2"/>
          <w:sz w:val="24"/>
          <w:szCs w:val="24"/>
        </w:rPr>
        <w:t xml:space="preserve"> </w:t>
      </w:r>
      <w:r w:rsidR="0021290F" w:rsidRPr="0023401A">
        <w:rPr>
          <w:sz w:val="24"/>
          <w:szCs w:val="24"/>
        </w:rPr>
        <w:t>видах</w:t>
      </w:r>
      <w:r w:rsidR="0021290F" w:rsidRPr="0023401A">
        <w:rPr>
          <w:spacing w:val="-1"/>
          <w:sz w:val="24"/>
          <w:szCs w:val="24"/>
        </w:rPr>
        <w:t xml:space="preserve"> </w:t>
      </w:r>
      <w:r w:rsidR="0021290F" w:rsidRPr="0023401A">
        <w:rPr>
          <w:sz w:val="24"/>
          <w:szCs w:val="24"/>
        </w:rPr>
        <w:t>деятельности;</w:t>
      </w:r>
    </w:p>
    <w:p w:rsidR="00BB340C" w:rsidRPr="0023401A" w:rsidRDefault="0023401A" w:rsidP="00B734CD">
      <w:pPr>
        <w:tabs>
          <w:tab w:val="left" w:pos="142"/>
          <w:tab w:val="left" w:pos="1134"/>
          <w:tab w:val="left" w:pos="1182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1290F" w:rsidRPr="0023401A">
        <w:rPr>
          <w:sz w:val="24"/>
          <w:szCs w:val="24"/>
        </w:rPr>
        <w:t>сотрудничество</w:t>
      </w:r>
      <w:r w:rsidR="0021290F" w:rsidRPr="0023401A">
        <w:rPr>
          <w:spacing w:val="-3"/>
          <w:sz w:val="24"/>
          <w:szCs w:val="24"/>
        </w:rPr>
        <w:t xml:space="preserve"> </w:t>
      </w:r>
      <w:r w:rsidR="003B4D95" w:rsidRPr="0023401A">
        <w:rPr>
          <w:sz w:val="24"/>
          <w:szCs w:val="24"/>
        </w:rPr>
        <w:t>ДОО</w:t>
      </w:r>
      <w:r w:rsidR="0021290F" w:rsidRPr="0023401A">
        <w:rPr>
          <w:spacing w:val="-5"/>
          <w:sz w:val="24"/>
          <w:szCs w:val="24"/>
        </w:rPr>
        <w:t xml:space="preserve"> </w:t>
      </w:r>
      <w:r w:rsidR="0021290F" w:rsidRPr="0023401A">
        <w:rPr>
          <w:sz w:val="24"/>
          <w:szCs w:val="24"/>
        </w:rPr>
        <w:t>с</w:t>
      </w:r>
      <w:r w:rsidR="0021290F" w:rsidRPr="0023401A">
        <w:rPr>
          <w:spacing w:val="-5"/>
          <w:sz w:val="24"/>
          <w:szCs w:val="24"/>
        </w:rPr>
        <w:t xml:space="preserve"> </w:t>
      </w:r>
      <w:r w:rsidR="00A51413" w:rsidRPr="0023401A">
        <w:rPr>
          <w:sz w:val="24"/>
          <w:szCs w:val="24"/>
        </w:rPr>
        <w:t>семье</w:t>
      </w:r>
      <w:r w:rsidR="0021290F" w:rsidRPr="0023401A">
        <w:rPr>
          <w:sz w:val="24"/>
          <w:szCs w:val="24"/>
        </w:rPr>
        <w:t>й;</w:t>
      </w:r>
    </w:p>
    <w:p w:rsidR="00BB340C" w:rsidRPr="0023401A" w:rsidRDefault="0023401A" w:rsidP="00B734CD">
      <w:pPr>
        <w:tabs>
          <w:tab w:val="left" w:pos="142"/>
          <w:tab w:val="left" w:pos="1134"/>
          <w:tab w:val="left" w:pos="1182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1290F" w:rsidRPr="0023401A">
        <w:rPr>
          <w:sz w:val="24"/>
          <w:szCs w:val="24"/>
        </w:rPr>
        <w:t>приобщение детей к социокультурным нормам, традициям семьи, общества и государства;</w:t>
      </w:r>
    </w:p>
    <w:p w:rsidR="00BB340C" w:rsidRPr="0023401A" w:rsidRDefault="0023401A" w:rsidP="00B734CD">
      <w:pPr>
        <w:tabs>
          <w:tab w:val="left" w:pos="142"/>
          <w:tab w:val="left" w:pos="1134"/>
          <w:tab w:val="left" w:pos="1306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1290F" w:rsidRPr="0023401A">
        <w:rPr>
          <w:sz w:val="24"/>
          <w:szCs w:val="24"/>
        </w:rPr>
        <w:t>формирование познавательных интересов и познавательных действий ребенка в различных видах деятельности;</w:t>
      </w:r>
    </w:p>
    <w:p w:rsidR="00BB340C" w:rsidRPr="0023401A" w:rsidRDefault="0023401A" w:rsidP="00B734CD">
      <w:pPr>
        <w:tabs>
          <w:tab w:val="left" w:pos="142"/>
          <w:tab w:val="left" w:pos="1134"/>
          <w:tab w:val="left" w:pos="1214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1290F" w:rsidRPr="0023401A">
        <w:rPr>
          <w:sz w:val="24"/>
          <w:szCs w:val="24"/>
        </w:rPr>
        <w:t>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BB340C" w:rsidRPr="0023401A" w:rsidRDefault="0023401A" w:rsidP="00B734CD">
      <w:pPr>
        <w:tabs>
          <w:tab w:val="left" w:pos="142"/>
          <w:tab w:val="left" w:pos="1134"/>
          <w:tab w:val="left" w:pos="1183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51413" w:rsidRPr="0023401A">
        <w:rPr>
          <w:sz w:val="24"/>
          <w:szCs w:val="24"/>
        </w:rPr>
        <w:t>уче</w:t>
      </w:r>
      <w:r w:rsidR="0021290F" w:rsidRPr="0023401A">
        <w:rPr>
          <w:sz w:val="24"/>
          <w:szCs w:val="24"/>
        </w:rPr>
        <w:t>т этнокультурной ситуации развития детей.</w:t>
      </w:r>
    </w:p>
    <w:p w:rsidR="003B4D95" w:rsidRPr="008F3132" w:rsidRDefault="000973CA" w:rsidP="00B734CD">
      <w:pPr>
        <w:pStyle w:val="2"/>
        <w:tabs>
          <w:tab w:val="left" w:pos="142"/>
          <w:tab w:val="left" w:pos="709"/>
        </w:tabs>
        <w:spacing w:line="276" w:lineRule="auto"/>
        <w:ind w:left="0" w:right="38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       </w:t>
      </w:r>
      <w:r w:rsidR="003B4D95" w:rsidRPr="008F3132">
        <w:rPr>
          <w:b w:val="0"/>
          <w:bCs w:val="0"/>
          <w:i w:val="0"/>
          <w:iCs w:val="0"/>
        </w:rPr>
        <w:t xml:space="preserve">Основные </w:t>
      </w:r>
      <w:r w:rsidR="003B4D95" w:rsidRPr="008F3132">
        <w:rPr>
          <w:bCs w:val="0"/>
          <w:i w:val="0"/>
          <w:iCs w:val="0"/>
        </w:rPr>
        <w:t>подходы</w:t>
      </w:r>
      <w:r w:rsidR="0023401A">
        <w:rPr>
          <w:b w:val="0"/>
          <w:bCs w:val="0"/>
          <w:i w:val="0"/>
          <w:iCs w:val="0"/>
        </w:rPr>
        <w:t xml:space="preserve"> к формированию Программы:</w:t>
      </w:r>
    </w:p>
    <w:p w:rsidR="00AB2B8D" w:rsidRPr="008F3132" w:rsidRDefault="0023401A" w:rsidP="00B734CD">
      <w:pPr>
        <w:pStyle w:val="Default"/>
        <w:tabs>
          <w:tab w:val="left" w:pos="142"/>
        </w:tabs>
        <w:ind w:left="284"/>
        <w:jc w:val="both"/>
        <w:rPr>
          <w:color w:val="auto"/>
        </w:rPr>
      </w:pPr>
      <w:r>
        <w:rPr>
          <w:color w:val="auto"/>
        </w:rPr>
        <w:t>-д</w:t>
      </w:r>
      <w:r w:rsidR="00AB2B8D" w:rsidRPr="008F3132">
        <w:rPr>
          <w:color w:val="auto"/>
        </w:rPr>
        <w:t xml:space="preserve">еятельностный подход осуществляется в процессе организации различных видов детской деятельности. Организованная образовательная деятельность строится как процесс организации различных видов деятельности. </w:t>
      </w:r>
    </w:p>
    <w:p w:rsidR="00AB2B8D" w:rsidRPr="008F3132" w:rsidRDefault="0023401A" w:rsidP="00B734CD">
      <w:pPr>
        <w:pStyle w:val="Default"/>
        <w:tabs>
          <w:tab w:val="left" w:pos="142"/>
        </w:tabs>
        <w:ind w:left="284"/>
        <w:jc w:val="both"/>
        <w:rPr>
          <w:color w:val="auto"/>
        </w:rPr>
      </w:pPr>
      <w:r>
        <w:rPr>
          <w:color w:val="auto"/>
        </w:rPr>
        <w:t>-л</w:t>
      </w:r>
      <w:r w:rsidR="00AB2B8D" w:rsidRPr="008F3132">
        <w:rPr>
          <w:color w:val="auto"/>
        </w:rPr>
        <w:t xml:space="preserve">ичностно-ориентированный подход – это такое обучение, которое во главу угла ставит самобытность ребенка, его самоценность, субъективность процесса обучения, т.е. опора на опыт ребенка, субъектно-субъектные отношения. Реализуется в любых видах деятельности детей. </w:t>
      </w:r>
    </w:p>
    <w:p w:rsidR="00AB2B8D" w:rsidRPr="008F3132" w:rsidRDefault="0023401A" w:rsidP="00B734CD">
      <w:pPr>
        <w:pStyle w:val="Default"/>
        <w:tabs>
          <w:tab w:val="left" w:pos="142"/>
        </w:tabs>
        <w:ind w:left="284"/>
        <w:jc w:val="both"/>
        <w:rPr>
          <w:color w:val="auto"/>
        </w:rPr>
      </w:pPr>
      <w:r>
        <w:rPr>
          <w:color w:val="auto"/>
        </w:rPr>
        <w:t>-и</w:t>
      </w:r>
      <w:r w:rsidR="00AB2B8D" w:rsidRPr="008F3132">
        <w:rPr>
          <w:color w:val="auto"/>
        </w:rPr>
        <w:t xml:space="preserve">ндивидуальный подход – это учет индивидуальных особенностей детей группы в образовательном процессе. </w:t>
      </w:r>
    </w:p>
    <w:p w:rsidR="00AB2B8D" w:rsidRPr="008F3132" w:rsidRDefault="0023401A" w:rsidP="00B734CD">
      <w:pPr>
        <w:pStyle w:val="Default"/>
        <w:tabs>
          <w:tab w:val="left" w:pos="142"/>
        </w:tabs>
        <w:ind w:left="284"/>
        <w:jc w:val="both"/>
        <w:rPr>
          <w:color w:val="auto"/>
        </w:rPr>
      </w:pPr>
      <w:r>
        <w:rPr>
          <w:color w:val="auto"/>
        </w:rPr>
        <w:t>-д</w:t>
      </w:r>
      <w:r w:rsidR="00AB2B8D" w:rsidRPr="008F3132">
        <w:rPr>
          <w:color w:val="auto"/>
        </w:rPr>
        <w:t xml:space="preserve">ифференцированный подход – в образовательном процессе предусмотрена возможность объединения детей по особенностям развития, по интересам, по выбору. </w:t>
      </w:r>
    </w:p>
    <w:p w:rsidR="00482C6F" w:rsidRPr="008F3132" w:rsidRDefault="00482C6F" w:rsidP="00B734CD">
      <w:pPr>
        <w:tabs>
          <w:tab w:val="left" w:pos="142"/>
          <w:tab w:val="left" w:pos="567"/>
        </w:tabs>
        <w:spacing w:line="276" w:lineRule="auto"/>
        <w:ind w:left="284" w:right="38"/>
        <w:jc w:val="both"/>
        <w:rPr>
          <w:sz w:val="24"/>
          <w:szCs w:val="24"/>
        </w:rPr>
      </w:pPr>
    </w:p>
    <w:p w:rsidR="00030234" w:rsidRPr="008F3132" w:rsidRDefault="00030234" w:rsidP="0081101C">
      <w:pPr>
        <w:pStyle w:val="1"/>
        <w:numPr>
          <w:ilvl w:val="1"/>
          <w:numId w:val="31"/>
        </w:numPr>
        <w:tabs>
          <w:tab w:val="left" w:pos="142"/>
          <w:tab w:val="left" w:pos="1662"/>
          <w:tab w:val="left" w:pos="1663"/>
          <w:tab w:val="left" w:pos="3684"/>
          <w:tab w:val="left" w:pos="5324"/>
          <w:tab w:val="left" w:pos="6531"/>
          <w:tab w:val="left" w:pos="7324"/>
          <w:tab w:val="left" w:pos="9202"/>
          <w:tab w:val="left" w:pos="10269"/>
        </w:tabs>
        <w:ind w:left="284" w:right="256" w:firstLine="0"/>
        <w:jc w:val="both"/>
      </w:pPr>
      <w:r w:rsidRPr="008F3132">
        <w:t>Значимые</w:t>
      </w:r>
      <w:r w:rsidRPr="008F3132">
        <w:rPr>
          <w:spacing w:val="-2"/>
        </w:rPr>
        <w:t xml:space="preserve"> </w:t>
      </w:r>
      <w:r w:rsidRPr="008F3132">
        <w:t>для</w:t>
      </w:r>
      <w:r w:rsidRPr="008F3132">
        <w:rPr>
          <w:spacing w:val="-1"/>
        </w:rPr>
        <w:t xml:space="preserve"> </w:t>
      </w:r>
      <w:r w:rsidR="00786802">
        <w:rPr>
          <w:spacing w:val="-1"/>
        </w:rPr>
        <w:t xml:space="preserve">разработки и </w:t>
      </w:r>
      <w:r w:rsidRPr="008F3132">
        <w:t>реализации</w:t>
      </w:r>
      <w:r w:rsidRPr="008F3132">
        <w:rPr>
          <w:spacing w:val="-4"/>
        </w:rPr>
        <w:t xml:space="preserve"> </w:t>
      </w:r>
      <w:r w:rsidRPr="008F3132">
        <w:t>Программы</w:t>
      </w:r>
      <w:r w:rsidRPr="008F3132">
        <w:rPr>
          <w:spacing w:val="-1"/>
        </w:rPr>
        <w:t xml:space="preserve"> </w:t>
      </w:r>
      <w:r w:rsidRPr="008F3132">
        <w:t>характеристики</w:t>
      </w:r>
    </w:p>
    <w:p w:rsidR="00030234" w:rsidRPr="008F3132" w:rsidRDefault="00030234" w:rsidP="00B734CD">
      <w:pPr>
        <w:tabs>
          <w:tab w:val="left" w:pos="142"/>
        </w:tabs>
        <w:ind w:left="284" w:right="528"/>
        <w:jc w:val="both"/>
        <w:rPr>
          <w:sz w:val="24"/>
          <w:szCs w:val="24"/>
        </w:rPr>
      </w:pPr>
      <w:r w:rsidRPr="008F3132">
        <w:rPr>
          <w:b/>
          <w:i/>
          <w:sz w:val="24"/>
          <w:szCs w:val="24"/>
        </w:rPr>
        <w:t>Основные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b/>
          <w:i/>
          <w:sz w:val="24"/>
          <w:szCs w:val="24"/>
        </w:rPr>
        <w:t>участники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b/>
          <w:i/>
          <w:sz w:val="24"/>
          <w:szCs w:val="24"/>
        </w:rPr>
        <w:t>реализации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b/>
          <w:i/>
          <w:sz w:val="24"/>
          <w:szCs w:val="24"/>
        </w:rPr>
        <w:t>Программы: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педагоги,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обучающиеся,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родители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(законные</w:t>
      </w:r>
      <w:r w:rsidRPr="008F3132">
        <w:rPr>
          <w:spacing w:val="-5"/>
          <w:sz w:val="24"/>
          <w:szCs w:val="24"/>
        </w:rPr>
        <w:t xml:space="preserve"> </w:t>
      </w:r>
      <w:r w:rsidRPr="008F3132">
        <w:rPr>
          <w:sz w:val="24"/>
          <w:szCs w:val="24"/>
        </w:rPr>
        <w:t>представители).</w:t>
      </w:r>
    </w:p>
    <w:p w:rsidR="00030234" w:rsidRPr="008F3132" w:rsidRDefault="00030234" w:rsidP="00D64B58">
      <w:pPr>
        <w:pStyle w:val="a3"/>
        <w:tabs>
          <w:tab w:val="left" w:pos="142"/>
        </w:tabs>
        <w:ind w:left="284" w:right="522" w:firstLine="0"/>
        <w:rPr>
          <w:spacing w:val="1"/>
        </w:rPr>
      </w:pPr>
      <w:r w:rsidRPr="008F3132">
        <w:rPr>
          <w:b/>
          <w:i/>
        </w:rPr>
        <w:lastRenderedPageBreak/>
        <w:t>Социальными</w:t>
      </w:r>
      <w:r w:rsidRPr="008F3132">
        <w:rPr>
          <w:b/>
          <w:i/>
          <w:spacing w:val="1"/>
        </w:rPr>
        <w:t xml:space="preserve"> </w:t>
      </w:r>
      <w:r w:rsidRPr="008F3132">
        <w:rPr>
          <w:b/>
          <w:i/>
        </w:rPr>
        <w:t>заказчиками</w:t>
      </w:r>
      <w:r w:rsidRPr="008F3132">
        <w:rPr>
          <w:b/>
          <w:i/>
          <w:spacing w:val="1"/>
        </w:rPr>
        <w:t xml:space="preserve"> </w:t>
      </w:r>
      <w:r w:rsidRPr="008F3132">
        <w:rPr>
          <w:b/>
          <w:i/>
        </w:rPr>
        <w:t>реализации</w:t>
      </w:r>
      <w:r w:rsidRPr="008F3132">
        <w:rPr>
          <w:b/>
          <w:i/>
          <w:spacing w:val="1"/>
        </w:rPr>
        <w:t xml:space="preserve"> </w:t>
      </w:r>
      <w:r w:rsidRPr="008F3132">
        <w:rPr>
          <w:b/>
          <w:i/>
        </w:rPr>
        <w:t>Программы</w:t>
      </w:r>
      <w:r w:rsidRPr="008F3132">
        <w:rPr>
          <w:b/>
          <w:i/>
          <w:spacing w:val="1"/>
        </w:rPr>
        <w:t xml:space="preserve"> </w:t>
      </w:r>
      <w:r w:rsidRPr="008F3132">
        <w:t>как</w:t>
      </w:r>
      <w:r w:rsidRPr="008F3132">
        <w:rPr>
          <w:spacing w:val="1"/>
        </w:rPr>
        <w:t xml:space="preserve"> </w:t>
      </w:r>
      <w:r w:rsidRPr="008F3132">
        <w:t>комплекса</w:t>
      </w:r>
      <w:r w:rsidRPr="008F3132">
        <w:rPr>
          <w:spacing w:val="60"/>
        </w:rPr>
        <w:t xml:space="preserve"> </w:t>
      </w:r>
      <w:r w:rsidRPr="008F3132">
        <w:t>образовательных</w:t>
      </w:r>
      <w:r w:rsidRPr="008F3132">
        <w:rPr>
          <w:spacing w:val="1"/>
        </w:rPr>
        <w:t xml:space="preserve"> </w:t>
      </w:r>
      <w:r w:rsidRPr="008F3132">
        <w:t>услуг выступают, в первую очередь, родители</w:t>
      </w:r>
      <w:r w:rsidRPr="008F3132">
        <w:rPr>
          <w:spacing w:val="1"/>
        </w:rPr>
        <w:t xml:space="preserve"> </w:t>
      </w:r>
      <w:r w:rsidRPr="008F3132">
        <w:t>(законные представители) обучающихся, как</w:t>
      </w:r>
      <w:r w:rsidRPr="008F3132">
        <w:rPr>
          <w:spacing w:val="1"/>
        </w:rPr>
        <w:t xml:space="preserve"> </w:t>
      </w:r>
      <w:r w:rsidRPr="008F3132">
        <w:t>гаранты реализации прав ребенка на уход, присмотр и оздоровление, воспитание и обучение.</w:t>
      </w:r>
      <w:r w:rsidRPr="008F3132">
        <w:rPr>
          <w:spacing w:val="1"/>
        </w:rPr>
        <w:t xml:space="preserve"> </w:t>
      </w:r>
    </w:p>
    <w:p w:rsidR="00030234" w:rsidRPr="008F3132" w:rsidRDefault="00030234" w:rsidP="00D64B58">
      <w:pPr>
        <w:pStyle w:val="a3"/>
        <w:tabs>
          <w:tab w:val="left" w:pos="142"/>
        </w:tabs>
        <w:ind w:left="284" w:right="522" w:firstLine="0"/>
      </w:pPr>
      <w:r w:rsidRPr="008F3132">
        <w:t>Особенности</w:t>
      </w:r>
      <w:r w:rsidRPr="008F3132">
        <w:rPr>
          <w:spacing w:val="-11"/>
        </w:rPr>
        <w:t xml:space="preserve"> </w:t>
      </w:r>
      <w:r w:rsidRPr="008F3132">
        <w:t>разработки</w:t>
      </w:r>
      <w:r w:rsidRPr="008F3132">
        <w:rPr>
          <w:spacing w:val="1"/>
        </w:rPr>
        <w:t xml:space="preserve"> </w:t>
      </w:r>
      <w:r w:rsidRPr="008F3132">
        <w:t>Программы:</w:t>
      </w:r>
    </w:p>
    <w:p w:rsidR="00030234" w:rsidRPr="008F3132" w:rsidRDefault="00030234" w:rsidP="0081101C">
      <w:pPr>
        <w:pStyle w:val="a3"/>
        <w:numPr>
          <w:ilvl w:val="0"/>
          <w:numId w:val="3"/>
        </w:numPr>
        <w:tabs>
          <w:tab w:val="left" w:pos="142"/>
          <w:tab w:val="left" w:pos="993"/>
        </w:tabs>
        <w:ind w:left="284" w:firstLine="0"/>
        <w:jc w:val="left"/>
      </w:pPr>
      <w:r w:rsidRPr="008F3132">
        <w:rPr>
          <w:spacing w:val="-1"/>
        </w:rPr>
        <w:t>условия,</w:t>
      </w:r>
      <w:r w:rsidRPr="008F3132">
        <w:rPr>
          <w:spacing w:val="-6"/>
        </w:rPr>
        <w:t xml:space="preserve"> </w:t>
      </w:r>
      <w:r w:rsidRPr="008F3132">
        <w:rPr>
          <w:spacing w:val="-1"/>
        </w:rPr>
        <w:t>созданные</w:t>
      </w:r>
      <w:r w:rsidRPr="008F3132">
        <w:rPr>
          <w:spacing w:val="-14"/>
        </w:rPr>
        <w:t xml:space="preserve"> </w:t>
      </w:r>
      <w:r w:rsidRPr="008F3132">
        <w:rPr>
          <w:spacing w:val="-1"/>
        </w:rPr>
        <w:t>в</w:t>
      </w:r>
      <w:r w:rsidRPr="008F3132">
        <w:rPr>
          <w:spacing w:val="-7"/>
        </w:rPr>
        <w:t xml:space="preserve"> </w:t>
      </w:r>
      <w:r w:rsidRPr="008F3132">
        <w:rPr>
          <w:spacing w:val="-1"/>
        </w:rPr>
        <w:t>ДОО</w:t>
      </w:r>
      <w:r w:rsidRPr="008F3132">
        <w:rPr>
          <w:spacing w:val="-5"/>
        </w:rPr>
        <w:t xml:space="preserve"> </w:t>
      </w:r>
      <w:r w:rsidRPr="008F3132">
        <w:rPr>
          <w:spacing w:val="-1"/>
        </w:rPr>
        <w:t>для</w:t>
      </w:r>
      <w:r w:rsidRPr="008F3132">
        <w:rPr>
          <w:spacing w:val="-13"/>
        </w:rPr>
        <w:t xml:space="preserve"> </w:t>
      </w:r>
      <w:r w:rsidRPr="008F3132">
        <w:rPr>
          <w:spacing w:val="-1"/>
        </w:rPr>
        <w:t>реализации</w:t>
      </w:r>
      <w:r w:rsidRPr="008F3132">
        <w:rPr>
          <w:spacing w:val="-12"/>
        </w:rPr>
        <w:t xml:space="preserve"> </w:t>
      </w:r>
      <w:r w:rsidRPr="008F3132">
        <w:rPr>
          <w:spacing w:val="-1"/>
        </w:rPr>
        <w:t>целей</w:t>
      </w:r>
      <w:r w:rsidRPr="008F3132">
        <w:rPr>
          <w:spacing w:val="-7"/>
        </w:rPr>
        <w:t xml:space="preserve"> </w:t>
      </w:r>
      <w:r w:rsidRPr="008F3132">
        <w:rPr>
          <w:spacing w:val="-1"/>
        </w:rPr>
        <w:t>и</w:t>
      </w:r>
      <w:r w:rsidRPr="008F3132">
        <w:rPr>
          <w:spacing w:val="-13"/>
        </w:rPr>
        <w:t xml:space="preserve"> </w:t>
      </w:r>
      <w:r w:rsidRPr="008F3132">
        <w:rPr>
          <w:spacing w:val="-1"/>
        </w:rPr>
        <w:t>задач</w:t>
      </w:r>
      <w:r w:rsidRPr="008F3132">
        <w:rPr>
          <w:spacing w:val="-9"/>
        </w:rPr>
        <w:t xml:space="preserve"> </w:t>
      </w:r>
      <w:r w:rsidRPr="008F3132">
        <w:rPr>
          <w:spacing w:val="-1"/>
        </w:rPr>
        <w:t>Программы;</w:t>
      </w:r>
    </w:p>
    <w:p w:rsidR="00030234" w:rsidRPr="008F3132" w:rsidRDefault="00030234" w:rsidP="0081101C">
      <w:pPr>
        <w:pStyle w:val="a5"/>
        <w:numPr>
          <w:ilvl w:val="0"/>
          <w:numId w:val="3"/>
        </w:numPr>
        <w:tabs>
          <w:tab w:val="left" w:pos="142"/>
          <w:tab w:val="left" w:pos="634"/>
          <w:tab w:val="left" w:pos="993"/>
        </w:tabs>
        <w:ind w:left="284" w:firstLine="0"/>
        <w:rPr>
          <w:sz w:val="24"/>
          <w:szCs w:val="24"/>
        </w:rPr>
      </w:pPr>
      <w:r w:rsidRPr="008F3132">
        <w:rPr>
          <w:spacing w:val="-1"/>
          <w:sz w:val="24"/>
          <w:szCs w:val="24"/>
        </w:rPr>
        <w:t>социальный</w:t>
      </w:r>
      <w:r w:rsidRPr="008F3132">
        <w:rPr>
          <w:spacing w:val="-14"/>
          <w:sz w:val="24"/>
          <w:szCs w:val="24"/>
        </w:rPr>
        <w:t xml:space="preserve"> </w:t>
      </w:r>
      <w:r w:rsidRPr="008F3132">
        <w:rPr>
          <w:spacing w:val="-1"/>
          <w:sz w:val="24"/>
          <w:szCs w:val="24"/>
        </w:rPr>
        <w:t>заказ</w:t>
      </w:r>
      <w:r w:rsidRPr="008F3132">
        <w:rPr>
          <w:spacing w:val="-9"/>
          <w:sz w:val="24"/>
          <w:szCs w:val="24"/>
        </w:rPr>
        <w:t xml:space="preserve"> </w:t>
      </w:r>
      <w:r w:rsidRPr="008F3132">
        <w:rPr>
          <w:sz w:val="24"/>
          <w:szCs w:val="24"/>
        </w:rPr>
        <w:t>родителей</w:t>
      </w:r>
      <w:r w:rsidRPr="008F3132">
        <w:rPr>
          <w:spacing w:val="-13"/>
          <w:sz w:val="24"/>
          <w:szCs w:val="24"/>
        </w:rPr>
        <w:t xml:space="preserve"> </w:t>
      </w:r>
      <w:r w:rsidRPr="008F3132">
        <w:rPr>
          <w:sz w:val="24"/>
          <w:szCs w:val="24"/>
        </w:rPr>
        <w:t>(законных</w:t>
      </w:r>
      <w:r w:rsidRPr="008F3132">
        <w:rPr>
          <w:spacing w:val="-10"/>
          <w:sz w:val="24"/>
          <w:szCs w:val="24"/>
        </w:rPr>
        <w:t xml:space="preserve"> </w:t>
      </w:r>
      <w:r w:rsidRPr="008F3132">
        <w:rPr>
          <w:sz w:val="24"/>
          <w:szCs w:val="24"/>
        </w:rPr>
        <w:t>представителей);</w:t>
      </w:r>
    </w:p>
    <w:p w:rsidR="00030234" w:rsidRPr="008F3132" w:rsidRDefault="00030234" w:rsidP="0081101C">
      <w:pPr>
        <w:pStyle w:val="a5"/>
        <w:numPr>
          <w:ilvl w:val="0"/>
          <w:numId w:val="3"/>
        </w:numPr>
        <w:tabs>
          <w:tab w:val="left" w:pos="142"/>
          <w:tab w:val="left" w:pos="634"/>
          <w:tab w:val="left" w:pos="993"/>
        </w:tabs>
        <w:ind w:left="284" w:firstLine="0"/>
        <w:rPr>
          <w:sz w:val="24"/>
          <w:szCs w:val="24"/>
        </w:rPr>
      </w:pPr>
      <w:r w:rsidRPr="008F3132">
        <w:rPr>
          <w:sz w:val="24"/>
          <w:szCs w:val="24"/>
        </w:rPr>
        <w:t>детский</w:t>
      </w:r>
      <w:r w:rsidRPr="008F3132">
        <w:rPr>
          <w:spacing w:val="-10"/>
          <w:sz w:val="24"/>
          <w:szCs w:val="24"/>
        </w:rPr>
        <w:t xml:space="preserve"> </w:t>
      </w:r>
      <w:r w:rsidRPr="008F3132">
        <w:rPr>
          <w:sz w:val="24"/>
          <w:szCs w:val="24"/>
        </w:rPr>
        <w:t>контингент;</w:t>
      </w:r>
    </w:p>
    <w:p w:rsidR="00030234" w:rsidRPr="008F3132" w:rsidRDefault="00030234" w:rsidP="0081101C">
      <w:pPr>
        <w:pStyle w:val="a5"/>
        <w:numPr>
          <w:ilvl w:val="0"/>
          <w:numId w:val="3"/>
        </w:numPr>
        <w:tabs>
          <w:tab w:val="left" w:pos="142"/>
          <w:tab w:val="left" w:pos="634"/>
          <w:tab w:val="left" w:pos="993"/>
        </w:tabs>
        <w:ind w:left="284" w:firstLine="0"/>
        <w:rPr>
          <w:sz w:val="24"/>
          <w:szCs w:val="24"/>
        </w:rPr>
      </w:pPr>
      <w:r w:rsidRPr="008F3132">
        <w:rPr>
          <w:sz w:val="24"/>
          <w:szCs w:val="24"/>
        </w:rPr>
        <w:t>кадровый</w:t>
      </w:r>
      <w:r w:rsidRPr="008F3132">
        <w:rPr>
          <w:spacing w:val="-12"/>
          <w:sz w:val="24"/>
          <w:szCs w:val="24"/>
        </w:rPr>
        <w:t xml:space="preserve"> </w:t>
      </w:r>
      <w:r w:rsidRPr="008F3132">
        <w:rPr>
          <w:sz w:val="24"/>
          <w:szCs w:val="24"/>
        </w:rPr>
        <w:t>состав</w:t>
      </w:r>
      <w:r w:rsidRPr="008F3132">
        <w:rPr>
          <w:spacing w:val="-11"/>
          <w:sz w:val="24"/>
          <w:szCs w:val="24"/>
        </w:rPr>
        <w:t xml:space="preserve"> </w:t>
      </w:r>
      <w:r w:rsidRPr="008F3132">
        <w:rPr>
          <w:sz w:val="24"/>
          <w:szCs w:val="24"/>
        </w:rPr>
        <w:t>педагогических</w:t>
      </w:r>
      <w:r w:rsidRPr="008F3132">
        <w:rPr>
          <w:spacing w:val="-13"/>
          <w:sz w:val="24"/>
          <w:szCs w:val="24"/>
        </w:rPr>
        <w:t xml:space="preserve"> </w:t>
      </w:r>
      <w:r w:rsidRPr="008F3132">
        <w:rPr>
          <w:sz w:val="24"/>
          <w:szCs w:val="24"/>
        </w:rPr>
        <w:t>работников;</w:t>
      </w:r>
    </w:p>
    <w:p w:rsidR="00030234" w:rsidRPr="008F3132" w:rsidRDefault="00030234" w:rsidP="0081101C">
      <w:pPr>
        <w:pStyle w:val="a5"/>
        <w:numPr>
          <w:ilvl w:val="0"/>
          <w:numId w:val="3"/>
        </w:numPr>
        <w:tabs>
          <w:tab w:val="left" w:pos="142"/>
          <w:tab w:val="left" w:pos="639"/>
          <w:tab w:val="left" w:pos="993"/>
          <w:tab w:val="left" w:pos="3888"/>
          <w:tab w:val="left" w:pos="5548"/>
          <w:tab w:val="left" w:pos="6086"/>
          <w:tab w:val="left" w:pos="7709"/>
          <w:tab w:val="left" w:pos="9590"/>
        </w:tabs>
        <w:ind w:left="284" w:right="534" w:firstLine="0"/>
        <w:rPr>
          <w:sz w:val="24"/>
          <w:szCs w:val="24"/>
        </w:rPr>
      </w:pPr>
      <w:r w:rsidRPr="008F3132">
        <w:rPr>
          <w:sz w:val="24"/>
          <w:szCs w:val="24"/>
        </w:rPr>
        <w:t>культурно-образовательные</w:t>
      </w:r>
      <w:r w:rsidR="00482C6F" w:rsidRPr="008F3132">
        <w:rPr>
          <w:sz w:val="24"/>
          <w:szCs w:val="24"/>
        </w:rPr>
        <w:t xml:space="preserve"> </w:t>
      </w:r>
      <w:r w:rsidRPr="008F3132">
        <w:rPr>
          <w:sz w:val="24"/>
          <w:szCs w:val="24"/>
        </w:rPr>
        <w:t>особенности</w:t>
      </w:r>
      <w:r w:rsidR="00482C6F" w:rsidRPr="008F3132">
        <w:rPr>
          <w:sz w:val="24"/>
          <w:szCs w:val="24"/>
        </w:rPr>
        <w:t xml:space="preserve"> </w:t>
      </w:r>
      <w:r w:rsidR="00214012" w:rsidRPr="008F3132">
        <w:rPr>
          <w:sz w:val="24"/>
          <w:szCs w:val="24"/>
        </w:rPr>
        <w:t>МДОУ ДС Дельфин</w:t>
      </w:r>
      <w:r w:rsidR="00F22E11" w:rsidRPr="008F3132">
        <w:rPr>
          <w:sz w:val="24"/>
          <w:szCs w:val="24"/>
        </w:rPr>
        <w:t>енок р.п. Средняя Ахтуба</w:t>
      </w:r>
      <w:r w:rsidRPr="008F3132">
        <w:rPr>
          <w:sz w:val="24"/>
          <w:szCs w:val="24"/>
        </w:rPr>
        <w:t>;</w:t>
      </w:r>
    </w:p>
    <w:p w:rsidR="00030234" w:rsidRPr="008F3132" w:rsidRDefault="00030234" w:rsidP="0081101C">
      <w:pPr>
        <w:pStyle w:val="a5"/>
        <w:numPr>
          <w:ilvl w:val="0"/>
          <w:numId w:val="3"/>
        </w:numPr>
        <w:tabs>
          <w:tab w:val="left" w:pos="142"/>
          <w:tab w:val="left" w:pos="639"/>
          <w:tab w:val="left" w:pos="993"/>
          <w:tab w:val="left" w:pos="3888"/>
          <w:tab w:val="left" w:pos="5548"/>
          <w:tab w:val="left" w:pos="6086"/>
          <w:tab w:val="left" w:pos="7709"/>
          <w:tab w:val="left" w:pos="9590"/>
        </w:tabs>
        <w:ind w:left="284" w:right="534" w:firstLine="0"/>
        <w:rPr>
          <w:sz w:val="24"/>
          <w:szCs w:val="24"/>
        </w:rPr>
      </w:pPr>
      <w:r w:rsidRPr="008F3132">
        <w:rPr>
          <w:spacing w:val="-57"/>
          <w:sz w:val="24"/>
          <w:szCs w:val="24"/>
        </w:rPr>
        <w:t xml:space="preserve"> </w:t>
      </w:r>
      <w:r w:rsidRPr="008F3132">
        <w:rPr>
          <w:sz w:val="24"/>
          <w:szCs w:val="24"/>
        </w:rPr>
        <w:t>климатические особенности;</w:t>
      </w:r>
    </w:p>
    <w:p w:rsidR="0023401A" w:rsidRDefault="00030234" w:rsidP="0081101C">
      <w:pPr>
        <w:pStyle w:val="a5"/>
        <w:numPr>
          <w:ilvl w:val="0"/>
          <w:numId w:val="3"/>
        </w:numPr>
        <w:tabs>
          <w:tab w:val="left" w:pos="142"/>
          <w:tab w:val="left" w:pos="639"/>
          <w:tab w:val="left" w:pos="993"/>
        </w:tabs>
        <w:ind w:left="284" w:firstLine="0"/>
        <w:rPr>
          <w:sz w:val="24"/>
          <w:szCs w:val="24"/>
        </w:rPr>
      </w:pPr>
      <w:r w:rsidRPr="008F3132">
        <w:rPr>
          <w:sz w:val="24"/>
          <w:szCs w:val="24"/>
        </w:rPr>
        <w:t>взаимодействие</w:t>
      </w:r>
      <w:r w:rsidRPr="008F3132">
        <w:rPr>
          <w:spacing w:val="-14"/>
          <w:sz w:val="24"/>
          <w:szCs w:val="24"/>
        </w:rPr>
        <w:t xml:space="preserve"> </w:t>
      </w:r>
      <w:r w:rsidRPr="008F3132">
        <w:rPr>
          <w:sz w:val="24"/>
          <w:szCs w:val="24"/>
        </w:rPr>
        <w:t>с</w:t>
      </w:r>
      <w:r w:rsidRPr="008F3132">
        <w:rPr>
          <w:spacing w:val="-10"/>
          <w:sz w:val="24"/>
          <w:szCs w:val="24"/>
        </w:rPr>
        <w:t xml:space="preserve"> </w:t>
      </w:r>
      <w:r w:rsidRPr="008F3132">
        <w:rPr>
          <w:sz w:val="24"/>
          <w:szCs w:val="24"/>
        </w:rPr>
        <w:t>социумом</w:t>
      </w:r>
    </w:p>
    <w:p w:rsidR="008F5C04" w:rsidRDefault="000973CA" w:rsidP="008F5C04">
      <w:pPr>
        <w:tabs>
          <w:tab w:val="left" w:pos="284"/>
        </w:tabs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A1D1F">
        <w:rPr>
          <w:sz w:val="24"/>
          <w:szCs w:val="24"/>
        </w:rPr>
        <w:t>Среди воспитанников дети</w:t>
      </w:r>
      <w:r w:rsidR="008F5C04">
        <w:rPr>
          <w:sz w:val="24"/>
          <w:szCs w:val="24"/>
        </w:rPr>
        <w:t xml:space="preserve"> разных национальностей.</w:t>
      </w:r>
    </w:p>
    <w:p w:rsidR="008F5C04" w:rsidRDefault="008F5C04" w:rsidP="008F5C04">
      <w:pPr>
        <w:tabs>
          <w:tab w:val="left" w:pos="284"/>
        </w:tabs>
        <w:ind w:left="284"/>
        <w:jc w:val="both"/>
        <w:rPr>
          <w:sz w:val="24"/>
          <w:szCs w:val="24"/>
        </w:rPr>
      </w:pPr>
    </w:p>
    <w:p w:rsidR="00E666D3" w:rsidRPr="00B52929" w:rsidRDefault="00B52929" w:rsidP="00786802">
      <w:pPr>
        <w:pStyle w:val="a5"/>
        <w:numPr>
          <w:ilvl w:val="1"/>
          <w:numId w:val="31"/>
        </w:numPr>
        <w:tabs>
          <w:tab w:val="left" w:pos="284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030234" w:rsidRPr="00B52929">
        <w:rPr>
          <w:b/>
          <w:sz w:val="24"/>
          <w:szCs w:val="24"/>
        </w:rPr>
        <w:t>Характеристики</w:t>
      </w:r>
      <w:r w:rsidR="00030234" w:rsidRPr="00B52929">
        <w:rPr>
          <w:b/>
          <w:spacing w:val="-2"/>
          <w:sz w:val="24"/>
          <w:szCs w:val="24"/>
        </w:rPr>
        <w:t xml:space="preserve"> </w:t>
      </w:r>
      <w:r w:rsidR="00030234" w:rsidRPr="00B52929">
        <w:rPr>
          <w:b/>
          <w:sz w:val="24"/>
          <w:szCs w:val="24"/>
        </w:rPr>
        <w:t>особенностей</w:t>
      </w:r>
      <w:r w:rsidR="00030234" w:rsidRPr="00B52929">
        <w:rPr>
          <w:b/>
          <w:spacing w:val="-1"/>
          <w:sz w:val="24"/>
          <w:szCs w:val="24"/>
        </w:rPr>
        <w:t xml:space="preserve"> </w:t>
      </w:r>
      <w:r w:rsidR="00030234" w:rsidRPr="00B52929">
        <w:rPr>
          <w:b/>
          <w:sz w:val="24"/>
          <w:szCs w:val="24"/>
        </w:rPr>
        <w:t>развития</w:t>
      </w:r>
      <w:r w:rsidR="00030234" w:rsidRPr="00B52929">
        <w:rPr>
          <w:b/>
          <w:spacing w:val="-2"/>
          <w:sz w:val="24"/>
          <w:szCs w:val="24"/>
        </w:rPr>
        <w:t xml:space="preserve"> </w:t>
      </w:r>
      <w:r w:rsidR="00030234" w:rsidRPr="00B52929">
        <w:rPr>
          <w:b/>
          <w:sz w:val="24"/>
          <w:szCs w:val="24"/>
        </w:rPr>
        <w:t>детей</w:t>
      </w:r>
      <w:r w:rsidR="00030234" w:rsidRPr="00B52929">
        <w:rPr>
          <w:b/>
          <w:spacing w:val="-1"/>
          <w:sz w:val="24"/>
          <w:szCs w:val="24"/>
        </w:rPr>
        <w:t xml:space="preserve"> </w:t>
      </w:r>
      <w:r w:rsidR="005B3933" w:rsidRPr="00B52929">
        <w:rPr>
          <w:b/>
          <w:spacing w:val="-1"/>
          <w:sz w:val="24"/>
          <w:szCs w:val="24"/>
        </w:rPr>
        <w:t xml:space="preserve">раннего и </w:t>
      </w:r>
      <w:r w:rsidR="00030234" w:rsidRPr="00B52929">
        <w:rPr>
          <w:b/>
          <w:sz w:val="24"/>
          <w:szCs w:val="24"/>
        </w:rPr>
        <w:t>дошкольного</w:t>
      </w:r>
      <w:r w:rsidR="00030234" w:rsidRPr="00B52929">
        <w:rPr>
          <w:b/>
          <w:spacing w:val="-2"/>
          <w:sz w:val="24"/>
          <w:szCs w:val="24"/>
        </w:rPr>
        <w:t xml:space="preserve"> </w:t>
      </w:r>
      <w:r w:rsidR="00030234" w:rsidRPr="00B52929">
        <w:rPr>
          <w:b/>
          <w:sz w:val="24"/>
          <w:szCs w:val="24"/>
        </w:rPr>
        <w:t>возраста</w:t>
      </w:r>
    </w:p>
    <w:p w:rsidR="00482C6F" w:rsidRPr="005B3933" w:rsidRDefault="00B52929" w:rsidP="00B52929">
      <w:pPr>
        <w:pStyle w:val="1"/>
        <w:tabs>
          <w:tab w:val="left" w:pos="142"/>
        </w:tabs>
        <w:spacing w:line="276" w:lineRule="auto"/>
        <w:ind w:left="0"/>
        <w:jc w:val="both"/>
        <w:rPr>
          <w:spacing w:val="-57"/>
        </w:rPr>
      </w:pPr>
      <w:r>
        <w:t xml:space="preserve">     </w:t>
      </w:r>
      <w:r w:rsidR="0021290F" w:rsidRPr="005B3933">
        <w:t>Ранний возраст (от одног</w:t>
      </w:r>
      <w:r w:rsidR="00E666D3" w:rsidRPr="005B3933">
        <w:t xml:space="preserve">о года до трёх </w:t>
      </w:r>
      <w:r w:rsidR="0021290F" w:rsidRPr="005B3933">
        <w:t>лет)</w:t>
      </w:r>
      <w:r w:rsidR="0021290F" w:rsidRPr="005B3933">
        <w:rPr>
          <w:spacing w:val="-57"/>
        </w:rPr>
        <w:t xml:space="preserve"> </w:t>
      </w:r>
    </w:p>
    <w:p w:rsidR="00607B5B" w:rsidRDefault="0021290F" w:rsidP="00D64B58">
      <w:pPr>
        <w:pStyle w:val="1"/>
        <w:tabs>
          <w:tab w:val="left" w:pos="142"/>
        </w:tabs>
        <w:spacing w:line="276" w:lineRule="auto"/>
        <w:ind w:left="284"/>
        <w:jc w:val="both"/>
      </w:pPr>
      <w:r w:rsidRPr="005B3933">
        <w:t>Первая</w:t>
      </w:r>
      <w:r w:rsidRPr="005B3933">
        <w:rPr>
          <w:spacing w:val="-3"/>
        </w:rPr>
        <w:t xml:space="preserve"> </w:t>
      </w:r>
      <w:r w:rsidRPr="005B3933">
        <w:t>младшая</w:t>
      </w:r>
      <w:r w:rsidRPr="005B3933">
        <w:rPr>
          <w:spacing w:val="-2"/>
        </w:rPr>
        <w:t xml:space="preserve"> </w:t>
      </w:r>
      <w:r w:rsidRPr="005B3933">
        <w:t>группа</w:t>
      </w:r>
      <w:r w:rsidRPr="005B3933">
        <w:rPr>
          <w:spacing w:val="-2"/>
        </w:rPr>
        <w:t xml:space="preserve"> </w:t>
      </w:r>
      <w:r w:rsidRPr="005B3933">
        <w:t>(третий</w:t>
      </w:r>
      <w:r w:rsidRPr="005B3933">
        <w:rPr>
          <w:spacing w:val="-3"/>
        </w:rPr>
        <w:t xml:space="preserve"> </w:t>
      </w:r>
      <w:r w:rsidRPr="005B3933">
        <w:t>год</w:t>
      </w:r>
      <w:r w:rsidRPr="005B3933">
        <w:rPr>
          <w:spacing w:val="-2"/>
        </w:rPr>
        <w:t xml:space="preserve"> </w:t>
      </w:r>
      <w:r w:rsidRPr="005B3933">
        <w:t>жизни)</w:t>
      </w:r>
      <w:r w:rsidR="00450FAF">
        <w:t xml:space="preserve"> </w:t>
      </w:r>
    </w:p>
    <w:p w:rsidR="00BB340C" w:rsidRPr="005B3933" w:rsidRDefault="0021290F" w:rsidP="00D64B58">
      <w:pPr>
        <w:pStyle w:val="2"/>
        <w:tabs>
          <w:tab w:val="left" w:pos="142"/>
        </w:tabs>
        <w:spacing w:line="276" w:lineRule="auto"/>
        <w:ind w:left="284"/>
      </w:pPr>
      <w:r w:rsidRPr="005B3933">
        <w:t>Росто-весовые</w:t>
      </w:r>
      <w:r w:rsidRPr="005B3933">
        <w:rPr>
          <w:spacing w:val="-3"/>
        </w:rPr>
        <w:t xml:space="preserve"> </w:t>
      </w:r>
      <w:r w:rsidRPr="005B3933">
        <w:t>характеристики</w:t>
      </w:r>
    </w:p>
    <w:p w:rsidR="00BB340C" w:rsidRPr="005B3933" w:rsidRDefault="0021290F" w:rsidP="00D64B58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t>Средний</w:t>
      </w:r>
      <w:r w:rsidRPr="005B3933">
        <w:rPr>
          <w:spacing w:val="1"/>
        </w:rPr>
        <w:t xml:space="preserve"> </w:t>
      </w:r>
      <w:r w:rsidRPr="005B3933">
        <w:t>вес</w:t>
      </w:r>
      <w:r w:rsidRPr="005B3933">
        <w:rPr>
          <w:spacing w:val="1"/>
        </w:rPr>
        <w:t xml:space="preserve"> </w:t>
      </w:r>
      <w:r w:rsidRPr="005B3933">
        <w:t>мальчиков</w:t>
      </w:r>
      <w:r w:rsidRPr="005B3933">
        <w:rPr>
          <w:spacing w:val="1"/>
        </w:rPr>
        <w:t xml:space="preserve"> </w:t>
      </w:r>
      <w:r w:rsidRPr="005B3933">
        <w:t>составляет</w:t>
      </w:r>
      <w:r w:rsidRPr="005B3933">
        <w:rPr>
          <w:spacing w:val="1"/>
        </w:rPr>
        <w:t xml:space="preserve"> </w:t>
      </w:r>
      <w:r w:rsidRPr="005B3933">
        <w:t>14,9</w:t>
      </w:r>
      <w:r w:rsidRPr="005B3933">
        <w:rPr>
          <w:spacing w:val="1"/>
        </w:rPr>
        <w:t xml:space="preserve"> </w:t>
      </w:r>
      <w:r w:rsidRPr="005B3933">
        <w:t>кг,</w:t>
      </w:r>
      <w:r w:rsidRPr="005B3933">
        <w:rPr>
          <w:spacing w:val="1"/>
        </w:rPr>
        <w:t xml:space="preserve"> </w:t>
      </w:r>
      <w:r w:rsidRPr="005B3933">
        <w:t>девочек</w:t>
      </w:r>
      <w:r w:rsidRPr="005B3933">
        <w:rPr>
          <w:spacing w:val="1"/>
        </w:rPr>
        <w:t xml:space="preserve"> </w:t>
      </w:r>
      <w:r w:rsidRPr="005B3933">
        <w:t>–</w:t>
      </w:r>
      <w:r w:rsidRPr="005B3933">
        <w:rPr>
          <w:spacing w:val="1"/>
        </w:rPr>
        <w:t xml:space="preserve"> </w:t>
      </w:r>
      <w:r w:rsidRPr="005B3933">
        <w:t>14,8</w:t>
      </w:r>
      <w:r w:rsidRPr="005B3933">
        <w:rPr>
          <w:spacing w:val="1"/>
        </w:rPr>
        <w:t xml:space="preserve"> </w:t>
      </w:r>
      <w:r w:rsidRPr="005B3933">
        <w:t>кг.</w:t>
      </w:r>
      <w:r w:rsidRPr="005B3933">
        <w:rPr>
          <w:spacing w:val="1"/>
        </w:rPr>
        <w:t xml:space="preserve"> </w:t>
      </w:r>
      <w:r w:rsidRPr="005B3933">
        <w:t>Средняя</w:t>
      </w:r>
      <w:r w:rsidRPr="005B3933">
        <w:rPr>
          <w:spacing w:val="1"/>
        </w:rPr>
        <w:t xml:space="preserve"> </w:t>
      </w:r>
      <w:r w:rsidRPr="005B3933">
        <w:t>длина</w:t>
      </w:r>
      <w:r w:rsidRPr="005B3933">
        <w:rPr>
          <w:spacing w:val="1"/>
        </w:rPr>
        <w:t xml:space="preserve"> </w:t>
      </w:r>
      <w:r w:rsidRPr="005B3933">
        <w:t>тела</w:t>
      </w:r>
      <w:r w:rsidRPr="005B3933">
        <w:rPr>
          <w:spacing w:val="1"/>
        </w:rPr>
        <w:t xml:space="preserve"> </w:t>
      </w:r>
      <w:r w:rsidRPr="005B3933">
        <w:t>у</w:t>
      </w:r>
      <w:r w:rsidRPr="005B3933">
        <w:rPr>
          <w:spacing w:val="1"/>
        </w:rPr>
        <w:t xml:space="preserve"> </w:t>
      </w:r>
      <w:r w:rsidRPr="005B3933">
        <w:t>мальчиков</w:t>
      </w:r>
      <w:r w:rsidRPr="005B3933">
        <w:rPr>
          <w:spacing w:val="-1"/>
        </w:rPr>
        <w:t xml:space="preserve"> </w:t>
      </w:r>
      <w:r w:rsidRPr="005B3933">
        <w:t>до 95,7 см,</w:t>
      </w:r>
      <w:r w:rsidRPr="005B3933">
        <w:rPr>
          <w:spacing w:val="2"/>
        </w:rPr>
        <w:t xml:space="preserve"> </w:t>
      </w:r>
      <w:r w:rsidRPr="005B3933">
        <w:t>у</w:t>
      </w:r>
      <w:r w:rsidRPr="005B3933">
        <w:rPr>
          <w:spacing w:val="-3"/>
        </w:rPr>
        <w:t xml:space="preserve"> </w:t>
      </w:r>
      <w:r w:rsidRPr="005B3933">
        <w:t>девочек</w:t>
      </w:r>
      <w:r w:rsidRPr="005B3933">
        <w:rPr>
          <w:spacing w:val="2"/>
        </w:rPr>
        <w:t xml:space="preserve"> </w:t>
      </w:r>
      <w:r w:rsidRPr="005B3933">
        <w:t>– 97,3</w:t>
      </w:r>
      <w:r w:rsidRPr="005B3933">
        <w:rPr>
          <w:spacing w:val="-1"/>
        </w:rPr>
        <w:t xml:space="preserve"> </w:t>
      </w:r>
      <w:r w:rsidRPr="005B3933">
        <w:t>см.</w:t>
      </w:r>
    </w:p>
    <w:p w:rsidR="00BB340C" w:rsidRPr="005B3933" w:rsidRDefault="0021290F" w:rsidP="00D64B58">
      <w:pPr>
        <w:pStyle w:val="2"/>
        <w:tabs>
          <w:tab w:val="left" w:pos="142"/>
        </w:tabs>
        <w:spacing w:line="276" w:lineRule="auto"/>
        <w:ind w:left="284"/>
      </w:pPr>
      <w:r w:rsidRPr="005B3933">
        <w:t>Функциональное</w:t>
      </w:r>
      <w:r w:rsidRPr="005B3933">
        <w:rPr>
          <w:spacing w:val="-4"/>
        </w:rPr>
        <w:t xml:space="preserve"> </w:t>
      </w:r>
      <w:r w:rsidRPr="005B3933">
        <w:t>созревание</w:t>
      </w:r>
    </w:p>
    <w:p w:rsidR="00BB340C" w:rsidRPr="005B3933" w:rsidRDefault="0021290F" w:rsidP="00D64B58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t>Продолжаются рост и функциональное развитие внутренних органов, костной, мышечной и</w:t>
      </w:r>
      <w:r w:rsidRPr="005B3933">
        <w:rPr>
          <w:spacing w:val="-57"/>
        </w:rPr>
        <w:t xml:space="preserve"> </w:t>
      </w:r>
      <w:r w:rsidRPr="005B3933">
        <w:t>центральной</w:t>
      </w:r>
      <w:r w:rsidRPr="005B3933">
        <w:rPr>
          <w:spacing w:val="-1"/>
        </w:rPr>
        <w:t xml:space="preserve"> </w:t>
      </w:r>
      <w:r w:rsidRPr="005B3933">
        <w:t>нервной</w:t>
      </w:r>
      <w:r w:rsidRPr="005B3933">
        <w:rPr>
          <w:spacing w:val="-1"/>
        </w:rPr>
        <w:t xml:space="preserve"> </w:t>
      </w:r>
      <w:r w:rsidRPr="005B3933">
        <w:t>системы.</w:t>
      </w:r>
      <w:r w:rsidRPr="005B3933">
        <w:rPr>
          <w:spacing w:val="2"/>
        </w:rPr>
        <w:t xml:space="preserve"> </w:t>
      </w:r>
      <w:r w:rsidRPr="005B3933">
        <w:t>Совершенствуются</w:t>
      </w:r>
      <w:r w:rsidRPr="005B3933">
        <w:rPr>
          <w:spacing w:val="-1"/>
        </w:rPr>
        <w:t xml:space="preserve"> </w:t>
      </w:r>
      <w:r w:rsidRPr="005B3933">
        <w:t>формы</w:t>
      </w:r>
      <w:r w:rsidRPr="005B3933">
        <w:rPr>
          <w:spacing w:val="-2"/>
        </w:rPr>
        <w:t xml:space="preserve"> </w:t>
      </w:r>
      <w:r w:rsidRPr="005B3933">
        <w:t>двигательной активности.</w:t>
      </w:r>
    </w:p>
    <w:p w:rsidR="00BB340C" w:rsidRPr="005B3933" w:rsidRDefault="0021290F" w:rsidP="00D64B58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rPr>
          <w:b/>
          <w:i/>
        </w:rPr>
        <w:t>Развитие</w:t>
      </w:r>
      <w:r w:rsidRPr="005B3933">
        <w:rPr>
          <w:b/>
          <w:i/>
          <w:spacing w:val="1"/>
        </w:rPr>
        <w:t xml:space="preserve"> </w:t>
      </w:r>
      <w:r w:rsidRPr="005B3933">
        <w:rPr>
          <w:b/>
          <w:i/>
        </w:rPr>
        <w:t>моторики.</w:t>
      </w:r>
      <w:r w:rsidRPr="005B3933">
        <w:rPr>
          <w:b/>
          <w:i/>
          <w:spacing w:val="1"/>
        </w:rPr>
        <w:t xml:space="preserve"> </w:t>
      </w:r>
      <w:r w:rsidRPr="005B3933">
        <w:t>Дифференциация</w:t>
      </w:r>
      <w:r w:rsidRPr="005B3933">
        <w:rPr>
          <w:spacing w:val="1"/>
        </w:rPr>
        <w:t xml:space="preserve"> </w:t>
      </w:r>
      <w:r w:rsidRPr="005B3933">
        <w:t>развития</w:t>
      </w:r>
      <w:r w:rsidRPr="005B3933">
        <w:rPr>
          <w:spacing w:val="1"/>
        </w:rPr>
        <w:t xml:space="preserve"> </w:t>
      </w:r>
      <w:r w:rsidRPr="005B3933">
        <w:t>моторики</w:t>
      </w:r>
      <w:r w:rsidRPr="005B3933">
        <w:rPr>
          <w:spacing w:val="1"/>
        </w:rPr>
        <w:t xml:space="preserve"> </w:t>
      </w:r>
      <w:r w:rsidRPr="005B3933">
        <w:t>у</w:t>
      </w:r>
      <w:r w:rsidRPr="005B3933">
        <w:rPr>
          <w:spacing w:val="1"/>
        </w:rPr>
        <w:t xml:space="preserve"> </w:t>
      </w:r>
      <w:r w:rsidRPr="005B3933">
        <w:t>мальчиков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девочек.</w:t>
      </w:r>
      <w:r w:rsidRPr="005B3933">
        <w:rPr>
          <w:spacing w:val="1"/>
        </w:rPr>
        <w:t xml:space="preserve"> </w:t>
      </w:r>
      <w:r w:rsidRPr="005B3933">
        <w:t>У</w:t>
      </w:r>
      <w:r w:rsidRPr="005B3933">
        <w:rPr>
          <w:spacing w:val="1"/>
        </w:rPr>
        <w:t xml:space="preserve"> </w:t>
      </w:r>
      <w:r w:rsidRPr="005B3933">
        <w:t>мальчиков опережающее развитие крупной</w:t>
      </w:r>
      <w:r w:rsidRPr="005B3933">
        <w:rPr>
          <w:spacing w:val="1"/>
        </w:rPr>
        <w:t xml:space="preserve"> </w:t>
      </w:r>
      <w:r w:rsidRPr="005B3933">
        <w:t>моторики</w:t>
      </w:r>
      <w:r w:rsidRPr="005B3933">
        <w:rPr>
          <w:spacing w:val="1"/>
        </w:rPr>
        <w:t xml:space="preserve"> </w:t>
      </w:r>
      <w:r w:rsidRPr="005B3933">
        <w:t>(к трем годам</w:t>
      </w:r>
      <w:r w:rsidRPr="005B3933">
        <w:rPr>
          <w:spacing w:val="1"/>
        </w:rPr>
        <w:t xml:space="preserve"> </w:t>
      </w:r>
      <w:r w:rsidRPr="005B3933">
        <w:t>мальчики</w:t>
      </w:r>
      <w:r w:rsidRPr="005B3933">
        <w:rPr>
          <w:spacing w:val="1"/>
        </w:rPr>
        <w:t xml:space="preserve"> </w:t>
      </w:r>
      <w:r w:rsidRPr="005B3933">
        <w:t>могут</w:t>
      </w:r>
      <w:r w:rsidRPr="005B3933">
        <w:rPr>
          <w:spacing w:val="60"/>
        </w:rPr>
        <w:t xml:space="preserve"> </w:t>
      </w:r>
      <w:r w:rsidRPr="005B3933">
        <w:t>осваивать</w:t>
      </w:r>
      <w:r w:rsidRPr="005B3933">
        <w:rPr>
          <w:spacing w:val="1"/>
        </w:rPr>
        <w:t xml:space="preserve"> </w:t>
      </w:r>
      <w:r w:rsidRPr="005B3933">
        <w:t>езду</w:t>
      </w:r>
      <w:r w:rsidRPr="005B3933">
        <w:rPr>
          <w:spacing w:val="1"/>
        </w:rPr>
        <w:t xml:space="preserve"> </w:t>
      </w:r>
      <w:r w:rsidRPr="005B3933">
        <w:t>на</w:t>
      </w:r>
      <w:r w:rsidRPr="005B3933">
        <w:rPr>
          <w:spacing w:val="1"/>
        </w:rPr>
        <w:t xml:space="preserve"> </w:t>
      </w:r>
      <w:r w:rsidRPr="005B3933">
        <w:t>велосипеде);</w:t>
      </w:r>
      <w:r w:rsidRPr="005B3933">
        <w:rPr>
          <w:spacing w:val="1"/>
        </w:rPr>
        <w:t xml:space="preserve"> </w:t>
      </w:r>
      <w:r w:rsidRPr="005B3933">
        <w:t>у</w:t>
      </w:r>
      <w:r w:rsidRPr="005B3933">
        <w:rPr>
          <w:spacing w:val="1"/>
        </w:rPr>
        <w:t xml:space="preserve"> </w:t>
      </w:r>
      <w:r w:rsidRPr="005B3933">
        <w:t>девочек</w:t>
      </w:r>
      <w:r w:rsidRPr="005B3933">
        <w:rPr>
          <w:spacing w:val="1"/>
        </w:rPr>
        <w:t xml:space="preserve"> </w:t>
      </w:r>
      <w:r w:rsidRPr="005B3933">
        <w:t>опережающее</w:t>
      </w:r>
      <w:r w:rsidRPr="005B3933">
        <w:rPr>
          <w:spacing w:val="1"/>
        </w:rPr>
        <w:t xml:space="preserve"> </w:t>
      </w:r>
      <w:r w:rsidRPr="005B3933">
        <w:t>развитие</w:t>
      </w:r>
      <w:r w:rsidRPr="005B3933">
        <w:rPr>
          <w:spacing w:val="1"/>
        </w:rPr>
        <w:t xml:space="preserve"> </w:t>
      </w:r>
      <w:r w:rsidRPr="005B3933">
        <w:t>мелкой</w:t>
      </w:r>
      <w:r w:rsidRPr="005B3933">
        <w:rPr>
          <w:spacing w:val="1"/>
        </w:rPr>
        <w:t xml:space="preserve"> </w:t>
      </w:r>
      <w:r w:rsidRPr="005B3933">
        <w:t>моторики</w:t>
      </w:r>
      <w:r w:rsidRPr="005B3933">
        <w:rPr>
          <w:spacing w:val="1"/>
        </w:rPr>
        <w:t xml:space="preserve"> </w:t>
      </w:r>
      <w:r w:rsidRPr="005B3933">
        <w:t>(координированные</w:t>
      </w:r>
      <w:r w:rsidRPr="005B3933">
        <w:rPr>
          <w:spacing w:val="1"/>
        </w:rPr>
        <w:t xml:space="preserve"> </w:t>
      </w:r>
      <w:r w:rsidRPr="005B3933">
        <w:t>действия</w:t>
      </w:r>
      <w:r w:rsidRPr="005B3933">
        <w:rPr>
          <w:spacing w:val="-1"/>
        </w:rPr>
        <w:t xml:space="preserve"> </w:t>
      </w:r>
      <w:r w:rsidRPr="005B3933">
        <w:t>с</w:t>
      </w:r>
      <w:r w:rsidRPr="005B3933">
        <w:rPr>
          <w:spacing w:val="-1"/>
        </w:rPr>
        <w:t xml:space="preserve"> </w:t>
      </w:r>
      <w:r w:rsidRPr="005B3933">
        <w:t>мелкими предметами).</w:t>
      </w:r>
    </w:p>
    <w:p w:rsidR="00BB340C" w:rsidRPr="005B3933" w:rsidRDefault="0021290F" w:rsidP="00D64B58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rPr>
          <w:b/>
          <w:i/>
        </w:rPr>
        <w:t>Психические</w:t>
      </w:r>
      <w:r w:rsidRPr="005B3933">
        <w:rPr>
          <w:b/>
          <w:i/>
          <w:spacing w:val="1"/>
        </w:rPr>
        <w:t xml:space="preserve"> </w:t>
      </w:r>
      <w:r w:rsidRPr="005B3933">
        <w:rPr>
          <w:b/>
          <w:i/>
        </w:rPr>
        <w:t>функции.</w:t>
      </w:r>
      <w:r w:rsidRPr="005B3933">
        <w:rPr>
          <w:b/>
          <w:i/>
          <w:spacing w:val="1"/>
        </w:rPr>
        <w:t xml:space="preserve"> </w:t>
      </w:r>
      <w:r w:rsidRPr="005B3933">
        <w:t>Продолжает</w:t>
      </w:r>
      <w:r w:rsidRPr="005B3933">
        <w:rPr>
          <w:spacing w:val="1"/>
        </w:rPr>
        <w:t xml:space="preserve"> </w:t>
      </w:r>
      <w:r w:rsidRPr="005B3933">
        <w:t>развиваться</w:t>
      </w:r>
      <w:r w:rsidRPr="005B3933">
        <w:rPr>
          <w:spacing w:val="1"/>
        </w:rPr>
        <w:t xml:space="preserve"> </w:t>
      </w:r>
      <w:r w:rsidRPr="005B3933">
        <w:t>предметная</w:t>
      </w:r>
      <w:r w:rsidRPr="005B3933">
        <w:rPr>
          <w:spacing w:val="1"/>
        </w:rPr>
        <w:t xml:space="preserve"> </w:t>
      </w:r>
      <w:r w:rsidRPr="005B3933">
        <w:t>деятельность,</w:t>
      </w:r>
      <w:r w:rsidRPr="005B3933">
        <w:rPr>
          <w:spacing w:val="1"/>
        </w:rPr>
        <w:t xml:space="preserve"> </w:t>
      </w:r>
      <w:r w:rsidRPr="005B3933">
        <w:t>ситуативно-</w:t>
      </w:r>
      <w:r w:rsidRPr="005B3933">
        <w:rPr>
          <w:spacing w:val="1"/>
        </w:rPr>
        <w:t xml:space="preserve"> </w:t>
      </w:r>
      <w:r w:rsidRPr="005B3933">
        <w:t>деловое общение ребенка со взрослым; совершенствуются восприятие, речь, начальные формы</w:t>
      </w:r>
      <w:r w:rsidRPr="005B3933">
        <w:rPr>
          <w:spacing w:val="1"/>
        </w:rPr>
        <w:t xml:space="preserve"> </w:t>
      </w:r>
      <w:r w:rsidRPr="005B3933">
        <w:t>произвольного</w:t>
      </w:r>
      <w:r w:rsidRPr="005B3933">
        <w:rPr>
          <w:spacing w:val="1"/>
        </w:rPr>
        <w:t xml:space="preserve"> </w:t>
      </w:r>
      <w:r w:rsidRPr="005B3933">
        <w:t>поведения,</w:t>
      </w:r>
      <w:r w:rsidRPr="005B3933">
        <w:rPr>
          <w:spacing w:val="1"/>
        </w:rPr>
        <w:t xml:space="preserve"> </w:t>
      </w:r>
      <w:r w:rsidRPr="005B3933">
        <w:t>игры,</w:t>
      </w:r>
      <w:r w:rsidRPr="005B3933">
        <w:rPr>
          <w:spacing w:val="1"/>
        </w:rPr>
        <w:t xml:space="preserve"> </w:t>
      </w:r>
      <w:r w:rsidRPr="005B3933">
        <w:t>наглядно-действенное</w:t>
      </w:r>
      <w:r w:rsidRPr="005B3933">
        <w:rPr>
          <w:spacing w:val="1"/>
        </w:rPr>
        <w:t xml:space="preserve"> </w:t>
      </w:r>
      <w:r w:rsidRPr="005B3933">
        <w:t>мышление.</w:t>
      </w:r>
      <w:r w:rsidRPr="005B3933">
        <w:rPr>
          <w:spacing w:val="1"/>
        </w:rPr>
        <w:t xml:space="preserve"> </w:t>
      </w:r>
      <w:r w:rsidRPr="005B3933">
        <w:t>Развитие</w:t>
      </w:r>
      <w:r w:rsidRPr="005B3933">
        <w:rPr>
          <w:spacing w:val="1"/>
        </w:rPr>
        <w:t xml:space="preserve"> </w:t>
      </w:r>
      <w:r w:rsidRPr="005B3933">
        <w:t>предметной</w:t>
      </w:r>
      <w:r w:rsidRPr="005B3933">
        <w:rPr>
          <w:spacing w:val="1"/>
        </w:rPr>
        <w:t xml:space="preserve"> </w:t>
      </w:r>
      <w:r w:rsidRPr="005B3933">
        <w:t>деятельности</w:t>
      </w:r>
      <w:r w:rsidRPr="005B3933">
        <w:rPr>
          <w:spacing w:val="1"/>
        </w:rPr>
        <w:t xml:space="preserve"> </w:t>
      </w:r>
      <w:r w:rsidRPr="005B3933">
        <w:t>связано</w:t>
      </w:r>
      <w:r w:rsidRPr="005B3933">
        <w:rPr>
          <w:spacing w:val="1"/>
        </w:rPr>
        <w:t xml:space="preserve"> </w:t>
      </w:r>
      <w:r w:rsidRPr="005B3933">
        <w:t>с</w:t>
      </w:r>
      <w:r w:rsidRPr="005B3933">
        <w:rPr>
          <w:spacing w:val="1"/>
        </w:rPr>
        <w:t xml:space="preserve"> </w:t>
      </w:r>
      <w:r w:rsidRPr="005B3933">
        <w:t>усвоением</w:t>
      </w:r>
      <w:r w:rsidRPr="005B3933">
        <w:rPr>
          <w:spacing w:val="1"/>
        </w:rPr>
        <w:t xml:space="preserve"> </w:t>
      </w:r>
      <w:r w:rsidRPr="005B3933">
        <w:t>культурных</w:t>
      </w:r>
      <w:r w:rsidRPr="005B3933">
        <w:rPr>
          <w:spacing w:val="1"/>
        </w:rPr>
        <w:t xml:space="preserve"> </w:t>
      </w:r>
      <w:r w:rsidRPr="005B3933">
        <w:t>способов</w:t>
      </w:r>
      <w:r w:rsidRPr="005B3933">
        <w:rPr>
          <w:spacing w:val="1"/>
        </w:rPr>
        <w:t xml:space="preserve"> </w:t>
      </w:r>
      <w:r w:rsidRPr="005B3933">
        <w:t>действия</w:t>
      </w:r>
      <w:r w:rsidRPr="005B3933">
        <w:rPr>
          <w:spacing w:val="1"/>
        </w:rPr>
        <w:t xml:space="preserve"> </w:t>
      </w:r>
      <w:r w:rsidRPr="005B3933">
        <w:t>с</w:t>
      </w:r>
      <w:r w:rsidRPr="005B3933">
        <w:rPr>
          <w:spacing w:val="1"/>
        </w:rPr>
        <w:t xml:space="preserve"> </w:t>
      </w:r>
      <w:r w:rsidRPr="005B3933">
        <w:t>различными</w:t>
      </w:r>
      <w:r w:rsidRPr="005B3933">
        <w:rPr>
          <w:spacing w:val="1"/>
        </w:rPr>
        <w:t xml:space="preserve"> </w:t>
      </w:r>
      <w:r w:rsidRPr="005B3933">
        <w:t>предметами.</w:t>
      </w:r>
      <w:r w:rsidRPr="005B3933">
        <w:rPr>
          <w:spacing w:val="1"/>
        </w:rPr>
        <w:t xml:space="preserve"> </w:t>
      </w:r>
      <w:r w:rsidRPr="005B3933">
        <w:t>Развиваются</w:t>
      </w:r>
      <w:r w:rsidRPr="005B3933">
        <w:rPr>
          <w:spacing w:val="1"/>
        </w:rPr>
        <w:t xml:space="preserve"> </w:t>
      </w:r>
      <w:r w:rsidRPr="005B3933">
        <w:t>действия</w:t>
      </w:r>
      <w:r w:rsidRPr="005B3933">
        <w:rPr>
          <w:spacing w:val="1"/>
        </w:rPr>
        <w:t xml:space="preserve"> </w:t>
      </w:r>
      <w:r w:rsidRPr="005B3933">
        <w:t>соотносящие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орудийные.</w:t>
      </w:r>
      <w:r w:rsidRPr="005B3933">
        <w:rPr>
          <w:spacing w:val="1"/>
        </w:rPr>
        <w:t xml:space="preserve"> </w:t>
      </w:r>
      <w:r w:rsidRPr="005B3933">
        <w:t>Умение</w:t>
      </w:r>
      <w:r w:rsidRPr="005B3933">
        <w:rPr>
          <w:spacing w:val="1"/>
        </w:rPr>
        <w:t xml:space="preserve"> </w:t>
      </w:r>
      <w:r w:rsidRPr="005B3933">
        <w:t>выполнять</w:t>
      </w:r>
      <w:r w:rsidRPr="005B3933">
        <w:rPr>
          <w:spacing w:val="1"/>
        </w:rPr>
        <w:t xml:space="preserve"> </w:t>
      </w:r>
      <w:r w:rsidRPr="005B3933">
        <w:t>орудийные</w:t>
      </w:r>
      <w:r w:rsidRPr="005B3933">
        <w:rPr>
          <w:spacing w:val="1"/>
        </w:rPr>
        <w:t xml:space="preserve"> </w:t>
      </w:r>
      <w:r w:rsidRPr="005B3933">
        <w:t>действия</w:t>
      </w:r>
      <w:r w:rsidRPr="005B3933">
        <w:rPr>
          <w:spacing w:val="1"/>
        </w:rPr>
        <w:t xml:space="preserve"> </w:t>
      </w:r>
      <w:r w:rsidRPr="005B3933">
        <w:t>развивает произвольность, преобразуя натуральные формы активности в культурные на основе</w:t>
      </w:r>
      <w:r w:rsidRPr="005B3933">
        <w:rPr>
          <w:spacing w:val="1"/>
        </w:rPr>
        <w:t xml:space="preserve"> </w:t>
      </w:r>
      <w:r w:rsidRPr="005B3933">
        <w:t>предлагаемой взрослыми модели, которая выступает в качестве не только объекта подражания, но</w:t>
      </w:r>
      <w:r w:rsidRPr="005B3933">
        <w:rPr>
          <w:spacing w:val="1"/>
        </w:rPr>
        <w:t xml:space="preserve"> </w:t>
      </w:r>
      <w:r w:rsidRPr="005B3933">
        <w:t>и образца, регулирующего собственную активность ребенка. В ходе совместной со взрослыми</w:t>
      </w:r>
      <w:r w:rsidRPr="005B3933">
        <w:rPr>
          <w:spacing w:val="1"/>
        </w:rPr>
        <w:t xml:space="preserve"> </w:t>
      </w:r>
      <w:r w:rsidRPr="005B3933">
        <w:t>предметной деятельности продолжает развиваться понимание речи. Слово отделяется от ситуации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приобретает</w:t>
      </w:r>
      <w:r w:rsidRPr="005B3933">
        <w:rPr>
          <w:spacing w:val="1"/>
        </w:rPr>
        <w:t xml:space="preserve"> </w:t>
      </w:r>
      <w:r w:rsidRPr="005B3933">
        <w:t>самостоятельное</w:t>
      </w:r>
      <w:r w:rsidRPr="005B3933">
        <w:rPr>
          <w:spacing w:val="1"/>
        </w:rPr>
        <w:t xml:space="preserve"> </w:t>
      </w:r>
      <w:r w:rsidRPr="005B3933">
        <w:t>значение.</w:t>
      </w:r>
      <w:r w:rsidRPr="005B3933">
        <w:rPr>
          <w:spacing w:val="1"/>
        </w:rPr>
        <w:t xml:space="preserve"> </w:t>
      </w:r>
      <w:r w:rsidRPr="005B3933">
        <w:t>Дети</w:t>
      </w:r>
      <w:r w:rsidRPr="005B3933">
        <w:rPr>
          <w:spacing w:val="1"/>
        </w:rPr>
        <w:t xml:space="preserve"> </w:t>
      </w:r>
      <w:r w:rsidRPr="005B3933">
        <w:t>продолжают</w:t>
      </w:r>
      <w:r w:rsidRPr="005B3933">
        <w:rPr>
          <w:spacing w:val="1"/>
        </w:rPr>
        <w:t xml:space="preserve"> </w:t>
      </w:r>
      <w:r w:rsidRPr="005B3933">
        <w:t>осваивать</w:t>
      </w:r>
      <w:r w:rsidRPr="005B3933">
        <w:rPr>
          <w:spacing w:val="1"/>
        </w:rPr>
        <w:t xml:space="preserve"> </w:t>
      </w:r>
      <w:r w:rsidRPr="005B3933">
        <w:t>названия</w:t>
      </w:r>
      <w:r w:rsidRPr="005B3933">
        <w:rPr>
          <w:spacing w:val="1"/>
        </w:rPr>
        <w:t xml:space="preserve"> </w:t>
      </w:r>
      <w:r w:rsidRPr="005B3933">
        <w:t>окружающих</w:t>
      </w:r>
      <w:r w:rsidRPr="005B3933">
        <w:rPr>
          <w:spacing w:val="1"/>
        </w:rPr>
        <w:t xml:space="preserve"> </w:t>
      </w:r>
      <w:r w:rsidRPr="005B3933">
        <w:t>предметов,</w:t>
      </w:r>
      <w:r w:rsidRPr="005B3933">
        <w:rPr>
          <w:spacing w:val="1"/>
        </w:rPr>
        <w:t xml:space="preserve"> </w:t>
      </w:r>
      <w:r w:rsidRPr="005B3933">
        <w:t>учатся</w:t>
      </w:r>
      <w:r w:rsidRPr="005B3933">
        <w:rPr>
          <w:spacing w:val="1"/>
        </w:rPr>
        <w:t xml:space="preserve"> </w:t>
      </w:r>
      <w:r w:rsidRPr="005B3933">
        <w:t>выполнять</w:t>
      </w:r>
      <w:r w:rsidRPr="005B3933">
        <w:rPr>
          <w:spacing w:val="1"/>
        </w:rPr>
        <w:t xml:space="preserve"> </w:t>
      </w:r>
      <w:r w:rsidRPr="005B3933">
        <w:t>простые</w:t>
      </w:r>
      <w:r w:rsidRPr="005B3933">
        <w:rPr>
          <w:spacing w:val="1"/>
        </w:rPr>
        <w:t xml:space="preserve"> </w:t>
      </w:r>
      <w:r w:rsidRPr="005B3933">
        <w:t>словесные</w:t>
      </w:r>
      <w:r w:rsidRPr="005B3933">
        <w:rPr>
          <w:spacing w:val="1"/>
        </w:rPr>
        <w:t xml:space="preserve"> </w:t>
      </w:r>
      <w:r w:rsidRPr="005B3933">
        <w:t>просьбы</w:t>
      </w:r>
      <w:r w:rsidRPr="005B3933">
        <w:rPr>
          <w:spacing w:val="1"/>
        </w:rPr>
        <w:t xml:space="preserve"> </w:t>
      </w:r>
      <w:r w:rsidRPr="005B3933">
        <w:t>взрослых</w:t>
      </w:r>
      <w:r w:rsidRPr="005B3933">
        <w:rPr>
          <w:spacing w:val="1"/>
        </w:rPr>
        <w:t xml:space="preserve"> </w:t>
      </w:r>
      <w:r w:rsidRPr="005B3933">
        <w:t>в</w:t>
      </w:r>
      <w:r w:rsidRPr="005B3933">
        <w:rPr>
          <w:spacing w:val="1"/>
        </w:rPr>
        <w:t xml:space="preserve"> </w:t>
      </w:r>
      <w:r w:rsidRPr="005B3933">
        <w:t>пределах</w:t>
      </w:r>
      <w:r w:rsidRPr="005B3933">
        <w:rPr>
          <w:spacing w:val="61"/>
        </w:rPr>
        <w:t xml:space="preserve"> </w:t>
      </w:r>
      <w:r w:rsidRPr="005B3933">
        <w:t>видимой</w:t>
      </w:r>
      <w:r w:rsidRPr="005B3933">
        <w:rPr>
          <w:spacing w:val="-57"/>
        </w:rPr>
        <w:t xml:space="preserve"> </w:t>
      </w:r>
      <w:r w:rsidRPr="005B3933">
        <w:t>наглядной ситуации. Количество понимаемых</w:t>
      </w:r>
      <w:r w:rsidRPr="005B3933">
        <w:rPr>
          <w:spacing w:val="1"/>
        </w:rPr>
        <w:t xml:space="preserve"> </w:t>
      </w:r>
      <w:r w:rsidRPr="005B3933">
        <w:t>слов значительно возрастает. Совершенствуется</w:t>
      </w:r>
      <w:r w:rsidRPr="005B3933">
        <w:rPr>
          <w:spacing w:val="1"/>
        </w:rPr>
        <w:t xml:space="preserve"> </w:t>
      </w:r>
      <w:r w:rsidRPr="005B3933">
        <w:t>регуляция поведения в результате обращения взрослых к ребенку, который начинает понимать не</w:t>
      </w:r>
      <w:r w:rsidRPr="005B3933">
        <w:rPr>
          <w:spacing w:val="1"/>
        </w:rPr>
        <w:t xml:space="preserve"> </w:t>
      </w:r>
      <w:r w:rsidRPr="005B3933">
        <w:t>только</w:t>
      </w:r>
      <w:r w:rsidRPr="005B3933">
        <w:rPr>
          <w:spacing w:val="-4"/>
        </w:rPr>
        <w:t xml:space="preserve"> </w:t>
      </w:r>
      <w:r w:rsidRPr="005B3933">
        <w:t>инструкцию, но</w:t>
      </w:r>
      <w:r w:rsidRPr="005B3933">
        <w:rPr>
          <w:spacing w:val="-3"/>
        </w:rPr>
        <w:t xml:space="preserve"> </w:t>
      </w:r>
      <w:r w:rsidRPr="005B3933">
        <w:t>и рассказ взрослых.</w:t>
      </w:r>
    </w:p>
    <w:p w:rsidR="00BB340C" w:rsidRPr="005B3933" w:rsidRDefault="0021290F" w:rsidP="00B734CD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t>Интенсивно</w:t>
      </w:r>
      <w:r w:rsidRPr="005B3933">
        <w:rPr>
          <w:spacing w:val="1"/>
        </w:rPr>
        <w:t xml:space="preserve"> </w:t>
      </w:r>
      <w:r w:rsidRPr="005B3933">
        <w:t>развивается</w:t>
      </w:r>
      <w:r w:rsidRPr="005B3933">
        <w:rPr>
          <w:spacing w:val="1"/>
        </w:rPr>
        <w:t xml:space="preserve"> </w:t>
      </w:r>
      <w:r w:rsidRPr="005B3933">
        <w:t>активная</w:t>
      </w:r>
      <w:r w:rsidRPr="005B3933">
        <w:rPr>
          <w:spacing w:val="1"/>
        </w:rPr>
        <w:t xml:space="preserve"> </w:t>
      </w:r>
      <w:r w:rsidRPr="005B3933">
        <w:t>речь</w:t>
      </w:r>
      <w:r w:rsidRPr="005B3933">
        <w:rPr>
          <w:spacing w:val="1"/>
        </w:rPr>
        <w:t xml:space="preserve"> </w:t>
      </w:r>
      <w:r w:rsidRPr="005B3933">
        <w:t>детей.</w:t>
      </w:r>
      <w:r w:rsidRPr="005B3933">
        <w:rPr>
          <w:spacing w:val="1"/>
        </w:rPr>
        <w:t xml:space="preserve"> </w:t>
      </w:r>
      <w:r w:rsidRPr="005B3933">
        <w:t>К</w:t>
      </w:r>
      <w:r w:rsidRPr="005B3933">
        <w:rPr>
          <w:spacing w:val="1"/>
        </w:rPr>
        <w:t xml:space="preserve"> </w:t>
      </w:r>
      <w:r w:rsidRPr="005B3933">
        <w:t>трем</w:t>
      </w:r>
      <w:r w:rsidRPr="005B3933">
        <w:rPr>
          <w:spacing w:val="1"/>
        </w:rPr>
        <w:t xml:space="preserve"> </w:t>
      </w:r>
      <w:r w:rsidRPr="005B3933">
        <w:t>годам</w:t>
      </w:r>
      <w:r w:rsidRPr="005B3933">
        <w:rPr>
          <w:spacing w:val="1"/>
        </w:rPr>
        <w:t xml:space="preserve"> </w:t>
      </w:r>
      <w:r w:rsidRPr="005B3933">
        <w:t>они</w:t>
      </w:r>
      <w:r w:rsidRPr="005B3933">
        <w:rPr>
          <w:spacing w:val="1"/>
        </w:rPr>
        <w:t xml:space="preserve"> </w:t>
      </w:r>
      <w:r w:rsidRPr="005B3933">
        <w:t>осваивают</w:t>
      </w:r>
      <w:r w:rsidRPr="005B3933">
        <w:rPr>
          <w:spacing w:val="1"/>
        </w:rPr>
        <w:t xml:space="preserve"> </w:t>
      </w:r>
      <w:r w:rsidRPr="005B3933">
        <w:t>основные</w:t>
      </w:r>
      <w:r w:rsidRPr="005B3933">
        <w:rPr>
          <w:spacing w:val="1"/>
        </w:rPr>
        <w:t xml:space="preserve"> </w:t>
      </w:r>
      <w:r w:rsidRPr="005B3933">
        <w:t>грамматические структуры, пытаются строить простые предложения, в разговоре со взрослым</w:t>
      </w:r>
      <w:r w:rsidRPr="005B3933">
        <w:rPr>
          <w:spacing w:val="1"/>
        </w:rPr>
        <w:t xml:space="preserve"> </w:t>
      </w:r>
      <w:r w:rsidRPr="005B3933">
        <w:t>используют практически все части речи. Активный словарь достигает примерно 1000-1500 слов. К</w:t>
      </w:r>
      <w:r w:rsidRPr="005B3933">
        <w:rPr>
          <w:spacing w:val="-57"/>
        </w:rPr>
        <w:t xml:space="preserve"> </w:t>
      </w:r>
      <w:r w:rsidRPr="005B3933">
        <w:t>концу</w:t>
      </w:r>
      <w:r w:rsidRPr="005B3933">
        <w:rPr>
          <w:spacing w:val="-9"/>
        </w:rPr>
        <w:t xml:space="preserve"> </w:t>
      </w:r>
      <w:r w:rsidRPr="005B3933">
        <w:t>третьего</w:t>
      </w:r>
      <w:r w:rsidRPr="005B3933">
        <w:rPr>
          <w:spacing w:val="-2"/>
        </w:rPr>
        <w:t xml:space="preserve"> </w:t>
      </w:r>
      <w:r w:rsidRPr="005B3933">
        <w:t>года</w:t>
      </w:r>
      <w:r w:rsidRPr="005B3933">
        <w:rPr>
          <w:spacing w:val="-1"/>
        </w:rPr>
        <w:t xml:space="preserve"> </w:t>
      </w:r>
      <w:r w:rsidRPr="005B3933">
        <w:t>жизни</w:t>
      </w:r>
      <w:r w:rsidRPr="005B3933">
        <w:rPr>
          <w:spacing w:val="-1"/>
        </w:rPr>
        <w:t xml:space="preserve"> </w:t>
      </w:r>
      <w:r w:rsidRPr="005B3933">
        <w:t>речь становится</w:t>
      </w:r>
      <w:r w:rsidRPr="005B3933">
        <w:rPr>
          <w:spacing w:val="-1"/>
        </w:rPr>
        <w:t xml:space="preserve"> </w:t>
      </w:r>
      <w:r w:rsidRPr="005B3933">
        <w:t>средством общения</w:t>
      </w:r>
      <w:r w:rsidRPr="005B3933">
        <w:rPr>
          <w:spacing w:val="-1"/>
        </w:rPr>
        <w:t xml:space="preserve"> </w:t>
      </w:r>
      <w:r w:rsidRPr="005B3933">
        <w:t>ребенка</w:t>
      </w:r>
      <w:r w:rsidRPr="005B3933">
        <w:rPr>
          <w:spacing w:val="-1"/>
        </w:rPr>
        <w:t xml:space="preserve"> </w:t>
      </w:r>
      <w:r w:rsidRPr="005B3933">
        <w:t>со</w:t>
      </w:r>
      <w:r w:rsidRPr="005B3933">
        <w:rPr>
          <w:spacing w:val="-1"/>
        </w:rPr>
        <w:t xml:space="preserve"> </w:t>
      </w:r>
      <w:r w:rsidRPr="005B3933">
        <w:t>сверстниками.</w:t>
      </w:r>
    </w:p>
    <w:p w:rsidR="00BB340C" w:rsidRPr="005B3933" w:rsidRDefault="0021290F" w:rsidP="00B734CD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lastRenderedPageBreak/>
        <w:t>К</w:t>
      </w:r>
      <w:r w:rsidRPr="005B3933">
        <w:rPr>
          <w:spacing w:val="1"/>
        </w:rPr>
        <w:t xml:space="preserve"> </w:t>
      </w:r>
      <w:r w:rsidRPr="005B3933">
        <w:t>третьему</w:t>
      </w:r>
      <w:r w:rsidRPr="005B3933">
        <w:rPr>
          <w:spacing w:val="1"/>
        </w:rPr>
        <w:t xml:space="preserve"> </w:t>
      </w:r>
      <w:r w:rsidRPr="005B3933">
        <w:t>году</w:t>
      </w:r>
      <w:r w:rsidRPr="005B3933">
        <w:rPr>
          <w:spacing w:val="1"/>
        </w:rPr>
        <w:t xml:space="preserve"> </w:t>
      </w:r>
      <w:r w:rsidRPr="005B3933">
        <w:t>жизни</w:t>
      </w:r>
      <w:r w:rsidRPr="005B3933">
        <w:rPr>
          <w:spacing w:val="1"/>
        </w:rPr>
        <w:t xml:space="preserve"> </w:t>
      </w:r>
      <w:r w:rsidRPr="005B3933">
        <w:t>совершенствуются</w:t>
      </w:r>
      <w:r w:rsidRPr="005B3933">
        <w:rPr>
          <w:spacing w:val="1"/>
        </w:rPr>
        <w:t xml:space="preserve"> </w:t>
      </w:r>
      <w:r w:rsidRPr="005B3933">
        <w:t>зрительные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слуховые</w:t>
      </w:r>
      <w:r w:rsidRPr="005B3933">
        <w:rPr>
          <w:spacing w:val="1"/>
        </w:rPr>
        <w:t xml:space="preserve"> </w:t>
      </w:r>
      <w:r w:rsidRPr="005B3933">
        <w:t>ориентировки,</w:t>
      </w:r>
      <w:r w:rsidRPr="005B3933">
        <w:rPr>
          <w:spacing w:val="1"/>
        </w:rPr>
        <w:t xml:space="preserve"> </w:t>
      </w:r>
      <w:r w:rsidRPr="005B3933">
        <w:t>что</w:t>
      </w:r>
      <w:r w:rsidRPr="005B3933">
        <w:rPr>
          <w:spacing w:val="1"/>
        </w:rPr>
        <w:t xml:space="preserve"> </w:t>
      </w:r>
      <w:r w:rsidRPr="005B3933">
        <w:t>позволяет</w:t>
      </w:r>
      <w:r w:rsidRPr="005B3933">
        <w:rPr>
          <w:spacing w:val="1"/>
        </w:rPr>
        <w:t xml:space="preserve"> </w:t>
      </w:r>
      <w:r w:rsidRPr="005B3933">
        <w:t>детям</w:t>
      </w:r>
      <w:r w:rsidRPr="005B3933">
        <w:rPr>
          <w:spacing w:val="1"/>
        </w:rPr>
        <w:t xml:space="preserve"> </w:t>
      </w:r>
      <w:r w:rsidRPr="005B3933">
        <w:t>безошибочно</w:t>
      </w:r>
      <w:r w:rsidRPr="005B3933">
        <w:rPr>
          <w:spacing w:val="1"/>
        </w:rPr>
        <w:t xml:space="preserve"> </w:t>
      </w:r>
      <w:r w:rsidRPr="005B3933">
        <w:t>выполнять</w:t>
      </w:r>
      <w:r w:rsidRPr="005B3933">
        <w:rPr>
          <w:spacing w:val="1"/>
        </w:rPr>
        <w:t xml:space="preserve"> </w:t>
      </w:r>
      <w:r w:rsidRPr="005B3933">
        <w:t>ряд</w:t>
      </w:r>
      <w:r w:rsidRPr="005B3933">
        <w:rPr>
          <w:spacing w:val="1"/>
        </w:rPr>
        <w:t xml:space="preserve"> </w:t>
      </w:r>
      <w:r w:rsidRPr="005B3933">
        <w:t>заданий:</w:t>
      </w:r>
      <w:r w:rsidRPr="005B3933">
        <w:rPr>
          <w:spacing w:val="1"/>
        </w:rPr>
        <w:t xml:space="preserve"> </w:t>
      </w:r>
      <w:r w:rsidRPr="005B3933">
        <w:t>осуществлять</w:t>
      </w:r>
      <w:r w:rsidRPr="005B3933">
        <w:rPr>
          <w:spacing w:val="1"/>
        </w:rPr>
        <w:t xml:space="preserve"> </w:t>
      </w:r>
      <w:r w:rsidRPr="005B3933">
        <w:t>выбор</w:t>
      </w:r>
      <w:r w:rsidRPr="005B3933">
        <w:rPr>
          <w:spacing w:val="1"/>
        </w:rPr>
        <w:t xml:space="preserve"> </w:t>
      </w:r>
      <w:r w:rsidRPr="005B3933">
        <w:t>из</w:t>
      </w:r>
      <w:r w:rsidRPr="005B3933">
        <w:rPr>
          <w:spacing w:val="61"/>
        </w:rPr>
        <w:t xml:space="preserve"> </w:t>
      </w:r>
      <w:r w:rsidRPr="005B3933">
        <w:t>двух-трех</w:t>
      </w:r>
      <w:r w:rsidRPr="005B3933">
        <w:rPr>
          <w:spacing w:val="1"/>
        </w:rPr>
        <w:t xml:space="preserve"> </w:t>
      </w:r>
      <w:r w:rsidRPr="005B3933">
        <w:t>предметов по форме, величине и цвету; различать мелодии; петь. Совершенствуется слуховое</w:t>
      </w:r>
      <w:r w:rsidRPr="005B3933">
        <w:rPr>
          <w:spacing w:val="1"/>
        </w:rPr>
        <w:t xml:space="preserve"> </w:t>
      </w:r>
      <w:r w:rsidRPr="005B3933">
        <w:t>восприятие,</w:t>
      </w:r>
      <w:r w:rsidRPr="005B3933">
        <w:rPr>
          <w:spacing w:val="1"/>
        </w:rPr>
        <w:t xml:space="preserve"> </w:t>
      </w:r>
      <w:r w:rsidRPr="005B3933">
        <w:t>прежде всего</w:t>
      </w:r>
      <w:r w:rsidRPr="005B3933">
        <w:rPr>
          <w:spacing w:val="1"/>
        </w:rPr>
        <w:t xml:space="preserve"> </w:t>
      </w:r>
      <w:r w:rsidRPr="005B3933">
        <w:t>фонематический</w:t>
      </w:r>
      <w:r w:rsidRPr="005B3933">
        <w:rPr>
          <w:spacing w:val="1"/>
        </w:rPr>
        <w:t xml:space="preserve"> </w:t>
      </w:r>
      <w:r w:rsidRPr="005B3933">
        <w:t>слух.</w:t>
      </w:r>
      <w:r w:rsidRPr="005B3933">
        <w:rPr>
          <w:spacing w:val="1"/>
        </w:rPr>
        <w:t xml:space="preserve"> </w:t>
      </w:r>
      <w:r w:rsidRPr="005B3933">
        <w:t>К</w:t>
      </w:r>
      <w:r w:rsidRPr="005B3933">
        <w:rPr>
          <w:spacing w:val="1"/>
        </w:rPr>
        <w:t xml:space="preserve"> </w:t>
      </w:r>
      <w:r w:rsidRPr="005B3933">
        <w:t>трем</w:t>
      </w:r>
      <w:r w:rsidRPr="005B3933">
        <w:rPr>
          <w:spacing w:val="1"/>
        </w:rPr>
        <w:t xml:space="preserve"> </w:t>
      </w:r>
      <w:r w:rsidRPr="005B3933">
        <w:t>годам</w:t>
      </w:r>
      <w:r w:rsidRPr="005B3933">
        <w:rPr>
          <w:spacing w:val="1"/>
        </w:rPr>
        <w:t xml:space="preserve"> </w:t>
      </w:r>
      <w:r w:rsidRPr="005B3933">
        <w:t>дети</w:t>
      </w:r>
      <w:r w:rsidRPr="005B3933">
        <w:rPr>
          <w:spacing w:val="1"/>
        </w:rPr>
        <w:t xml:space="preserve"> </w:t>
      </w:r>
      <w:r w:rsidRPr="005B3933">
        <w:t>воспринимают</w:t>
      </w:r>
      <w:r w:rsidRPr="005B3933">
        <w:rPr>
          <w:spacing w:val="1"/>
        </w:rPr>
        <w:t xml:space="preserve"> </w:t>
      </w:r>
      <w:r w:rsidRPr="005B3933">
        <w:t>все</w:t>
      </w:r>
      <w:r w:rsidRPr="005B3933">
        <w:rPr>
          <w:spacing w:val="1"/>
        </w:rPr>
        <w:t xml:space="preserve"> </w:t>
      </w:r>
      <w:r w:rsidRPr="005B3933">
        <w:t>звуки</w:t>
      </w:r>
      <w:r w:rsidRPr="005B3933">
        <w:rPr>
          <w:spacing w:val="1"/>
        </w:rPr>
        <w:t xml:space="preserve"> </w:t>
      </w:r>
      <w:r w:rsidRPr="005B3933">
        <w:t>родного</w:t>
      </w:r>
      <w:r w:rsidRPr="005B3933">
        <w:rPr>
          <w:spacing w:val="-1"/>
        </w:rPr>
        <w:t xml:space="preserve"> </w:t>
      </w:r>
      <w:r w:rsidRPr="005B3933">
        <w:t>языка, но</w:t>
      </w:r>
      <w:r w:rsidRPr="005B3933">
        <w:rPr>
          <w:spacing w:val="-2"/>
        </w:rPr>
        <w:t xml:space="preserve"> </w:t>
      </w:r>
      <w:r w:rsidRPr="005B3933">
        <w:t>произносят их</w:t>
      </w:r>
      <w:r w:rsidRPr="005B3933">
        <w:rPr>
          <w:spacing w:val="1"/>
        </w:rPr>
        <w:t xml:space="preserve"> </w:t>
      </w:r>
      <w:r w:rsidRPr="005B3933">
        <w:t>с</w:t>
      </w:r>
      <w:r w:rsidRPr="005B3933">
        <w:rPr>
          <w:spacing w:val="-2"/>
        </w:rPr>
        <w:t xml:space="preserve"> </w:t>
      </w:r>
      <w:r w:rsidRPr="005B3933">
        <w:t>большими</w:t>
      </w:r>
      <w:r w:rsidRPr="005B3933">
        <w:rPr>
          <w:spacing w:val="-2"/>
        </w:rPr>
        <w:t xml:space="preserve"> </w:t>
      </w:r>
      <w:r w:rsidRPr="005B3933">
        <w:t>искажениями.</w:t>
      </w:r>
    </w:p>
    <w:p w:rsidR="00BB340C" w:rsidRPr="005B3933" w:rsidRDefault="0021290F" w:rsidP="00B734CD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t>Основной</w:t>
      </w:r>
      <w:r w:rsidRPr="005B3933">
        <w:rPr>
          <w:spacing w:val="1"/>
        </w:rPr>
        <w:t xml:space="preserve"> </w:t>
      </w:r>
      <w:r w:rsidRPr="005B3933">
        <w:t>формой</w:t>
      </w:r>
      <w:r w:rsidRPr="005B3933">
        <w:rPr>
          <w:spacing w:val="1"/>
        </w:rPr>
        <w:t xml:space="preserve"> </w:t>
      </w:r>
      <w:r w:rsidRPr="005B3933">
        <w:t>мышления</w:t>
      </w:r>
      <w:r w:rsidRPr="005B3933">
        <w:rPr>
          <w:spacing w:val="1"/>
        </w:rPr>
        <w:t xml:space="preserve"> </w:t>
      </w:r>
      <w:r w:rsidRPr="005B3933">
        <w:t>становится</w:t>
      </w:r>
      <w:r w:rsidRPr="005B3933">
        <w:rPr>
          <w:spacing w:val="1"/>
        </w:rPr>
        <w:t xml:space="preserve"> </w:t>
      </w:r>
      <w:r w:rsidRPr="005B3933">
        <w:t>наглядно-действенная.</w:t>
      </w:r>
      <w:r w:rsidRPr="005B3933">
        <w:rPr>
          <w:spacing w:val="1"/>
        </w:rPr>
        <w:t xml:space="preserve"> </w:t>
      </w:r>
      <w:r w:rsidRPr="005B3933">
        <w:t>Ее</w:t>
      </w:r>
      <w:r w:rsidRPr="005B3933">
        <w:rPr>
          <w:spacing w:val="1"/>
        </w:rPr>
        <w:t xml:space="preserve"> </w:t>
      </w:r>
      <w:r w:rsidRPr="005B3933">
        <w:t>особенность</w:t>
      </w:r>
      <w:r w:rsidRPr="005B3933">
        <w:rPr>
          <w:spacing w:val="1"/>
        </w:rPr>
        <w:t xml:space="preserve"> </w:t>
      </w:r>
      <w:r w:rsidRPr="005B3933">
        <w:t>заключается в том, что возникающие в жизни ребенка проблемные ситуации разрешаются путем</w:t>
      </w:r>
      <w:r w:rsidRPr="005B3933">
        <w:rPr>
          <w:spacing w:val="1"/>
        </w:rPr>
        <w:t xml:space="preserve"> </w:t>
      </w:r>
      <w:r w:rsidRPr="005B3933">
        <w:t>реального</w:t>
      </w:r>
      <w:r w:rsidRPr="005B3933">
        <w:rPr>
          <w:spacing w:val="59"/>
        </w:rPr>
        <w:t xml:space="preserve"> </w:t>
      </w:r>
      <w:r w:rsidRPr="005B3933">
        <w:t>действия с</w:t>
      </w:r>
      <w:r w:rsidRPr="005B3933">
        <w:rPr>
          <w:spacing w:val="56"/>
        </w:rPr>
        <w:t xml:space="preserve"> </w:t>
      </w:r>
      <w:r w:rsidRPr="005B3933">
        <w:t>предметами.  Размышляя</w:t>
      </w:r>
      <w:r w:rsidRPr="005B3933">
        <w:rPr>
          <w:spacing w:val="58"/>
        </w:rPr>
        <w:t xml:space="preserve"> </w:t>
      </w:r>
      <w:r w:rsidRPr="005B3933">
        <w:t>об отсутствующих</w:t>
      </w:r>
      <w:r w:rsidRPr="005B3933">
        <w:rPr>
          <w:spacing w:val="59"/>
        </w:rPr>
        <w:t xml:space="preserve"> </w:t>
      </w:r>
      <w:r w:rsidRPr="005B3933">
        <w:t>людях или</w:t>
      </w:r>
      <w:r w:rsidRPr="005B3933">
        <w:rPr>
          <w:spacing w:val="57"/>
        </w:rPr>
        <w:t xml:space="preserve"> </w:t>
      </w:r>
      <w:r w:rsidRPr="005B3933">
        <w:t>предметах,</w:t>
      </w:r>
      <w:r w:rsidRPr="005B3933">
        <w:rPr>
          <w:spacing w:val="57"/>
        </w:rPr>
        <w:t xml:space="preserve"> </w:t>
      </w:r>
      <w:r w:rsidRPr="005B3933">
        <w:t>дети</w:t>
      </w:r>
      <w:r w:rsidR="00E666D3" w:rsidRPr="005B3933">
        <w:t xml:space="preserve"> </w:t>
      </w:r>
      <w:r w:rsidRPr="005B3933">
        <w:t>начинают использовать их образы. Третий год жизни знаменуется появлением символического</w:t>
      </w:r>
      <w:r w:rsidRPr="005B3933">
        <w:rPr>
          <w:spacing w:val="1"/>
        </w:rPr>
        <w:t xml:space="preserve"> </w:t>
      </w:r>
      <w:r w:rsidRPr="005B3933">
        <w:t>мышления</w:t>
      </w:r>
      <w:r w:rsidRPr="005B3933">
        <w:rPr>
          <w:spacing w:val="1"/>
        </w:rPr>
        <w:t xml:space="preserve"> </w:t>
      </w:r>
      <w:r w:rsidRPr="005B3933">
        <w:t>-</w:t>
      </w:r>
      <w:r w:rsidRPr="005B3933">
        <w:rPr>
          <w:spacing w:val="1"/>
        </w:rPr>
        <w:t xml:space="preserve"> </w:t>
      </w:r>
      <w:r w:rsidRPr="005B3933">
        <w:t>способности</w:t>
      </w:r>
      <w:r w:rsidRPr="005B3933">
        <w:rPr>
          <w:spacing w:val="1"/>
        </w:rPr>
        <w:t xml:space="preserve"> </w:t>
      </w:r>
      <w:r w:rsidRPr="005B3933">
        <w:t>по</w:t>
      </w:r>
      <w:r w:rsidRPr="005B3933">
        <w:rPr>
          <w:spacing w:val="1"/>
        </w:rPr>
        <w:t xml:space="preserve"> </w:t>
      </w:r>
      <w:r w:rsidRPr="005B3933">
        <w:t>запечатленным</w:t>
      </w:r>
      <w:r w:rsidRPr="005B3933">
        <w:rPr>
          <w:spacing w:val="1"/>
        </w:rPr>
        <w:t xml:space="preserve"> </w:t>
      </w:r>
      <w:r w:rsidRPr="005B3933">
        <w:t>психологическим</w:t>
      </w:r>
      <w:r w:rsidRPr="005B3933">
        <w:rPr>
          <w:spacing w:val="1"/>
        </w:rPr>
        <w:t xml:space="preserve"> </w:t>
      </w:r>
      <w:r w:rsidRPr="005B3933">
        <w:t>образам-символам</w:t>
      </w:r>
      <w:r w:rsidRPr="005B3933">
        <w:rPr>
          <w:spacing w:val="1"/>
        </w:rPr>
        <w:t xml:space="preserve"> </w:t>
      </w:r>
      <w:r w:rsidRPr="005B3933">
        <w:t>предметов</w:t>
      </w:r>
      <w:r w:rsidRPr="005B3933">
        <w:rPr>
          <w:spacing w:val="1"/>
        </w:rPr>
        <w:t xml:space="preserve"> </w:t>
      </w:r>
      <w:r w:rsidRPr="005B3933">
        <w:t>воспроизводить</w:t>
      </w:r>
      <w:r w:rsidRPr="005B3933">
        <w:rPr>
          <w:spacing w:val="4"/>
        </w:rPr>
        <w:t xml:space="preserve"> </w:t>
      </w:r>
      <w:r w:rsidRPr="005B3933">
        <w:t>их</w:t>
      </w:r>
      <w:r w:rsidRPr="005B3933">
        <w:rPr>
          <w:spacing w:val="8"/>
        </w:rPr>
        <w:t xml:space="preserve"> </w:t>
      </w:r>
      <w:r w:rsidRPr="005B3933">
        <w:t>в</w:t>
      </w:r>
      <w:r w:rsidRPr="005B3933">
        <w:rPr>
          <w:spacing w:val="3"/>
        </w:rPr>
        <w:t xml:space="preserve"> </w:t>
      </w:r>
      <w:r w:rsidRPr="005B3933">
        <w:t>тот</w:t>
      </w:r>
      <w:r w:rsidRPr="005B3933">
        <w:rPr>
          <w:spacing w:val="6"/>
        </w:rPr>
        <w:t xml:space="preserve"> </w:t>
      </w:r>
      <w:r w:rsidRPr="005B3933">
        <w:t>или</w:t>
      </w:r>
      <w:r w:rsidRPr="005B3933">
        <w:rPr>
          <w:spacing w:val="4"/>
        </w:rPr>
        <w:t xml:space="preserve"> </w:t>
      </w:r>
      <w:r w:rsidRPr="005B3933">
        <w:t>иной</w:t>
      </w:r>
      <w:r w:rsidRPr="005B3933">
        <w:rPr>
          <w:spacing w:val="7"/>
        </w:rPr>
        <w:t xml:space="preserve"> </w:t>
      </w:r>
      <w:r w:rsidRPr="005B3933">
        <w:t>момент.</w:t>
      </w:r>
      <w:r w:rsidRPr="005B3933">
        <w:rPr>
          <w:spacing w:val="7"/>
        </w:rPr>
        <w:t xml:space="preserve"> </w:t>
      </w:r>
      <w:r w:rsidRPr="005B3933">
        <w:t>Теперь</w:t>
      </w:r>
      <w:r w:rsidRPr="005B3933">
        <w:rPr>
          <w:spacing w:val="6"/>
        </w:rPr>
        <w:t xml:space="preserve"> </w:t>
      </w:r>
      <w:r w:rsidRPr="005B3933">
        <w:t>они</w:t>
      </w:r>
      <w:r w:rsidRPr="005B3933">
        <w:rPr>
          <w:spacing w:val="7"/>
        </w:rPr>
        <w:t xml:space="preserve"> </w:t>
      </w:r>
      <w:r w:rsidRPr="005B3933">
        <w:t>могут</w:t>
      </w:r>
      <w:r w:rsidRPr="005B3933">
        <w:rPr>
          <w:spacing w:val="7"/>
        </w:rPr>
        <w:t xml:space="preserve"> </w:t>
      </w:r>
      <w:r w:rsidRPr="005B3933">
        <w:t>проделывать</w:t>
      </w:r>
      <w:r w:rsidRPr="005B3933">
        <w:rPr>
          <w:spacing w:val="6"/>
        </w:rPr>
        <w:t xml:space="preserve"> </w:t>
      </w:r>
      <w:r w:rsidRPr="005B3933">
        <w:t>некоторые</w:t>
      </w:r>
      <w:r w:rsidRPr="005B3933">
        <w:rPr>
          <w:spacing w:val="5"/>
        </w:rPr>
        <w:t xml:space="preserve"> </w:t>
      </w:r>
      <w:r w:rsidRPr="005B3933">
        <w:t>операции</w:t>
      </w:r>
      <w:r w:rsidRPr="005B3933">
        <w:rPr>
          <w:spacing w:val="5"/>
        </w:rPr>
        <w:t xml:space="preserve"> </w:t>
      </w:r>
      <w:r w:rsidRPr="005B3933">
        <w:t>не</w:t>
      </w:r>
      <w:r w:rsidRPr="005B3933">
        <w:rPr>
          <w:spacing w:val="-58"/>
        </w:rPr>
        <w:t xml:space="preserve"> </w:t>
      </w:r>
      <w:r w:rsidRPr="005B3933">
        <w:t>с реальными предметами, а с их образами, и эти мысленные операции - свидетельство значительно</w:t>
      </w:r>
      <w:r w:rsidRPr="005B3933">
        <w:rPr>
          <w:spacing w:val="-57"/>
        </w:rPr>
        <w:t xml:space="preserve"> </w:t>
      </w:r>
      <w:r w:rsidRPr="005B3933">
        <w:t>более</w:t>
      </w:r>
      <w:r w:rsidRPr="005B3933">
        <w:rPr>
          <w:spacing w:val="58"/>
        </w:rPr>
        <w:t xml:space="preserve"> </w:t>
      </w:r>
      <w:r w:rsidRPr="005B3933">
        <w:t>сложной,</w:t>
      </w:r>
      <w:r w:rsidRPr="005B3933">
        <w:rPr>
          <w:spacing w:val="1"/>
        </w:rPr>
        <w:t xml:space="preserve"> </w:t>
      </w:r>
      <w:r w:rsidRPr="005B3933">
        <w:t>чем</w:t>
      </w:r>
      <w:r w:rsidRPr="005B3933">
        <w:rPr>
          <w:spacing w:val="59"/>
        </w:rPr>
        <w:t xml:space="preserve"> </w:t>
      </w:r>
      <w:r w:rsidRPr="005B3933">
        <w:t>прежде,</w:t>
      </w:r>
      <w:r w:rsidRPr="005B3933">
        <w:rPr>
          <w:spacing w:val="1"/>
        </w:rPr>
        <w:t xml:space="preserve"> </w:t>
      </w:r>
      <w:r w:rsidRPr="005B3933">
        <w:t>работы</w:t>
      </w:r>
      <w:r w:rsidRPr="005B3933">
        <w:rPr>
          <w:spacing w:val="59"/>
        </w:rPr>
        <w:t xml:space="preserve"> </w:t>
      </w:r>
      <w:r w:rsidRPr="005B3933">
        <w:t>детского</w:t>
      </w:r>
      <w:r w:rsidRPr="005B3933">
        <w:rPr>
          <w:spacing w:val="1"/>
        </w:rPr>
        <w:t xml:space="preserve"> </w:t>
      </w:r>
      <w:r w:rsidRPr="005B3933">
        <w:t>мышления.</w:t>
      </w:r>
      <w:r w:rsidRPr="005B3933">
        <w:rPr>
          <w:spacing w:val="1"/>
        </w:rPr>
        <w:t xml:space="preserve"> </w:t>
      </w:r>
      <w:r w:rsidRPr="005B3933">
        <w:t>Переход</w:t>
      </w:r>
      <w:r w:rsidRPr="005B3933">
        <w:rPr>
          <w:spacing w:val="59"/>
        </w:rPr>
        <w:t xml:space="preserve"> </w:t>
      </w:r>
      <w:r w:rsidRPr="005B3933">
        <w:t>от</w:t>
      </w:r>
      <w:r w:rsidRPr="005B3933">
        <w:rPr>
          <w:spacing w:val="1"/>
        </w:rPr>
        <w:t xml:space="preserve"> </w:t>
      </w:r>
      <w:r w:rsidRPr="005B3933">
        <w:t>конкретно-чувственного</w:t>
      </w:r>
    </w:p>
    <w:p w:rsidR="00BB340C" w:rsidRPr="005B3933" w:rsidRDefault="0021290F" w:rsidP="00B734CD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t>«мышления»</w:t>
      </w:r>
      <w:r w:rsidRPr="005B3933">
        <w:rPr>
          <w:spacing w:val="-10"/>
        </w:rPr>
        <w:t xml:space="preserve"> </w:t>
      </w:r>
      <w:r w:rsidRPr="005B3933">
        <w:t>к</w:t>
      </w:r>
      <w:r w:rsidRPr="005B3933">
        <w:rPr>
          <w:spacing w:val="-1"/>
        </w:rPr>
        <w:t xml:space="preserve"> </w:t>
      </w:r>
      <w:r w:rsidRPr="005B3933">
        <w:t>образному</w:t>
      </w:r>
      <w:r w:rsidRPr="005B3933">
        <w:rPr>
          <w:spacing w:val="-1"/>
        </w:rPr>
        <w:t xml:space="preserve"> </w:t>
      </w:r>
      <w:r w:rsidRPr="005B3933">
        <w:t>может</w:t>
      </w:r>
      <w:r w:rsidRPr="005B3933">
        <w:rPr>
          <w:spacing w:val="-2"/>
        </w:rPr>
        <w:t xml:space="preserve"> </w:t>
      </w:r>
      <w:r w:rsidRPr="005B3933">
        <w:t>осуществляться на</w:t>
      </w:r>
      <w:r w:rsidRPr="005B3933">
        <w:rPr>
          <w:spacing w:val="-2"/>
        </w:rPr>
        <w:t xml:space="preserve"> </w:t>
      </w:r>
      <w:r w:rsidRPr="005B3933">
        <w:t>протяжении</w:t>
      </w:r>
      <w:r w:rsidRPr="005B3933">
        <w:rPr>
          <w:spacing w:val="-2"/>
        </w:rPr>
        <w:t xml:space="preserve"> </w:t>
      </w:r>
      <w:r w:rsidRPr="005B3933">
        <w:t>двух</w:t>
      </w:r>
      <w:r w:rsidRPr="005B3933">
        <w:rPr>
          <w:spacing w:val="2"/>
        </w:rPr>
        <w:t xml:space="preserve"> </w:t>
      </w:r>
      <w:r w:rsidRPr="005B3933">
        <w:t>лет.</w:t>
      </w:r>
    </w:p>
    <w:p w:rsidR="00BB340C" w:rsidRPr="005B3933" w:rsidRDefault="0021290F" w:rsidP="00B734CD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rPr>
          <w:b/>
          <w:i/>
        </w:rPr>
        <w:t>Детские</w:t>
      </w:r>
      <w:r w:rsidRPr="005B3933">
        <w:rPr>
          <w:b/>
          <w:i/>
          <w:spacing w:val="1"/>
        </w:rPr>
        <w:t xml:space="preserve"> </w:t>
      </w:r>
      <w:r w:rsidRPr="005B3933">
        <w:rPr>
          <w:b/>
          <w:i/>
        </w:rPr>
        <w:t>виды</w:t>
      </w:r>
      <w:r w:rsidRPr="005B3933">
        <w:rPr>
          <w:b/>
          <w:i/>
          <w:spacing w:val="1"/>
        </w:rPr>
        <w:t xml:space="preserve"> </w:t>
      </w:r>
      <w:r w:rsidRPr="005B3933">
        <w:rPr>
          <w:b/>
          <w:i/>
        </w:rPr>
        <w:t>деятельности</w:t>
      </w:r>
      <w:r w:rsidRPr="005B3933">
        <w:rPr>
          <w:b/>
        </w:rPr>
        <w:t>.</w:t>
      </w:r>
      <w:r w:rsidRPr="005B3933">
        <w:rPr>
          <w:b/>
          <w:spacing w:val="1"/>
        </w:rPr>
        <w:t xml:space="preserve"> </w:t>
      </w:r>
      <w:r w:rsidRPr="005B3933">
        <w:t>В</w:t>
      </w:r>
      <w:r w:rsidRPr="005B3933">
        <w:rPr>
          <w:spacing w:val="1"/>
        </w:rPr>
        <w:t xml:space="preserve"> </w:t>
      </w:r>
      <w:r w:rsidRPr="005B3933">
        <w:t>этом</w:t>
      </w:r>
      <w:r w:rsidRPr="005B3933">
        <w:rPr>
          <w:spacing w:val="1"/>
        </w:rPr>
        <w:t xml:space="preserve"> </w:t>
      </w:r>
      <w:r w:rsidRPr="005B3933">
        <w:t>возрасте</w:t>
      </w:r>
      <w:r w:rsidRPr="005B3933">
        <w:rPr>
          <w:spacing w:val="1"/>
        </w:rPr>
        <w:t xml:space="preserve"> </w:t>
      </w:r>
      <w:r w:rsidRPr="005B3933">
        <w:t>у</w:t>
      </w:r>
      <w:r w:rsidRPr="005B3933">
        <w:rPr>
          <w:spacing w:val="1"/>
        </w:rPr>
        <w:t xml:space="preserve"> </w:t>
      </w:r>
      <w:r w:rsidRPr="005B3933">
        <w:t>детей</w:t>
      </w:r>
      <w:r w:rsidRPr="005B3933">
        <w:rPr>
          <w:spacing w:val="1"/>
        </w:rPr>
        <w:t xml:space="preserve"> </w:t>
      </w:r>
      <w:r w:rsidRPr="005B3933">
        <w:t>формируются</w:t>
      </w:r>
      <w:r w:rsidRPr="005B3933">
        <w:rPr>
          <w:spacing w:val="1"/>
        </w:rPr>
        <w:t xml:space="preserve"> </w:t>
      </w:r>
      <w:r w:rsidRPr="005B3933">
        <w:t>новые</w:t>
      </w:r>
      <w:r w:rsidRPr="005B3933">
        <w:rPr>
          <w:spacing w:val="1"/>
        </w:rPr>
        <w:t xml:space="preserve"> </w:t>
      </w:r>
      <w:r w:rsidRPr="005B3933">
        <w:t>виды</w:t>
      </w:r>
      <w:r w:rsidRPr="005B3933">
        <w:rPr>
          <w:spacing w:val="1"/>
        </w:rPr>
        <w:t xml:space="preserve"> </w:t>
      </w:r>
      <w:r w:rsidRPr="005B3933">
        <w:t>деятельности: игра, рисование, конструирование. Игра носит процессуальный характер, главное в</w:t>
      </w:r>
      <w:r w:rsidRPr="005B3933">
        <w:rPr>
          <w:spacing w:val="1"/>
        </w:rPr>
        <w:t xml:space="preserve"> </w:t>
      </w:r>
      <w:r w:rsidRPr="005B3933">
        <w:t>ней</w:t>
      </w:r>
      <w:r w:rsidRPr="005B3933">
        <w:rPr>
          <w:spacing w:val="1"/>
        </w:rPr>
        <w:t xml:space="preserve"> </w:t>
      </w:r>
      <w:r w:rsidRPr="005B3933">
        <w:t>-</w:t>
      </w:r>
      <w:r w:rsidRPr="005B3933">
        <w:rPr>
          <w:spacing w:val="1"/>
        </w:rPr>
        <w:t xml:space="preserve"> </w:t>
      </w:r>
      <w:r w:rsidRPr="005B3933">
        <w:t>действия.</w:t>
      </w:r>
      <w:r w:rsidRPr="005B3933">
        <w:rPr>
          <w:spacing w:val="1"/>
        </w:rPr>
        <w:t xml:space="preserve"> </w:t>
      </w:r>
      <w:r w:rsidRPr="005B3933">
        <w:t>Они</w:t>
      </w:r>
      <w:r w:rsidRPr="005B3933">
        <w:rPr>
          <w:spacing w:val="1"/>
        </w:rPr>
        <w:t xml:space="preserve"> </w:t>
      </w:r>
      <w:r w:rsidRPr="005B3933">
        <w:t>совершаются</w:t>
      </w:r>
      <w:r w:rsidRPr="005B3933">
        <w:rPr>
          <w:spacing w:val="1"/>
        </w:rPr>
        <w:t xml:space="preserve"> </w:t>
      </w:r>
      <w:r w:rsidRPr="005B3933">
        <w:t>с</w:t>
      </w:r>
      <w:r w:rsidRPr="005B3933">
        <w:rPr>
          <w:spacing w:val="1"/>
        </w:rPr>
        <w:t xml:space="preserve"> </w:t>
      </w:r>
      <w:r w:rsidRPr="005B3933">
        <w:t>игровыми</w:t>
      </w:r>
      <w:r w:rsidRPr="005B3933">
        <w:rPr>
          <w:spacing w:val="1"/>
        </w:rPr>
        <w:t xml:space="preserve"> </w:t>
      </w:r>
      <w:r w:rsidRPr="005B3933">
        <w:t>предметами,</w:t>
      </w:r>
      <w:r w:rsidRPr="005B3933">
        <w:rPr>
          <w:spacing w:val="1"/>
        </w:rPr>
        <w:t xml:space="preserve"> </w:t>
      </w:r>
      <w:r w:rsidRPr="005B3933">
        <w:t>приближенными</w:t>
      </w:r>
      <w:r w:rsidRPr="005B3933">
        <w:rPr>
          <w:spacing w:val="1"/>
        </w:rPr>
        <w:t xml:space="preserve"> </w:t>
      </w:r>
      <w:r w:rsidRPr="005B3933">
        <w:t>к</w:t>
      </w:r>
      <w:r w:rsidRPr="005B3933">
        <w:rPr>
          <w:spacing w:val="1"/>
        </w:rPr>
        <w:t xml:space="preserve"> </w:t>
      </w:r>
      <w:r w:rsidRPr="005B3933">
        <w:t>реальности.</w:t>
      </w:r>
      <w:r w:rsidRPr="005B3933">
        <w:rPr>
          <w:spacing w:val="1"/>
        </w:rPr>
        <w:t xml:space="preserve"> </w:t>
      </w:r>
      <w:r w:rsidRPr="005B3933">
        <w:t>В</w:t>
      </w:r>
      <w:r w:rsidRPr="005B3933">
        <w:rPr>
          <w:spacing w:val="-57"/>
        </w:rPr>
        <w:t xml:space="preserve"> </w:t>
      </w:r>
      <w:r w:rsidRPr="005B3933">
        <w:t>середине</w:t>
      </w:r>
      <w:r w:rsidRPr="005B3933">
        <w:rPr>
          <w:spacing w:val="-2"/>
        </w:rPr>
        <w:t xml:space="preserve"> </w:t>
      </w:r>
      <w:r w:rsidRPr="005B3933">
        <w:t>третьего</w:t>
      </w:r>
      <w:r w:rsidRPr="005B3933">
        <w:rPr>
          <w:spacing w:val="-1"/>
        </w:rPr>
        <w:t xml:space="preserve"> </w:t>
      </w:r>
      <w:r w:rsidRPr="005B3933">
        <w:t>года жизни появляются действия</w:t>
      </w:r>
      <w:r w:rsidRPr="005B3933">
        <w:rPr>
          <w:spacing w:val="-1"/>
        </w:rPr>
        <w:t xml:space="preserve"> </w:t>
      </w:r>
      <w:r w:rsidRPr="005B3933">
        <w:t>с</w:t>
      </w:r>
      <w:r w:rsidRPr="005B3933">
        <w:rPr>
          <w:spacing w:val="-1"/>
        </w:rPr>
        <w:t xml:space="preserve"> </w:t>
      </w:r>
      <w:r w:rsidRPr="005B3933">
        <w:t>предметами-заместителями.</w:t>
      </w:r>
    </w:p>
    <w:p w:rsidR="00BB340C" w:rsidRPr="005B3933" w:rsidRDefault="0021290F" w:rsidP="00B734CD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t>Появление собственно изобразительной деятельности обусловлено тем, что ребенок уже</w:t>
      </w:r>
      <w:r w:rsidRPr="005B3933">
        <w:rPr>
          <w:spacing w:val="1"/>
        </w:rPr>
        <w:t xml:space="preserve"> </w:t>
      </w:r>
      <w:r w:rsidRPr="005B3933">
        <w:t>способен</w:t>
      </w:r>
      <w:r w:rsidRPr="005B3933">
        <w:rPr>
          <w:spacing w:val="1"/>
        </w:rPr>
        <w:t xml:space="preserve"> </w:t>
      </w:r>
      <w:r w:rsidRPr="005B3933">
        <w:t>сформулировать</w:t>
      </w:r>
      <w:r w:rsidRPr="005B3933">
        <w:rPr>
          <w:spacing w:val="1"/>
        </w:rPr>
        <w:t xml:space="preserve"> </w:t>
      </w:r>
      <w:r w:rsidRPr="005B3933">
        <w:t>намерение</w:t>
      </w:r>
      <w:r w:rsidRPr="005B3933">
        <w:rPr>
          <w:spacing w:val="1"/>
        </w:rPr>
        <w:t xml:space="preserve"> </w:t>
      </w:r>
      <w:r w:rsidRPr="005B3933">
        <w:t>изобразить</w:t>
      </w:r>
      <w:r w:rsidRPr="005B3933">
        <w:rPr>
          <w:spacing w:val="1"/>
        </w:rPr>
        <w:t xml:space="preserve"> </w:t>
      </w:r>
      <w:r w:rsidRPr="005B3933">
        <w:t>какой-либо</w:t>
      </w:r>
      <w:r w:rsidRPr="005B3933">
        <w:rPr>
          <w:spacing w:val="1"/>
        </w:rPr>
        <w:t xml:space="preserve"> </w:t>
      </w:r>
      <w:r w:rsidRPr="005B3933">
        <w:t>предмет.</w:t>
      </w:r>
      <w:r w:rsidRPr="005B3933">
        <w:rPr>
          <w:spacing w:val="1"/>
        </w:rPr>
        <w:t xml:space="preserve"> </w:t>
      </w:r>
      <w:r w:rsidRPr="005B3933">
        <w:t>Типичным</w:t>
      </w:r>
      <w:r w:rsidRPr="005B3933">
        <w:rPr>
          <w:spacing w:val="1"/>
        </w:rPr>
        <w:t xml:space="preserve"> </w:t>
      </w:r>
      <w:r w:rsidRPr="005B3933">
        <w:t>является</w:t>
      </w:r>
      <w:r w:rsidRPr="005B3933">
        <w:rPr>
          <w:spacing w:val="1"/>
        </w:rPr>
        <w:t xml:space="preserve"> </w:t>
      </w:r>
      <w:r w:rsidRPr="005B3933">
        <w:t>изображение</w:t>
      </w:r>
      <w:r w:rsidRPr="005B3933">
        <w:rPr>
          <w:spacing w:val="-2"/>
        </w:rPr>
        <w:t xml:space="preserve"> </w:t>
      </w:r>
      <w:r w:rsidRPr="005B3933">
        <w:t>человека</w:t>
      </w:r>
      <w:r w:rsidRPr="005B3933">
        <w:rPr>
          <w:spacing w:val="-2"/>
        </w:rPr>
        <w:t xml:space="preserve"> </w:t>
      </w:r>
      <w:r w:rsidRPr="005B3933">
        <w:t>в</w:t>
      </w:r>
      <w:r w:rsidRPr="005B3933">
        <w:rPr>
          <w:spacing w:val="-2"/>
        </w:rPr>
        <w:t xml:space="preserve"> </w:t>
      </w:r>
      <w:r w:rsidRPr="005B3933">
        <w:t>виде</w:t>
      </w:r>
      <w:r w:rsidRPr="005B3933">
        <w:rPr>
          <w:spacing w:val="2"/>
        </w:rPr>
        <w:t xml:space="preserve"> </w:t>
      </w:r>
      <w:r w:rsidRPr="005B3933">
        <w:t>«головонога»</w:t>
      </w:r>
      <w:r w:rsidRPr="005B3933">
        <w:rPr>
          <w:spacing w:val="-2"/>
        </w:rPr>
        <w:t xml:space="preserve"> </w:t>
      </w:r>
      <w:r w:rsidRPr="005B3933">
        <w:t>- окружности и</w:t>
      </w:r>
      <w:r w:rsidRPr="005B3933">
        <w:rPr>
          <w:spacing w:val="-1"/>
        </w:rPr>
        <w:t xml:space="preserve"> </w:t>
      </w:r>
      <w:r w:rsidRPr="005B3933">
        <w:t>отходящих</w:t>
      </w:r>
      <w:r w:rsidRPr="005B3933">
        <w:rPr>
          <w:spacing w:val="2"/>
        </w:rPr>
        <w:t xml:space="preserve"> </w:t>
      </w:r>
      <w:r w:rsidRPr="005B3933">
        <w:t>от</w:t>
      </w:r>
      <w:r w:rsidRPr="005B3933">
        <w:rPr>
          <w:spacing w:val="-3"/>
        </w:rPr>
        <w:t xml:space="preserve"> </w:t>
      </w:r>
      <w:r w:rsidRPr="005B3933">
        <w:t>нее</w:t>
      </w:r>
      <w:r w:rsidRPr="005B3933">
        <w:rPr>
          <w:spacing w:val="-2"/>
        </w:rPr>
        <w:t xml:space="preserve"> </w:t>
      </w:r>
      <w:r w:rsidRPr="005B3933">
        <w:t>линий.</w:t>
      </w:r>
    </w:p>
    <w:p w:rsidR="00BB340C" w:rsidRPr="005B3933" w:rsidRDefault="0021290F" w:rsidP="00B734CD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rPr>
          <w:b/>
          <w:i/>
        </w:rPr>
        <w:t>Коммуникация</w:t>
      </w:r>
      <w:r w:rsidRPr="005B3933">
        <w:rPr>
          <w:b/>
          <w:i/>
          <w:spacing w:val="1"/>
        </w:rPr>
        <w:t xml:space="preserve"> </w:t>
      </w:r>
      <w:r w:rsidRPr="005B3933">
        <w:rPr>
          <w:b/>
          <w:i/>
        </w:rPr>
        <w:t>и</w:t>
      </w:r>
      <w:r w:rsidRPr="005B3933">
        <w:rPr>
          <w:b/>
          <w:i/>
          <w:spacing w:val="1"/>
        </w:rPr>
        <w:t xml:space="preserve"> </w:t>
      </w:r>
      <w:r w:rsidRPr="005B3933">
        <w:rPr>
          <w:b/>
          <w:i/>
        </w:rPr>
        <w:t>социализация</w:t>
      </w:r>
      <w:r w:rsidRPr="005B3933">
        <w:rPr>
          <w:b/>
        </w:rPr>
        <w:t>.</w:t>
      </w:r>
      <w:r w:rsidRPr="005B3933">
        <w:rPr>
          <w:b/>
          <w:spacing w:val="1"/>
        </w:rPr>
        <w:t xml:space="preserve"> </w:t>
      </w:r>
      <w:r w:rsidRPr="005B3933">
        <w:t>На</w:t>
      </w:r>
      <w:r w:rsidRPr="005B3933">
        <w:rPr>
          <w:spacing w:val="1"/>
        </w:rPr>
        <w:t xml:space="preserve"> </w:t>
      </w:r>
      <w:r w:rsidRPr="005B3933">
        <w:t>третьем</w:t>
      </w:r>
      <w:r w:rsidRPr="005B3933">
        <w:rPr>
          <w:spacing w:val="1"/>
        </w:rPr>
        <w:t xml:space="preserve"> </w:t>
      </w:r>
      <w:r w:rsidRPr="005B3933">
        <w:t>году жизни</w:t>
      </w:r>
      <w:r w:rsidRPr="005B3933">
        <w:rPr>
          <w:spacing w:val="1"/>
        </w:rPr>
        <w:t xml:space="preserve"> </w:t>
      </w:r>
      <w:r w:rsidRPr="005B3933">
        <w:t>отмечается</w:t>
      </w:r>
      <w:r w:rsidRPr="005B3933">
        <w:rPr>
          <w:spacing w:val="1"/>
        </w:rPr>
        <w:t xml:space="preserve"> </w:t>
      </w:r>
      <w:r w:rsidRPr="005B3933">
        <w:t>рост</w:t>
      </w:r>
      <w:r w:rsidRPr="005B3933">
        <w:rPr>
          <w:spacing w:val="1"/>
        </w:rPr>
        <w:t xml:space="preserve"> </w:t>
      </w:r>
      <w:r w:rsidRPr="005B3933">
        <w:t>автономии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изменение отношений со взрослым, дети становятся самостоятельнее. Начинает формироваться</w:t>
      </w:r>
      <w:r w:rsidRPr="005B3933">
        <w:rPr>
          <w:spacing w:val="1"/>
        </w:rPr>
        <w:t xml:space="preserve"> </w:t>
      </w:r>
      <w:r w:rsidRPr="005B3933">
        <w:t>критичность</w:t>
      </w:r>
      <w:r w:rsidRPr="005B3933">
        <w:rPr>
          <w:spacing w:val="-2"/>
        </w:rPr>
        <w:t xml:space="preserve"> </w:t>
      </w:r>
      <w:r w:rsidRPr="005B3933">
        <w:t>к собственным</w:t>
      </w:r>
      <w:r w:rsidRPr="005B3933">
        <w:rPr>
          <w:spacing w:val="-2"/>
        </w:rPr>
        <w:t xml:space="preserve"> </w:t>
      </w:r>
      <w:r w:rsidRPr="005B3933">
        <w:t>действиям.</w:t>
      </w:r>
    </w:p>
    <w:p w:rsidR="00BB340C" w:rsidRPr="005B3933" w:rsidRDefault="0021290F" w:rsidP="00B734CD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rPr>
          <w:b/>
          <w:i/>
        </w:rPr>
        <w:t>Саморегуляция</w:t>
      </w:r>
      <w:r w:rsidRPr="005B3933">
        <w:rPr>
          <w:b/>
        </w:rPr>
        <w:t>.</w:t>
      </w:r>
      <w:r w:rsidRPr="005B3933">
        <w:rPr>
          <w:b/>
          <w:spacing w:val="1"/>
        </w:rPr>
        <w:t xml:space="preserve"> </w:t>
      </w:r>
      <w:r w:rsidRPr="005B3933">
        <w:t>Для</w:t>
      </w:r>
      <w:r w:rsidRPr="005B3933">
        <w:rPr>
          <w:spacing w:val="1"/>
        </w:rPr>
        <w:t xml:space="preserve"> </w:t>
      </w:r>
      <w:r w:rsidRPr="005B3933">
        <w:t>детей</w:t>
      </w:r>
      <w:r w:rsidRPr="005B3933">
        <w:rPr>
          <w:spacing w:val="1"/>
        </w:rPr>
        <w:t xml:space="preserve"> </w:t>
      </w:r>
      <w:r w:rsidRPr="005B3933">
        <w:t>этого</w:t>
      </w:r>
      <w:r w:rsidRPr="005B3933">
        <w:rPr>
          <w:spacing w:val="1"/>
        </w:rPr>
        <w:t xml:space="preserve"> </w:t>
      </w:r>
      <w:r w:rsidRPr="005B3933">
        <w:t>возраста</w:t>
      </w:r>
      <w:r w:rsidRPr="005B3933">
        <w:rPr>
          <w:spacing w:val="1"/>
        </w:rPr>
        <w:t xml:space="preserve"> </w:t>
      </w:r>
      <w:r w:rsidRPr="005B3933">
        <w:t>характерна</w:t>
      </w:r>
      <w:r w:rsidRPr="005B3933">
        <w:rPr>
          <w:spacing w:val="1"/>
        </w:rPr>
        <w:t xml:space="preserve"> </w:t>
      </w:r>
      <w:r w:rsidRPr="005B3933">
        <w:t>неосознанность</w:t>
      </w:r>
      <w:r w:rsidRPr="005B3933">
        <w:rPr>
          <w:spacing w:val="1"/>
        </w:rPr>
        <w:t xml:space="preserve"> </w:t>
      </w:r>
      <w:r w:rsidRPr="005B3933">
        <w:t>мотивов,</w:t>
      </w:r>
      <w:r w:rsidRPr="005B3933">
        <w:rPr>
          <w:spacing w:val="1"/>
        </w:rPr>
        <w:t xml:space="preserve"> </w:t>
      </w:r>
      <w:r w:rsidRPr="005B3933">
        <w:t>импульсивность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зависимость</w:t>
      </w:r>
      <w:r w:rsidRPr="005B3933">
        <w:rPr>
          <w:spacing w:val="1"/>
        </w:rPr>
        <w:t xml:space="preserve"> </w:t>
      </w:r>
      <w:r w:rsidRPr="005B3933">
        <w:t>чувств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желаний</w:t>
      </w:r>
      <w:r w:rsidRPr="005B3933">
        <w:rPr>
          <w:spacing w:val="1"/>
        </w:rPr>
        <w:t xml:space="preserve"> </w:t>
      </w:r>
      <w:r w:rsidRPr="005B3933">
        <w:t>от</w:t>
      </w:r>
      <w:r w:rsidRPr="005B3933">
        <w:rPr>
          <w:spacing w:val="1"/>
        </w:rPr>
        <w:t xml:space="preserve"> </w:t>
      </w:r>
      <w:r w:rsidRPr="005B3933">
        <w:t>ситуации.</w:t>
      </w:r>
      <w:r w:rsidRPr="005B3933">
        <w:rPr>
          <w:spacing w:val="1"/>
        </w:rPr>
        <w:t xml:space="preserve"> </w:t>
      </w:r>
      <w:r w:rsidRPr="005B3933">
        <w:t>Дети</w:t>
      </w:r>
      <w:r w:rsidRPr="005B3933">
        <w:rPr>
          <w:spacing w:val="1"/>
        </w:rPr>
        <w:t xml:space="preserve"> </w:t>
      </w:r>
      <w:r w:rsidRPr="005B3933">
        <w:t>легко</w:t>
      </w:r>
      <w:r w:rsidRPr="005B3933">
        <w:rPr>
          <w:spacing w:val="1"/>
        </w:rPr>
        <w:t xml:space="preserve"> </w:t>
      </w:r>
      <w:r w:rsidRPr="005B3933">
        <w:t>заражаются</w:t>
      </w:r>
      <w:r w:rsidRPr="005B3933">
        <w:rPr>
          <w:spacing w:val="1"/>
        </w:rPr>
        <w:t xml:space="preserve"> </w:t>
      </w:r>
      <w:r w:rsidRPr="005B3933">
        <w:t>эмоциональным</w:t>
      </w:r>
      <w:r w:rsidRPr="005B3933">
        <w:rPr>
          <w:spacing w:val="1"/>
        </w:rPr>
        <w:t xml:space="preserve"> </w:t>
      </w:r>
      <w:r w:rsidRPr="005B3933">
        <w:t>состоянием</w:t>
      </w:r>
      <w:r w:rsidRPr="005B3933">
        <w:rPr>
          <w:spacing w:val="1"/>
        </w:rPr>
        <w:t xml:space="preserve"> </w:t>
      </w:r>
      <w:r w:rsidRPr="005B3933">
        <w:t>сверстников.</w:t>
      </w:r>
      <w:r w:rsidRPr="005B3933">
        <w:rPr>
          <w:spacing w:val="1"/>
        </w:rPr>
        <w:t xml:space="preserve"> </w:t>
      </w:r>
      <w:r w:rsidRPr="005B3933">
        <w:t>Однако</w:t>
      </w:r>
      <w:r w:rsidRPr="005B3933">
        <w:rPr>
          <w:spacing w:val="1"/>
        </w:rPr>
        <w:t xml:space="preserve"> </w:t>
      </w:r>
      <w:r w:rsidRPr="005B3933">
        <w:t>в</w:t>
      </w:r>
      <w:r w:rsidRPr="005B3933">
        <w:rPr>
          <w:spacing w:val="1"/>
        </w:rPr>
        <w:t xml:space="preserve"> </w:t>
      </w:r>
      <w:r w:rsidRPr="005B3933">
        <w:t>этот</w:t>
      </w:r>
      <w:r w:rsidRPr="005B3933">
        <w:rPr>
          <w:spacing w:val="1"/>
        </w:rPr>
        <w:t xml:space="preserve"> </w:t>
      </w:r>
      <w:r w:rsidRPr="005B3933">
        <w:t>период</w:t>
      </w:r>
      <w:r w:rsidRPr="005B3933">
        <w:rPr>
          <w:spacing w:val="1"/>
        </w:rPr>
        <w:t xml:space="preserve"> </w:t>
      </w:r>
      <w:r w:rsidRPr="005B3933">
        <w:t>начинает</w:t>
      </w:r>
      <w:r w:rsidRPr="005B3933">
        <w:rPr>
          <w:spacing w:val="1"/>
        </w:rPr>
        <w:t xml:space="preserve"> </w:t>
      </w:r>
      <w:r w:rsidRPr="005B3933">
        <w:t>складываться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произвольность</w:t>
      </w:r>
      <w:r w:rsidRPr="005B3933">
        <w:rPr>
          <w:spacing w:val="-2"/>
        </w:rPr>
        <w:t xml:space="preserve"> </w:t>
      </w:r>
      <w:r w:rsidRPr="005B3933">
        <w:t>поведения.</w:t>
      </w:r>
      <w:r w:rsidRPr="005B3933">
        <w:rPr>
          <w:spacing w:val="-1"/>
        </w:rPr>
        <w:t xml:space="preserve"> </w:t>
      </w:r>
      <w:r w:rsidRPr="005B3933">
        <w:t>Она</w:t>
      </w:r>
      <w:r w:rsidRPr="005B3933">
        <w:rPr>
          <w:spacing w:val="-1"/>
        </w:rPr>
        <w:t xml:space="preserve"> </w:t>
      </w:r>
      <w:r w:rsidRPr="005B3933">
        <w:t>обусловлена</w:t>
      </w:r>
      <w:r w:rsidRPr="005B3933">
        <w:rPr>
          <w:spacing w:val="-2"/>
        </w:rPr>
        <w:t xml:space="preserve"> </w:t>
      </w:r>
      <w:r w:rsidRPr="005B3933">
        <w:t>развитием</w:t>
      </w:r>
      <w:r w:rsidRPr="005B3933">
        <w:rPr>
          <w:spacing w:val="-2"/>
        </w:rPr>
        <w:t xml:space="preserve"> </w:t>
      </w:r>
      <w:r w:rsidRPr="005B3933">
        <w:t>орудийных</w:t>
      </w:r>
      <w:r w:rsidRPr="005B3933">
        <w:rPr>
          <w:spacing w:val="1"/>
        </w:rPr>
        <w:t xml:space="preserve"> </w:t>
      </w:r>
      <w:r w:rsidRPr="005B3933">
        <w:t>действий</w:t>
      </w:r>
      <w:r w:rsidRPr="005B3933">
        <w:rPr>
          <w:spacing w:val="-3"/>
        </w:rPr>
        <w:t xml:space="preserve"> </w:t>
      </w:r>
      <w:r w:rsidRPr="005B3933">
        <w:t>и</w:t>
      </w:r>
      <w:r w:rsidRPr="005B3933">
        <w:rPr>
          <w:spacing w:val="-1"/>
        </w:rPr>
        <w:t xml:space="preserve"> </w:t>
      </w:r>
      <w:r w:rsidRPr="005B3933">
        <w:t>речи.</w:t>
      </w:r>
    </w:p>
    <w:p w:rsidR="00BB340C" w:rsidRPr="0087388F" w:rsidRDefault="0021290F" w:rsidP="00B734CD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rPr>
          <w:b/>
          <w:i/>
        </w:rPr>
        <w:t>Личность.</w:t>
      </w:r>
      <w:r w:rsidRPr="005B3933">
        <w:rPr>
          <w:b/>
          <w:i/>
          <w:spacing w:val="1"/>
        </w:rPr>
        <w:t xml:space="preserve"> </w:t>
      </w:r>
      <w:r w:rsidRPr="005B3933">
        <w:t>У</w:t>
      </w:r>
      <w:r w:rsidRPr="005B3933">
        <w:rPr>
          <w:spacing w:val="1"/>
        </w:rPr>
        <w:t xml:space="preserve"> </w:t>
      </w:r>
      <w:r w:rsidRPr="005B3933">
        <w:t>детей</w:t>
      </w:r>
      <w:r w:rsidRPr="005B3933">
        <w:rPr>
          <w:spacing w:val="1"/>
        </w:rPr>
        <w:t xml:space="preserve"> </w:t>
      </w:r>
      <w:r w:rsidRPr="005B3933">
        <w:t>появляются</w:t>
      </w:r>
      <w:r w:rsidRPr="005B3933">
        <w:rPr>
          <w:spacing w:val="1"/>
        </w:rPr>
        <w:t xml:space="preserve"> </w:t>
      </w:r>
      <w:r w:rsidRPr="005B3933">
        <w:t>чувства</w:t>
      </w:r>
      <w:r w:rsidRPr="005B3933">
        <w:rPr>
          <w:spacing w:val="1"/>
        </w:rPr>
        <w:t xml:space="preserve"> </w:t>
      </w:r>
      <w:r w:rsidRPr="005B3933">
        <w:t>гордости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стыда,</w:t>
      </w:r>
      <w:r w:rsidRPr="005B3933">
        <w:rPr>
          <w:spacing w:val="1"/>
        </w:rPr>
        <w:t xml:space="preserve"> </w:t>
      </w:r>
      <w:r w:rsidRPr="005B3933">
        <w:t>начинают</w:t>
      </w:r>
      <w:r w:rsidRPr="005B3933">
        <w:rPr>
          <w:spacing w:val="1"/>
        </w:rPr>
        <w:t xml:space="preserve"> </w:t>
      </w:r>
      <w:r w:rsidRPr="005B3933">
        <w:t>формироваться</w:t>
      </w:r>
      <w:r w:rsidRPr="005B3933">
        <w:rPr>
          <w:spacing w:val="1"/>
        </w:rPr>
        <w:t xml:space="preserve"> </w:t>
      </w:r>
      <w:r w:rsidRPr="005B3933">
        <w:t>элементы</w:t>
      </w:r>
      <w:r w:rsidRPr="005B3933">
        <w:rPr>
          <w:spacing w:val="27"/>
        </w:rPr>
        <w:t xml:space="preserve"> </w:t>
      </w:r>
      <w:r w:rsidRPr="005B3933">
        <w:t>самосознания,</w:t>
      </w:r>
      <w:r w:rsidRPr="005B3933">
        <w:rPr>
          <w:spacing w:val="27"/>
        </w:rPr>
        <w:t xml:space="preserve"> </w:t>
      </w:r>
      <w:r w:rsidRPr="005B3933">
        <w:t>связанные</w:t>
      </w:r>
      <w:r w:rsidRPr="005B3933">
        <w:rPr>
          <w:spacing w:val="26"/>
        </w:rPr>
        <w:t xml:space="preserve"> </w:t>
      </w:r>
      <w:r w:rsidRPr="005B3933">
        <w:t>с</w:t>
      </w:r>
      <w:r w:rsidRPr="005B3933">
        <w:rPr>
          <w:spacing w:val="27"/>
        </w:rPr>
        <w:t xml:space="preserve"> </w:t>
      </w:r>
      <w:r w:rsidRPr="005B3933">
        <w:t>идентификацией</w:t>
      </w:r>
      <w:r w:rsidRPr="005B3933">
        <w:rPr>
          <w:spacing w:val="28"/>
        </w:rPr>
        <w:t xml:space="preserve"> </w:t>
      </w:r>
      <w:r w:rsidRPr="005B3933">
        <w:t>с</w:t>
      </w:r>
      <w:r w:rsidRPr="005B3933">
        <w:rPr>
          <w:spacing w:val="27"/>
        </w:rPr>
        <w:t xml:space="preserve"> </w:t>
      </w:r>
      <w:r w:rsidRPr="005B3933">
        <w:t>именем</w:t>
      </w:r>
      <w:r w:rsidRPr="005B3933">
        <w:rPr>
          <w:spacing w:val="27"/>
        </w:rPr>
        <w:t xml:space="preserve"> </w:t>
      </w:r>
      <w:r w:rsidRPr="005B3933">
        <w:t>и</w:t>
      </w:r>
      <w:r w:rsidRPr="005B3933">
        <w:rPr>
          <w:spacing w:val="26"/>
        </w:rPr>
        <w:t xml:space="preserve"> </w:t>
      </w:r>
      <w:r w:rsidRPr="005B3933">
        <w:t>полом.</w:t>
      </w:r>
      <w:r w:rsidRPr="005B3933">
        <w:rPr>
          <w:spacing w:val="27"/>
        </w:rPr>
        <w:t xml:space="preserve"> </w:t>
      </w:r>
      <w:r w:rsidRPr="005B3933">
        <w:t>Ребенок</w:t>
      </w:r>
      <w:r w:rsidRPr="005B3933">
        <w:rPr>
          <w:spacing w:val="28"/>
        </w:rPr>
        <w:t xml:space="preserve"> </w:t>
      </w:r>
      <w:r w:rsidRPr="005B3933">
        <w:t>осознает</w:t>
      </w:r>
      <w:r w:rsidRPr="005B3933">
        <w:rPr>
          <w:spacing w:val="28"/>
        </w:rPr>
        <w:t xml:space="preserve"> </w:t>
      </w:r>
      <w:r w:rsidRPr="005B3933">
        <w:t>себя</w:t>
      </w:r>
      <w:r w:rsidRPr="005B3933">
        <w:rPr>
          <w:spacing w:val="-57"/>
        </w:rPr>
        <w:t xml:space="preserve"> </w:t>
      </w:r>
      <w:r w:rsidRPr="005B3933">
        <w:t>как</w:t>
      </w:r>
      <w:r w:rsidRPr="005B3933">
        <w:rPr>
          <w:spacing w:val="1"/>
        </w:rPr>
        <w:t xml:space="preserve"> </w:t>
      </w:r>
      <w:r w:rsidRPr="005B3933">
        <w:t>отдельного</w:t>
      </w:r>
      <w:r w:rsidRPr="005B3933">
        <w:rPr>
          <w:spacing w:val="1"/>
        </w:rPr>
        <w:t xml:space="preserve"> </w:t>
      </w:r>
      <w:r w:rsidRPr="005B3933">
        <w:t>человека,</w:t>
      </w:r>
      <w:r w:rsidRPr="005B3933">
        <w:rPr>
          <w:spacing w:val="1"/>
        </w:rPr>
        <w:t xml:space="preserve"> </w:t>
      </w:r>
      <w:r w:rsidRPr="005B3933">
        <w:t>отличного</w:t>
      </w:r>
      <w:r w:rsidRPr="005B3933">
        <w:rPr>
          <w:spacing w:val="1"/>
        </w:rPr>
        <w:t xml:space="preserve"> </w:t>
      </w:r>
      <w:r w:rsidRPr="005B3933">
        <w:t>от</w:t>
      </w:r>
      <w:r w:rsidRPr="005B3933">
        <w:rPr>
          <w:spacing w:val="1"/>
        </w:rPr>
        <w:t xml:space="preserve"> </w:t>
      </w:r>
      <w:r w:rsidRPr="005B3933">
        <w:t>взрослого.</w:t>
      </w:r>
      <w:r w:rsidRPr="005B3933">
        <w:rPr>
          <w:spacing w:val="1"/>
        </w:rPr>
        <w:t xml:space="preserve"> </w:t>
      </w:r>
      <w:r w:rsidRPr="005B3933">
        <w:t>У</w:t>
      </w:r>
      <w:r w:rsidRPr="005B3933">
        <w:rPr>
          <w:spacing w:val="1"/>
        </w:rPr>
        <w:t xml:space="preserve"> </w:t>
      </w:r>
      <w:r w:rsidRPr="005B3933">
        <w:t>него</w:t>
      </w:r>
      <w:r w:rsidRPr="005B3933">
        <w:rPr>
          <w:spacing w:val="1"/>
        </w:rPr>
        <w:t xml:space="preserve"> </w:t>
      </w:r>
      <w:r w:rsidRPr="005B3933">
        <w:t>формируется</w:t>
      </w:r>
      <w:r w:rsidRPr="005B3933">
        <w:rPr>
          <w:spacing w:val="1"/>
        </w:rPr>
        <w:t xml:space="preserve"> </w:t>
      </w:r>
      <w:r w:rsidRPr="005B3933">
        <w:t>образ</w:t>
      </w:r>
      <w:r w:rsidRPr="005B3933">
        <w:rPr>
          <w:spacing w:val="1"/>
        </w:rPr>
        <w:t xml:space="preserve"> </w:t>
      </w:r>
      <w:r w:rsidRPr="005B3933">
        <w:t>Я.</w:t>
      </w:r>
      <w:r w:rsidRPr="005B3933">
        <w:rPr>
          <w:spacing w:val="1"/>
        </w:rPr>
        <w:t xml:space="preserve"> </w:t>
      </w:r>
      <w:r w:rsidRPr="005B3933">
        <w:t>Завершается</w:t>
      </w:r>
      <w:r w:rsidRPr="005B3933">
        <w:rPr>
          <w:spacing w:val="-57"/>
        </w:rPr>
        <w:t xml:space="preserve"> </w:t>
      </w:r>
      <w:r w:rsidRPr="005B3933">
        <w:t>ранний</w:t>
      </w:r>
      <w:r w:rsidRPr="005B3933">
        <w:rPr>
          <w:spacing w:val="1"/>
        </w:rPr>
        <w:t xml:space="preserve"> </w:t>
      </w:r>
      <w:r w:rsidRPr="005B3933">
        <w:t>возраст</w:t>
      </w:r>
      <w:r w:rsidRPr="005B3933">
        <w:rPr>
          <w:spacing w:val="1"/>
        </w:rPr>
        <w:t xml:space="preserve"> </w:t>
      </w:r>
      <w:r w:rsidRPr="005B3933">
        <w:t>кризисом</w:t>
      </w:r>
      <w:r w:rsidRPr="005B3933">
        <w:rPr>
          <w:spacing w:val="1"/>
        </w:rPr>
        <w:t xml:space="preserve"> </w:t>
      </w:r>
      <w:r w:rsidRPr="005B3933">
        <w:t>трех</w:t>
      </w:r>
      <w:r w:rsidRPr="005B3933">
        <w:rPr>
          <w:spacing w:val="1"/>
        </w:rPr>
        <w:t xml:space="preserve"> </w:t>
      </w:r>
      <w:r w:rsidRPr="005B3933">
        <w:t>лет,</w:t>
      </w:r>
      <w:r w:rsidRPr="005B3933">
        <w:rPr>
          <w:spacing w:val="1"/>
        </w:rPr>
        <w:t xml:space="preserve"> </w:t>
      </w:r>
      <w:r w:rsidRPr="005B3933">
        <w:t>который</w:t>
      </w:r>
      <w:r w:rsidRPr="005B3933">
        <w:rPr>
          <w:spacing w:val="1"/>
        </w:rPr>
        <w:t xml:space="preserve"> </w:t>
      </w:r>
      <w:r w:rsidRPr="005B3933">
        <w:t>часто</w:t>
      </w:r>
      <w:r w:rsidRPr="005B3933">
        <w:rPr>
          <w:spacing w:val="1"/>
        </w:rPr>
        <w:t xml:space="preserve"> </w:t>
      </w:r>
      <w:r w:rsidRPr="005B3933">
        <w:t>сопровождается</w:t>
      </w:r>
      <w:r w:rsidRPr="005B3933">
        <w:rPr>
          <w:spacing w:val="1"/>
        </w:rPr>
        <w:t xml:space="preserve"> </w:t>
      </w:r>
      <w:r w:rsidRPr="005B3933">
        <w:t>рядом</w:t>
      </w:r>
      <w:r w:rsidRPr="005B3933">
        <w:rPr>
          <w:spacing w:val="1"/>
        </w:rPr>
        <w:t xml:space="preserve"> </w:t>
      </w:r>
      <w:r w:rsidRPr="005B3933">
        <w:t>отрицательных</w:t>
      </w:r>
      <w:r w:rsidRPr="005B3933">
        <w:rPr>
          <w:spacing w:val="-57"/>
        </w:rPr>
        <w:t xml:space="preserve"> </w:t>
      </w:r>
      <w:r w:rsidRPr="005B3933">
        <w:t>проявлений: негативизмом, упрямством, нарушением общения со взрослым и др. Кризис может</w:t>
      </w:r>
      <w:r w:rsidRPr="005B3933">
        <w:rPr>
          <w:spacing w:val="1"/>
        </w:rPr>
        <w:t xml:space="preserve"> </w:t>
      </w:r>
      <w:r w:rsidRPr="005B3933">
        <w:t>продолжаться</w:t>
      </w:r>
      <w:r w:rsidRPr="005B3933">
        <w:rPr>
          <w:spacing w:val="-1"/>
        </w:rPr>
        <w:t xml:space="preserve"> </w:t>
      </w:r>
      <w:r w:rsidRPr="005B3933">
        <w:t>от нескольких</w:t>
      </w:r>
      <w:r w:rsidRPr="005B3933">
        <w:rPr>
          <w:spacing w:val="2"/>
        </w:rPr>
        <w:t xml:space="preserve"> </w:t>
      </w:r>
      <w:r w:rsidRPr="005B3933">
        <w:t>месяцев</w:t>
      </w:r>
      <w:r w:rsidRPr="005B3933">
        <w:rPr>
          <w:spacing w:val="-1"/>
        </w:rPr>
        <w:t xml:space="preserve"> </w:t>
      </w:r>
      <w:r w:rsidRPr="005B3933">
        <w:t>до</w:t>
      </w:r>
      <w:r w:rsidRPr="005B3933">
        <w:rPr>
          <w:spacing w:val="-1"/>
        </w:rPr>
        <w:t xml:space="preserve"> </w:t>
      </w:r>
      <w:r w:rsidRPr="005B3933">
        <w:t>двух</w:t>
      </w:r>
      <w:r w:rsidRPr="005B3933">
        <w:rPr>
          <w:spacing w:val="4"/>
        </w:rPr>
        <w:t xml:space="preserve"> </w:t>
      </w:r>
      <w:r w:rsidRPr="005B3933">
        <w:t>лет.</w:t>
      </w:r>
    </w:p>
    <w:p w:rsidR="00BB340C" w:rsidRPr="007025D7" w:rsidRDefault="00581702" w:rsidP="0081101C">
      <w:pPr>
        <w:pStyle w:val="1"/>
        <w:numPr>
          <w:ilvl w:val="1"/>
          <w:numId w:val="31"/>
        </w:numPr>
        <w:tabs>
          <w:tab w:val="left" w:pos="142"/>
          <w:tab w:val="left" w:pos="633"/>
        </w:tabs>
        <w:spacing w:line="276" w:lineRule="auto"/>
        <w:ind w:left="284" w:firstLine="0"/>
        <w:jc w:val="both"/>
      </w:pPr>
      <w:r>
        <w:t xml:space="preserve"> </w:t>
      </w:r>
      <w:r w:rsidR="0021290F" w:rsidRPr="005B3933">
        <w:t>Планируемые</w:t>
      </w:r>
      <w:r w:rsidR="0021290F" w:rsidRPr="005B3933">
        <w:rPr>
          <w:spacing w:val="-6"/>
        </w:rPr>
        <w:t xml:space="preserve"> </w:t>
      </w:r>
      <w:r w:rsidR="0021290F" w:rsidRPr="005B3933">
        <w:t>результаты</w:t>
      </w:r>
      <w:r w:rsidR="0021290F" w:rsidRPr="005B3933">
        <w:rPr>
          <w:spacing w:val="-3"/>
        </w:rPr>
        <w:t xml:space="preserve"> </w:t>
      </w:r>
      <w:r w:rsidR="0021290F" w:rsidRPr="005B3933">
        <w:t>реализации</w:t>
      </w:r>
      <w:r w:rsidR="005B3933" w:rsidRPr="005B3933">
        <w:t xml:space="preserve"> и освоения</w:t>
      </w:r>
      <w:r w:rsidR="0021290F" w:rsidRPr="005B3933">
        <w:rPr>
          <w:spacing w:val="-2"/>
        </w:rPr>
        <w:t xml:space="preserve"> </w:t>
      </w:r>
      <w:r w:rsidR="00E666D3" w:rsidRPr="005B3933">
        <w:t>П</w:t>
      </w:r>
      <w:r w:rsidR="0021290F" w:rsidRPr="005B3933">
        <w:t>рограммы</w:t>
      </w:r>
    </w:p>
    <w:p w:rsidR="00BB340C" w:rsidRPr="005B3933" w:rsidRDefault="0021290F" w:rsidP="00B734CD">
      <w:pPr>
        <w:pStyle w:val="1"/>
        <w:tabs>
          <w:tab w:val="left" w:pos="142"/>
          <w:tab w:val="left" w:pos="1522"/>
        </w:tabs>
        <w:spacing w:line="276" w:lineRule="auto"/>
        <w:ind w:left="284"/>
        <w:jc w:val="both"/>
      </w:pPr>
      <w:r w:rsidRPr="005B3933">
        <w:t>Планируемые</w:t>
      </w:r>
      <w:r w:rsidRPr="005B3933">
        <w:rPr>
          <w:spacing w:val="-4"/>
        </w:rPr>
        <w:t xml:space="preserve"> </w:t>
      </w:r>
      <w:r w:rsidRPr="005B3933">
        <w:t>результаты</w:t>
      </w:r>
      <w:r w:rsidRPr="005B3933">
        <w:rPr>
          <w:spacing w:val="-1"/>
        </w:rPr>
        <w:t xml:space="preserve"> </w:t>
      </w:r>
      <w:r w:rsidRPr="005B3933">
        <w:t>в</w:t>
      </w:r>
      <w:r w:rsidRPr="005B3933">
        <w:rPr>
          <w:spacing w:val="-2"/>
        </w:rPr>
        <w:t xml:space="preserve"> </w:t>
      </w:r>
      <w:r w:rsidRPr="005B3933">
        <w:t>раннем</w:t>
      </w:r>
      <w:r w:rsidRPr="005B3933">
        <w:rPr>
          <w:spacing w:val="-3"/>
        </w:rPr>
        <w:t xml:space="preserve"> </w:t>
      </w:r>
      <w:r w:rsidRPr="005B3933">
        <w:t>возрасте</w:t>
      </w:r>
    </w:p>
    <w:p w:rsidR="00BB340C" w:rsidRPr="005B3933" w:rsidRDefault="0021290F" w:rsidP="00B734CD">
      <w:pPr>
        <w:pStyle w:val="2"/>
        <w:tabs>
          <w:tab w:val="left" w:pos="142"/>
        </w:tabs>
        <w:spacing w:line="276" w:lineRule="auto"/>
        <w:ind w:left="284"/>
        <w:rPr>
          <w:i w:val="0"/>
        </w:rPr>
      </w:pPr>
      <w:r w:rsidRPr="005B3933">
        <w:rPr>
          <w:i w:val="0"/>
        </w:rPr>
        <w:t>К</w:t>
      </w:r>
      <w:r w:rsidRPr="005B3933">
        <w:rPr>
          <w:i w:val="0"/>
          <w:spacing w:val="-1"/>
        </w:rPr>
        <w:t xml:space="preserve"> </w:t>
      </w:r>
      <w:r w:rsidRPr="005B3933">
        <w:rPr>
          <w:i w:val="0"/>
        </w:rPr>
        <w:t>трем</w:t>
      </w:r>
      <w:r w:rsidRPr="005B3933">
        <w:rPr>
          <w:i w:val="0"/>
          <w:spacing w:val="-2"/>
        </w:rPr>
        <w:t xml:space="preserve"> </w:t>
      </w:r>
      <w:r w:rsidRPr="005B3933">
        <w:rPr>
          <w:i w:val="0"/>
        </w:rPr>
        <w:t>годам:</w:t>
      </w:r>
    </w:p>
    <w:p w:rsidR="00BB340C" w:rsidRPr="005B3933" w:rsidRDefault="0021290F" w:rsidP="0081101C">
      <w:pPr>
        <w:pStyle w:val="a3"/>
        <w:numPr>
          <w:ilvl w:val="0"/>
          <w:numId w:val="4"/>
        </w:numPr>
        <w:tabs>
          <w:tab w:val="left" w:pos="142"/>
          <w:tab w:val="left" w:pos="993"/>
        </w:tabs>
        <w:spacing w:line="276" w:lineRule="auto"/>
        <w:ind w:left="284" w:firstLine="0"/>
      </w:pPr>
      <w:r w:rsidRPr="005B3933">
        <w:t>у ребенка развита крупная моторика, он активно использует освоенные ранее движения,</w:t>
      </w:r>
      <w:r w:rsidRPr="005B3933">
        <w:rPr>
          <w:spacing w:val="1"/>
        </w:rPr>
        <w:t xml:space="preserve"> </w:t>
      </w:r>
      <w:r w:rsidRPr="005B3933">
        <w:t>начинает</w:t>
      </w:r>
      <w:r w:rsidRPr="005B3933">
        <w:rPr>
          <w:spacing w:val="1"/>
        </w:rPr>
        <w:t xml:space="preserve"> </w:t>
      </w:r>
      <w:r w:rsidRPr="005B3933">
        <w:t>осваивать</w:t>
      </w:r>
      <w:r w:rsidRPr="005B3933">
        <w:rPr>
          <w:spacing w:val="1"/>
        </w:rPr>
        <w:t xml:space="preserve"> </w:t>
      </w:r>
      <w:r w:rsidRPr="005B3933">
        <w:t>бег,</w:t>
      </w:r>
      <w:r w:rsidRPr="005B3933">
        <w:rPr>
          <w:spacing w:val="1"/>
        </w:rPr>
        <w:t xml:space="preserve"> </w:t>
      </w:r>
      <w:r w:rsidRPr="005B3933">
        <w:t>прыжки,</w:t>
      </w:r>
      <w:r w:rsidRPr="005B3933">
        <w:rPr>
          <w:spacing w:val="1"/>
        </w:rPr>
        <w:t xml:space="preserve"> </w:t>
      </w:r>
      <w:r w:rsidRPr="005B3933">
        <w:t>повторяет</w:t>
      </w:r>
      <w:r w:rsidRPr="005B3933">
        <w:rPr>
          <w:spacing w:val="1"/>
        </w:rPr>
        <w:t xml:space="preserve"> </w:t>
      </w:r>
      <w:r w:rsidRPr="005B3933">
        <w:t>за</w:t>
      </w:r>
      <w:r w:rsidRPr="005B3933">
        <w:rPr>
          <w:spacing w:val="1"/>
        </w:rPr>
        <w:t xml:space="preserve"> </w:t>
      </w:r>
      <w:r w:rsidRPr="005B3933">
        <w:t>взрослым</w:t>
      </w:r>
      <w:r w:rsidRPr="005B3933">
        <w:rPr>
          <w:spacing w:val="1"/>
        </w:rPr>
        <w:t xml:space="preserve"> </w:t>
      </w:r>
      <w:r w:rsidRPr="005B3933">
        <w:t>простые</w:t>
      </w:r>
      <w:r w:rsidRPr="005B3933">
        <w:rPr>
          <w:spacing w:val="1"/>
        </w:rPr>
        <w:t xml:space="preserve"> </w:t>
      </w:r>
      <w:r w:rsidRPr="005B3933">
        <w:t>имитационные</w:t>
      </w:r>
      <w:r w:rsidRPr="005B3933">
        <w:rPr>
          <w:spacing w:val="1"/>
        </w:rPr>
        <w:t xml:space="preserve"> </w:t>
      </w:r>
      <w:r w:rsidRPr="005B3933">
        <w:t>упражнения,</w:t>
      </w:r>
      <w:r w:rsidRPr="005B3933">
        <w:rPr>
          <w:spacing w:val="-57"/>
        </w:rPr>
        <w:t xml:space="preserve"> </w:t>
      </w:r>
      <w:r w:rsidRPr="005B3933">
        <w:t>понимает указания</w:t>
      </w:r>
      <w:r w:rsidRPr="005B3933">
        <w:rPr>
          <w:spacing w:val="-2"/>
        </w:rPr>
        <w:t xml:space="preserve"> </w:t>
      </w:r>
      <w:r w:rsidRPr="005B3933">
        <w:t>взрослого,</w:t>
      </w:r>
      <w:r w:rsidRPr="005B3933">
        <w:rPr>
          <w:spacing w:val="-2"/>
        </w:rPr>
        <w:t xml:space="preserve"> </w:t>
      </w:r>
      <w:r w:rsidRPr="005B3933">
        <w:t>выполняет</w:t>
      </w:r>
      <w:r w:rsidRPr="005B3933">
        <w:rPr>
          <w:spacing w:val="-2"/>
        </w:rPr>
        <w:t xml:space="preserve"> </w:t>
      </w:r>
      <w:r w:rsidRPr="005B3933">
        <w:t>движения</w:t>
      </w:r>
      <w:r w:rsidRPr="005B3933">
        <w:rPr>
          <w:spacing w:val="-2"/>
        </w:rPr>
        <w:t xml:space="preserve"> </w:t>
      </w:r>
      <w:r w:rsidRPr="005B3933">
        <w:t>по</w:t>
      </w:r>
      <w:r w:rsidRPr="005B3933">
        <w:rPr>
          <w:spacing w:val="-4"/>
        </w:rPr>
        <w:t xml:space="preserve"> </w:t>
      </w:r>
      <w:r w:rsidRPr="005B3933">
        <w:t>зрительному</w:t>
      </w:r>
      <w:r w:rsidRPr="005B3933">
        <w:rPr>
          <w:spacing w:val="-10"/>
        </w:rPr>
        <w:t xml:space="preserve"> </w:t>
      </w:r>
      <w:r w:rsidRPr="005B3933">
        <w:t>и</w:t>
      </w:r>
      <w:r w:rsidRPr="005B3933">
        <w:rPr>
          <w:spacing w:val="2"/>
        </w:rPr>
        <w:t xml:space="preserve"> </w:t>
      </w:r>
      <w:r w:rsidRPr="005B3933">
        <w:t>звуковому</w:t>
      </w:r>
      <w:r w:rsidRPr="005B3933">
        <w:rPr>
          <w:spacing w:val="-7"/>
        </w:rPr>
        <w:t xml:space="preserve"> </w:t>
      </w:r>
      <w:r w:rsidRPr="005B3933">
        <w:t>ориентирам;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демонстрирует элементарные культурно-гигиенические навыки, владеет простейшими навыками самообслуживания (одевание, раздевание, самостоятельно ест и тому подобное);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lastRenderedPageBreak/>
        <w:t>ребёнок стремится к общению со взрослыми, реагирует на их настроение; ребёнок проявляет интерес к сверстникам; наблюдает за их действиями и подражает им; играет рядом;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понимает и выполняет простые поручения взрослого; ребёнок стремится проявлять самостоятельность в бытовом и игровом поведении;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способен направлять свои действия на достижение простой, самостоятельно поставленной цели; знает, с помощью каких средств и в какой последовательности продвигаться к цели;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владеет активной речью, использует в общении разные части речи, простые предложения из 4-х слов и более, включенные в общение; может обращаться с вопросами и просьбами;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проявляет интерес к стихам, сказкам, повторяет отдельные слова и фразы за взрослым;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рассматривает картинки, показывает и называет предметы, изображенные на них;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различает и называет основные цвета, формы предметов, ориентируется в основных пространственных и временных отношениях; ребёнок осуществляет поисковые и обследовательские действия; ребёнок знает основные особенности внешнего облика человека, его деятельности; свое имя, имена близких; демонстрирует первоначальные представления о населенном пункте, в котором живет (город, село и так далее);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имеет представления об объектах живой и неживой природы ближайшего окружения и их особенностях, проявляет положительное отношение и интерес к взаимодействию с природой, наблюдает за явлениями природы, старается не причинять вред живым объектам;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с удовольствием слушает музыку, подпевает, выполняет простые танцевальные движения;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эмоционально откликается на красоту природы и произведения искусства;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осваивает основы изобразительной деятельности (лепка, рисование) и конструирования: может выполнять уже довольно сложные постройки (гараж, дорогу к нему, забор) и играть с ними; рисует дорожки, дождик, шарики; лепит палочки, колечки, лепешки;</w:t>
      </w:r>
    </w:p>
    <w:p w:rsidR="00A44D0D" w:rsidRPr="005B3933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активно действует с окружающими его предметами, знает названия, свойства и назначение многих предметов, находящихся в его повседневном обиходе;</w:t>
      </w:r>
    </w:p>
    <w:p w:rsidR="00105F57" w:rsidRPr="007025D7" w:rsidRDefault="00A44D0D" w:rsidP="0081101C">
      <w:pPr>
        <w:pStyle w:val="20"/>
        <w:numPr>
          <w:ilvl w:val="0"/>
          <w:numId w:val="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ребёнок в играх отображает действия окружающих («готовит обед», «ухаживает за больным» и другое), воспроизводит не только их последовательность и взаимосвязь, но и социальные отношения (ласково обращается с куклой, делает ей замечания), заранее определяет цель («Я буду лечить куклу»).</w:t>
      </w:r>
    </w:p>
    <w:p w:rsidR="00523E2D" w:rsidRPr="005B3933" w:rsidRDefault="00581702" w:rsidP="0081101C">
      <w:pPr>
        <w:pStyle w:val="1"/>
        <w:numPr>
          <w:ilvl w:val="1"/>
          <w:numId w:val="32"/>
        </w:numPr>
        <w:tabs>
          <w:tab w:val="left" w:pos="142"/>
          <w:tab w:val="left" w:pos="633"/>
        </w:tabs>
        <w:spacing w:line="276" w:lineRule="auto"/>
        <w:ind w:left="284" w:firstLine="0"/>
        <w:jc w:val="both"/>
      </w:pPr>
      <w:r>
        <w:t xml:space="preserve">  </w:t>
      </w:r>
      <w:r w:rsidR="00523E2D" w:rsidRPr="005B3933">
        <w:t>Педагогическая</w:t>
      </w:r>
      <w:r w:rsidR="00523E2D" w:rsidRPr="005B3933">
        <w:rPr>
          <w:spacing w:val="-3"/>
        </w:rPr>
        <w:t xml:space="preserve"> </w:t>
      </w:r>
      <w:r w:rsidR="00523E2D" w:rsidRPr="005B3933">
        <w:t>диагностика</w:t>
      </w:r>
      <w:r w:rsidR="00523E2D" w:rsidRPr="005B3933">
        <w:rPr>
          <w:spacing w:val="-3"/>
        </w:rPr>
        <w:t xml:space="preserve"> </w:t>
      </w:r>
      <w:r w:rsidR="00523E2D" w:rsidRPr="005B3933">
        <w:t>достижения</w:t>
      </w:r>
      <w:r w:rsidR="00523E2D" w:rsidRPr="005B3933">
        <w:rPr>
          <w:spacing w:val="-2"/>
        </w:rPr>
        <w:t xml:space="preserve"> </w:t>
      </w:r>
      <w:r w:rsidR="00523E2D" w:rsidRPr="005B3933">
        <w:t>планируемых</w:t>
      </w:r>
      <w:r w:rsidR="00523E2D" w:rsidRPr="005B3933">
        <w:rPr>
          <w:spacing w:val="-4"/>
        </w:rPr>
        <w:t xml:space="preserve"> </w:t>
      </w:r>
      <w:r w:rsidR="00523E2D" w:rsidRPr="005B3933">
        <w:t>результатов</w:t>
      </w:r>
    </w:p>
    <w:p w:rsidR="00BB1E02" w:rsidRPr="00057E69" w:rsidRDefault="00BB1E02" w:rsidP="00B734CD">
      <w:pPr>
        <w:pStyle w:val="20"/>
        <w:shd w:val="clear" w:color="auto" w:fill="auto"/>
        <w:tabs>
          <w:tab w:val="left" w:pos="142"/>
          <w:tab w:val="left" w:pos="1354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5B3933">
        <w:rPr>
          <w:sz w:val="24"/>
          <w:szCs w:val="24"/>
          <w:lang w:val="ru-RU"/>
        </w:rPr>
        <w:t>Педагогическая диагностика достижений планируемых результатов направлена на изучение деятельностных умений ребёнка, его интересов, предпочтений, склонностей, личностных особенностей, способов взаимодействия со взрослыми и сверстниками. Она позволяет выявлять особенности и динамику развития ребёнка, составлять на основе полученных данных индивидуальные образовательные маршруты освоения образовательной программы, своевременно вносить изменения в планирование, содержание и организацию образовательной деятельности.</w:t>
      </w:r>
      <w:r w:rsidR="00057E69">
        <w:rPr>
          <w:sz w:val="24"/>
          <w:szCs w:val="24"/>
          <w:lang w:val="ru-RU"/>
        </w:rPr>
        <w:t xml:space="preserve"> Ссылка: </w:t>
      </w:r>
      <w:hyperlink r:id="rId11" w:history="1">
        <w:r w:rsidR="00057E69" w:rsidRPr="00143287">
          <w:rPr>
            <w:rStyle w:val="af4"/>
            <w:bCs/>
            <w:sz w:val="24"/>
            <w:szCs w:val="24"/>
          </w:rPr>
          <w:t>https</w:t>
        </w:r>
        <w:r w:rsidR="00057E69" w:rsidRPr="00057E69">
          <w:rPr>
            <w:rStyle w:val="af4"/>
            <w:bCs/>
            <w:sz w:val="24"/>
            <w:szCs w:val="24"/>
            <w:lang w:val="ru-RU"/>
          </w:rPr>
          <w:t>://</w:t>
        </w:r>
        <w:r w:rsidR="00057E69" w:rsidRPr="00143287">
          <w:rPr>
            <w:rStyle w:val="af4"/>
            <w:bCs/>
            <w:sz w:val="24"/>
            <w:szCs w:val="24"/>
          </w:rPr>
          <w:t>rstatic</w:t>
        </w:r>
        <w:r w:rsidR="00057E69" w:rsidRPr="00057E69">
          <w:rPr>
            <w:rStyle w:val="af4"/>
            <w:bCs/>
            <w:sz w:val="24"/>
            <w:szCs w:val="24"/>
            <w:lang w:val="ru-RU"/>
          </w:rPr>
          <w:t>.</w:t>
        </w:r>
        <w:r w:rsidR="00057E69" w:rsidRPr="00143287">
          <w:rPr>
            <w:rStyle w:val="af4"/>
            <w:bCs/>
            <w:sz w:val="24"/>
            <w:szCs w:val="24"/>
          </w:rPr>
          <w:t>oshkole</w:t>
        </w:r>
        <w:r w:rsidR="00057E69" w:rsidRPr="00057E69">
          <w:rPr>
            <w:rStyle w:val="af4"/>
            <w:bCs/>
            <w:sz w:val="24"/>
            <w:szCs w:val="24"/>
            <w:lang w:val="ru-RU"/>
          </w:rPr>
          <w:t>.</w:t>
        </w:r>
        <w:r w:rsidR="00057E69" w:rsidRPr="00143287">
          <w:rPr>
            <w:rStyle w:val="af4"/>
            <w:bCs/>
            <w:sz w:val="24"/>
            <w:szCs w:val="24"/>
          </w:rPr>
          <w:t>ru</w:t>
        </w:r>
        <w:r w:rsidR="00057E69" w:rsidRPr="00057E69">
          <w:rPr>
            <w:rStyle w:val="af4"/>
            <w:bCs/>
            <w:sz w:val="24"/>
            <w:szCs w:val="24"/>
            <w:lang w:val="ru-RU"/>
          </w:rPr>
          <w:t>/</w:t>
        </w:r>
        <w:r w:rsidR="00057E69" w:rsidRPr="00143287">
          <w:rPr>
            <w:rStyle w:val="af4"/>
            <w:bCs/>
            <w:sz w:val="24"/>
            <w:szCs w:val="24"/>
          </w:rPr>
          <w:t>editor</w:t>
        </w:r>
        <w:r w:rsidR="00057E69" w:rsidRPr="00057E69">
          <w:rPr>
            <w:rStyle w:val="af4"/>
            <w:bCs/>
            <w:sz w:val="24"/>
            <w:szCs w:val="24"/>
            <w:lang w:val="ru-RU"/>
          </w:rPr>
          <w:t>_</w:t>
        </w:r>
        <w:r w:rsidR="00057E69" w:rsidRPr="00143287">
          <w:rPr>
            <w:rStyle w:val="af4"/>
            <w:bCs/>
            <w:sz w:val="24"/>
            <w:szCs w:val="24"/>
          </w:rPr>
          <w:t>files</w:t>
        </w:r>
        <w:r w:rsidR="00057E69" w:rsidRPr="00057E69">
          <w:rPr>
            <w:rStyle w:val="af4"/>
            <w:bCs/>
            <w:sz w:val="24"/>
            <w:szCs w:val="24"/>
            <w:lang w:val="ru-RU"/>
          </w:rPr>
          <w:t>/506046/ООП%20МДОУ%20ДС%20Дельфиненок%20р.п.%20Средняя%20Ахтуба.</w:t>
        </w:r>
        <w:r w:rsidR="00057E69" w:rsidRPr="00143287">
          <w:rPr>
            <w:rStyle w:val="af4"/>
            <w:bCs/>
            <w:sz w:val="24"/>
            <w:szCs w:val="24"/>
          </w:rPr>
          <w:t>docx</w:t>
        </w:r>
        <w:r w:rsidR="00057E69" w:rsidRPr="00057E69">
          <w:rPr>
            <w:rStyle w:val="af4"/>
            <w:bCs/>
            <w:sz w:val="24"/>
            <w:szCs w:val="24"/>
            <w:lang w:val="ru-RU"/>
          </w:rPr>
          <w:t>%20(1).</w:t>
        </w:r>
        <w:r w:rsidR="00057E69" w:rsidRPr="00143287">
          <w:rPr>
            <w:rStyle w:val="af4"/>
            <w:bCs/>
            <w:sz w:val="24"/>
            <w:szCs w:val="24"/>
          </w:rPr>
          <w:t>zip</w:t>
        </w:r>
      </w:hyperlink>
      <w:r w:rsidR="00057E69">
        <w:rPr>
          <w:bCs/>
          <w:sz w:val="24"/>
          <w:szCs w:val="24"/>
          <w:lang w:val="ru-RU"/>
        </w:rPr>
        <w:t xml:space="preserve"> (стр.33)</w:t>
      </w:r>
    </w:p>
    <w:p w:rsidR="00315B74" w:rsidRPr="005B3933" w:rsidRDefault="00A67EC6" w:rsidP="00B734CD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rPr>
          <w:b/>
          <w:bCs/>
          <w:i/>
          <w:iCs/>
        </w:rPr>
        <w:tab/>
      </w:r>
      <w:r w:rsidR="00315B74" w:rsidRPr="005B3933">
        <w:t xml:space="preserve">Педагогическая диагностика </w:t>
      </w:r>
      <w:r w:rsidR="00FB03AB" w:rsidRPr="005B3933">
        <w:t>проводится в</w:t>
      </w:r>
      <w:r w:rsidR="00523E2D" w:rsidRPr="005B3933">
        <w:rPr>
          <w:spacing w:val="31"/>
        </w:rPr>
        <w:t xml:space="preserve"> </w:t>
      </w:r>
      <w:r w:rsidR="00523E2D" w:rsidRPr="005B3933">
        <w:t>периодичностью</w:t>
      </w:r>
      <w:r w:rsidR="00315B74" w:rsidRPr="005B3933">
        <w:t>:</w:t>
      </w:r>
    </w:p>
    <w:p w:rsidR="00523E2D" w:rsidRPr="005B3933" w:rsidRDefault="00523E2D" w:rsidP="0081101C">
      <w:pPr>
        <w:pStyle w:val="a3"/>
        <w:numPr>
          <w:ilvl w:val="0"/>
          <w:numId w:val="5"/>
        </w:numPr>
        <w:tabs>
          <w:tab w:val="left" w:pos="142"/>
          <w:tab w:val="left" w:pos="993"/>
        </w:tabs>
        <w:spacing w:line="276" w:lineRule="auto"/>
        <w:ind w:left="284" w:firstLine="0"/>
      </w:pPr>
      <w:r w:rsidRPr="005B3933">
        <w:lastRenderedPageBreak/>
        <w:t>в</w:t>
      </w:r>
      <w:r w:rsidRPr="005B3933">
        <w:rPr>
          <w:spacing w:val="-1"/>
        </w:rPr>
        <w:t xml:space="preserve"> </w:t>
      </w:r>
      <w:r w:rsidRPr="005B3933">
        <w:t>группах</w:t>
      </w:r>
      <w:r w:rsidRPr="005B3933">
        <w:rPr>
          <w:spacing w:val="2"/>
        </w:rPr>
        <w:t xml:space="preserve"> </w:t>
      </w:r>
      <w:r w:rsidRPr="005B3933">
        <w:t>раннего</w:t>
      </w:r>
      <w:r w:rsidRPr="005B3933">
        <w:rPr>
          <w:spacing w:val="-2"/>
        </w:rPr>
        <w:t xml:space="preserve"> </w:t>
      </w:r>
      <w:r w:rsidRPr="005B3933">
        <w:t>возраста</w:t>
      </w:r>
      <w:r w:rsidR="00315B74" w:rsidRPr="005B3933">
        <w:t xml:space="preserve"> (</w:t>
      </w:r>
      <w:r w:rsidR="00370FB4" w:rsidRPr="005B3933">
        <w:t>два раза в год, октябрь - май</w:t>
      </w:r>
      <w:r w:rsidR="00315B74" w:rsidRPr="005B3933">
        <w:t>)</w:t>
      </w:r>
      <w:r w:rsidRPr="005B3933">
        <w:t>.</w:t>
      </w:r>
    </w:p>
    <w:p w:rsidR="00523E2D" w:rsidRPr="005B3933" w:rsidRDefault="00523E2D" w:rsidP="00B734CD">
      <w:pPr>
        <w:pStyle w:val="a3"/>
        <w:tabs>
          <w:tab w:val="left" w:pos="142"/>
        </w:tabs>
        <w:spacing w:line="276" w:lineRule="auto"/>
        <w:ind w:left="284" w:firstLine="0"/>
      </w:pPr>
      <w:r w:rsidRPr="005B3933">
        <w:t>Для</w:t>
      </w:r>
      <w:r w:rsidRPr="005B3933">
        <w:rPr>
          <w:spacing w:val="-3"/>
        </w:rPr>
        <w:t xml:space="preserve"> </w:t>
      </w:r>
      <w:r w:rsidRPr="005B3933">
        <w:t>проведения</w:t>
      </w:r>
      <w:r w:rsidRPr="005B3933">
        <w:rPr>
          <w:spacing w:val="-2"/>
        </w:rPr>
        <w:t xml:space="preserve"> </w:t>
      </w:r>
      <w:r w:rsidRPr="005B3933">
        <w:t>индивидуальной</w:t>
      </w:r>
      <w:r w:rsidRPr="005B3933">
        <w:rPr>
          <w:spacing w:val="-2"/>
        </w:rPr>
        <w:t xml:space="preserve"> </w:t>
      </w:r>
      <w:r w:rsidRPr="005B3933">
        <w:t>педагогической</w:t>
      </w:r>
      <w:r w:rsidRPr="005B3933">
        <w:rPr>
          <w:spacing w:val="-1"/>
        </w:rPr>
        <w:t xml:space="preserve"> </w:t>
      </w:r>
      <w:r w:rsidRPr="005B3933">
        <w:t>диагностики</w:t>
      </w:r>
      <w:r w:rsidR="00E92105" w:rsidRPr="005B3933">
        <w:t xml:space="preserve"> на разных этапах освоения программы </w:t>
      </w:r>
      <w:r w:rsidR="00A67EC6" w:rsidRPr="005B3933">
        <w:t>используются</w:t>
      </w:r>
      <w:r w:rsidR="00E92105" w:rsidRPr="005B3933">
        <w:t xml:space="preserve"> использовать следующие диагностические пособия:</w:t>
      </w:r>
    </w:p>
    <w:p w:rsidR="00C66FFE" w:rsidRPr="005B3933" w:rsidRDefault="00370FB4" w:rsidP="00B734CD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 w:rsidRPr="005B3933">
        <w:rPr>
          <w:color w:val="auto"/>
        </w:rPr>
        <w:t>-</w:t>
      </w:r>
      <w:r w:rsidR="00C66FFE" w:rsidRPr="005B3933">
        <w:rPr>
          <w:color w:val="auto"/>
        </w:rPr>
        <w:t>Н.В. Верещагина «Диагностика педагогического процесса в первой младшей группе (с 2 до 3 лет) дошкольной образовательной организации». Раз</w:t>
      </w:r>
      <w:r w:rsidR="00057E69">
        <w:rPr>
          <w:color w:val="auto"/>
        </w:rPr>
        <w:t>работано в соответствии с ФГОС.</w:t>
      </w:r>
    </w:p>
    <w:p w:rsidR="00C66FFE" w:rsidRDefault="00C66FFE" w:rsidP="00B734CD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 w:rsidRPr="005B3933">
        <w:rPr>
          <w:color w:val="auto"/>
        </w:rPr>
        <w:t>Ссылка: сhttp://publication.pravo.gov.ru/Document/View/</w:t>
      </w:r>
      <w:r w:rsidR="00FB03AB" w:rsidRPr="005B3933">
        <w:rPr>
          <w:color w:val="auto"/>
        </w:rPr>
        <w:t>0001202212280044? index</w:t>
      </w:r>
      <w:r w:rsidRPr="005B3933">
        <w:rPr>
          <w:color w:val="auto"/>
        </w:rPr>
        <w:t>=17 (стр.17).</w:t>
      </w:r>
    </w:p>
    <w:p w:rsidR="00B65042" w:rsidRPr="00CB53BC" w:rsidRDefault="00B65042" w:rsidP="00CB53BC">
      <w:pPr>
        <w:pStyle w:val="Default"/>
        <w:tabs>
          <w:tab w:val="left" w:pos="142"/>
        </w:tabs>
        <w:spacing w:line="276" w:lineRule="auto"/>
        <w:ind w:left="284"/>
        <w:jc w:val="both"/>
        <w:rPr>
          <w:b/>
          <w:bCs/>
          <w:u w:val="single"/>
        </w:rPr>
      </w:pPr>
      <w:r>
        <w:rPr>
          <w:b/>
          <w:i/>
        </w:rPr>
        <w:t xml:space="preserve"> </w:t>
      </w:r>
      <w:r w:rsidRPr="00B65042">
        <w:rPr>
          <w:b/>
          <w:i/>
          <w:u w:val="single"/>
        </w:rPr>
        <w:t>Приложение №1.</w:t>
      </w:r>
      <w:r w:rsidRPr="00B65042">
        <w:rPr>
          <w:b/>
          <w:u w:val="single"/>
        </w:rPr>
        <w:t xml:space="preserve"> Педагогическая диагностика достижения планируемых результатов</w:t>
      </w:r>
      <w:r w:rsidRPr="00B65042">
        <w:rPr>
          <w:b/>
          <w:bCs/>
          <w:u w:val="single"/>
        </w:rPr>
        <w:t xml:space="preserve"> в </w:t>
      </w:r>
      <w:r>
        <w:rPr>
          <w:b/>
          <w:bCs/>
          <w:u w:val="single"/>
        </w:rPr>
        <w:t>первой младшей группе общеразвивающей</w:t>
      </w:r>
      <w:r w:rsidRPr="00B65042">
        <w:rPr>
          <w:b/>
          <w:bCs/>
          <w:u w:val="single"/>
        </w:rPr>
        <w:t xml:space="preserve"> направленности </w:t>
      </w:r>
      <w:r w:rsidRPr="00B65042">
        <w:rPr>
          <w:b/>
          <w:u w:val="single"/>
        </w:rPr>
        <w:t xml:space="preserve">№10 «Теремок» </w:t>
      </w:r>
      <w:r w:rsidRPr="00B65042">
        <w:rPr>
          <w:b/>
          <w:bCs/>
          <w:u w:val="single"/>
        </w:rPr>
        <w:t>на</w:t>
      </w:r>
      <w:r>
        <w:rPr>
          <w:b/>
          <w:bCs/>
          <w:u w:val="single"/>
        </w:rPr>
        <w:t xml:space="preserve"> 2024 – 2025</w:t>
      </w:r>
      <w:r w:rsidRPr="00B65042">
        <w:rPr>
          <w:b/>
          <w:bCs/>
          <w:u w:val="single"/>
        </w:rPr>
        <w:t xml:space="preserve"> учебный год</w:t>
      </w:r>
      <w:r w:rsidR="00CB53BC">
        <w:rPr>
          <w:b/>
          <w:bCs/>
          <w:u w:val="single"/>
        </w:rPr>
        <w:t xml:space="preserve">. </w:t>
      </w:r>
      <w:r w:rsidR="00CB53BC" w:rsidRPr="00CB53BC">
        <w:rPr>
          <w:b/>
          <w:bCs/>
          <w:u w:val="single"/>
        </w:rPr>
        <w:t>Карта нервно-психического развития ребёнка третьего года жизни.</w:t>
      </w:r>
    </w:p>
    <w:p w:rsidR="00B65042" w:rsidRDefault="00B65042" w:rsidP="00B734CD">
      <w:pPr>
        <w:pStyle w:val="Default"/>
        <w:tabs>
          <w:tab w:val="left" w:pos="142"/>
        </w:tabs>
        <w:spacing w:line="276" w:lineRule="auto"/>
        <w:ind w:left="284"/>
        <w:jc w:val="both"/>
        <w:rPr>
          <w:b/>
          <w:color w:val="auto"/>
        </w:rPr>
      </w:pPr>
      <w:bookmarkStart w:id="0" w:name="_GoBack"/>
      <w:bookmarkEnd w:id="0"/>
    </w:p>
    <w:p w:rsidR="00493A7F" w:rsidRPr="00261E92" w:rsidRDefault="00295009" w:rsidP="00295009">
      <w:pPr>
        <w:pStyle w:val="Default"/>
        <w:tabs>
          <w:tab w:val="left" w:pos="142"/>
        </w:tabs>
        <w:spacing w:line="276" w:lineRule="auto"/>
        <w:ind w:left="360"/>
        <w:jc w:val="both"/>
        <w:rPr>
          <w:b/>
          <w:color w:val="auto"/>
        </w:rPr>
      </w:pPr>
      <w:r w:rsidRPr="00261E92">
        <w:rPr>
          <w:b/>
          <w:color w:val="auto"/>
        </w:rPr>
        <w:t xml:space="preserve">1.8.  </w:t>
      </w:r>
      <w:r w:rsidR="00493A7F" w:rsidRPr="00261E92">
        <w:rPr>
          <w:b/>
          <w:color w:val="auto"/>
        </w:rPr>
        <w:t>Вариативная часть целевого раздела</w:t>
      </w:r>
    </w:p>
    <w:p w:rsidR="00B65042" w:rsidRPr="00B65042" w:rsidRDefault="00B65042" w:rsidP="00B65042">
      <w:pPr>
        <w:pStyle w:val="Default"/>
        <w:tabs>
          <w:tab w:val="left" w:pos="142"/>
        </w:tabs>
        <w:spacing w:line="276" w:lineRule="auto"/>
        <w:ind w:left="360"/>
        <w:jc w:val="both"/>
        <w:rPr>
          <w:color w:val="auto"/>
        </w:rPr>
      </w:pPr>
      <w:r w:rsidRPr="00B65042">
        <w:rPr>
          <w:color w:val="auto"/>
        </w:rPr>
        <w:t>Первая младшая группа общеразвивающей направленности №10 «Теремок»</w:t>
      </w:r>
    </w:p>
    <w:p w:rsidR="00B65042" w:rsidRPr="00FB03AB" w:rsidRDefault="00B65042" w:rsidP="00B65042">
      <w:pPr>
        <w:pStyle w:val="Default"/>
        <w:tabs>
          <w:tab w:val="left" w:pos="142"/>
        </w:tabs>
        <w:spacing w:line="276" w:lineRule="auto"/>
        <w:ind w:left="360"/>
        <w:jc w:val="both"/>
        <w:rPr>
          <w:b/>
          <w:color w:val="FF0000"/>
        </w:rPr>
      </w:pPr>
      <w:r w:rsidRPr="00B65042">
        <w:rPr>
          <w:rFonts w:eastAsia="Times New Roman"/>
          <w:b/>
          <w:i/>
          <w:color w:val="auto"/>
          <w:u w:val="single"/>
        </w:rPr>
        <w:t>Приложение №2</w:t>
      </w:r>
      <w:r w:rsidRPr="00B65042">
        <w:rPr>
          <w:rFonts w:eastAsia="Times New Roman"/>
          <w:b/>
          <w:color w:val="auto"/>
          <w:u w:val="single"/>
        </w:rPr>
        <w:t xml:space="preserve">. </w:t>
      </w:r>
      <w:r w:rsidRPr="00B65042">
        <w:rPr>
          <w:b/>
          <w:color w:val="auto"/>
          <w:u w:val="single"/>
        </w:rPr>
        <w:t>Списочный состав воспитанников группы и характеристика групп здоровья</w:t>
      </w:r>
      <w:r w:rsidRPr="00B65042">
        <w:rPr>
          <w:color w:val="auto"/>
          <w:u w:val="single"/>
        </w:rPr>
        <w:t xml:space="preserve"> в</w:t>
      </w:r>
      <w:r w:rsidRPr="00B65042">
        <w:rPr>
          <w:b/>
          <w:bCs/>
          <w:color w:val="auto"/>
          <w:u w:val="single"/>
        </w:rPr>
        <w:t xml:space="preserve"> </w:t>
      </w:r>
      <w:r>
        <w:rPr>
          <w:b/>
          <w:bCs/>
          <w:color w:val="auto"/>
          <w:u w:val="single"/>
        </w:rPr>
        <w:t>первой младшей</w:t>
      </w:r>
      <w:r w:rsidRPr="00B65042">
        <w:rPr>
          <w:b/>
          <w:bCs/>
          <w:color w:val="auto"/>
          <w:u w:val="single"/>
        </w:rPr>
        <w:t xml:space="preserve"> группе </w:t>
      </w:r>
      <w:r>
        <w:rPr>
          <w:b/>
          <w:bCs/>
          <w:color w:val="auto"/>
          <w:u w:val="single"/>
        </w:rPr>
        <w:t>общеразвивающей</w:t>
      </w:r>
      <w:r w:rsidRPr="00B65042">
        <w:rPr>
          <w:b/>
          <w:bCs/>
          <w:color w:val="auto"/>
          <w:u w:val="single"/>
        </w:rPr>
        <w:t xml:space="preserve"> направленности </w:t>
      </w:r>
      <w:r w:rsidRPr="00B65042">
        <w:rPr>
          <w:b/>
          <w:color w:val="auto"/>
          <w:u w:val="single"/>
        </w:rPr>
        <w:t xml:space="preserve">№10 «Теремок» </w:t>
      </w:r>
      <w:r w:rsidRPr="00B65042">
        <w:rPr>
          <w:b/>
          <w:bCs/>
          <w:color w:val="auto"/>
          <w:u w:val="single"/>
        </w:rPr>
        <w:t>на</w:t>
      </w:r>
      <w:r>
        <w:rPr>
          <w:b/>
          <w:bCs/>
          <w:color w:val="auto"/>
          <w:u w:val="single"/>
        </w:rPr>
        <w:t xml:space="preserve"> 2024 – 2025</w:t>
      </w:r>
      <w:r w:rsidRPr="00B65042">
        <w:rPr>
          <w:b/>
          <w:bCs/>
          <w:color w:val="auto"/>
          <w:u w:val="single"/>
        </w:rPr>
        <w:t xml:space="preserve"> учебный го</w:t>
      </w:r>
      <w:r>
        <w:rPr>
          <w:b/>
          <w:bCs/>
          <w:color w:val="auto"/>
          <w:u w:val="single"/>
        </w:rPr>
        <w:t>д</w:t>
      </w:r>
    </w:p>
    <w:p w:rsidR="00493A7F" w:rsidRDefault="000973CA" w:rsidP="00B734CD">
      <w:pPr>
        <w:pStyle w:val="1"/>
        <w:tabs>
          <w:tab w:val="left" w:pos="142"/>
          <w:tab w:val="left" w:pos="426"/>
        </w:tabs>
        <w:spacing w:line="276" w:lineRule="auto"/>
        <w:ind w:left="0"/>
        <w:jc w:val="both"/>
        <w:rPr>
          <w:rFonts w:eastAsia="Calibri"/>
          <w:bCs w:val="0"/>
        </w:rPr>
      </w:pPr>
      <w:r w:rsidRPr="000973CA">
        <w:rPr>
          <w:rFonts w:eastAsia="Calibri"/>
          <w:bCs w:val="0"/>
        </w:rPr>
        <w:t xml:space="preserve">                                                       </w:t>
      </w:r>
    </w:p>
    <w:p w:rsidR="00BB340C" w:rsidRPr="00581702" w:rsidRDefault="000973CA" w:rsidP="00493A7F">
      <w:pPr>
        <w:pStyle w:val="1"/>
        <w:tabs>
          <w:tab w:val="left" w:pos="142"/>
          <w:tab w:val="left" w:pos="426"/>
        </w:tabs>
        <w:spacing w:line="276" w:lineRule="auto"/>
        <w:ind w:left="0"/>
        <w:jc w:val="center"/>
        <w:rPr>
          <w:sz w:val="26"/>
          <w:szCs w:val="26"/>
        </w:rPr>
      </w:pPr>
      <w:r w:rsidRPr="000973CA">
        <w:rPr>
          <w:rFonts w:eastAsia="Calibri"/>
          <w:bCs w:val="0"/>
          <w:lang w:val="en-US"/>
        </w:rPr>
        <w:t>II</w:t>
      </w:r>
      <w:r w:rsidRPr="000973CA">
        <w:rPr>
          <w:rFonts w:eastAsia="Calibri"/>
          <w:b w:val="0"/>
          <w:bCs w:val="0"/>
        </w:rPr>
        <w:t xml:space="preserve"> </w:t>
      </w:r>
      <w:r w:rsidR="0021290F" w:rsidRPr="00581702">
        <w:rPr>
          <w:sz w:val="26"/>
          <w:szCs w:val="26"/>
        </w:rPr>
        <w:t>СОДЕРЖАТЕЛЬНЫЙ</w:t>
      </w:r>
      <w:r w:rsidR="0021290F" w:rsidRPr="00581702">
        <w:rPr>
          <w:spacing w:val="-7"/>
          <w:sz w:val="26"/>
          <w:szCs w:val="26"/>
        </w:rPr>
        <w:t xml:space="preserve"> </w:t>
      </w:r>
      <w:r w:rsidR="0021290F" w:rsidRPr="00581702">
        <w:rPr>
          <w:sz w:val="26"/>
          <w:szCs w:val="26"/>
        </w:rPr>
        <w:t>РАЗДЕЛ</w:t>
      </w:r>
    </w:p>
    <w:p w:rsidR="00BB340C" w:rsidRDefault="000973CA" w:rsidP="00B734CD">
      <w:pPr>
        <w:tabs>
          <w:tab w:val="left" w:pos="142"/>
          <w:tab w:val="left" w:pos="634"/>
        </w:tabs>
        <w:spacing w:line="276" w:lineRule="auto"/>
        <w:ind w:left="284"/>
        <w:jc w:val="both"/>
        <w:rPr>
          <w:b/>
          <w:sz w:val="24"/>
        </w:rPr>
      </w:pPr>
      <w:r w:rsidRPr="000973CA">
        <w:rPr>
          <w:b/>
          <w:sz w:val="24"/>
          <w:szCs w:val="24"/>
        </w:rPr>
        <w:t xml:space="preserve">     </w:t>
      </w:r>
      <w:r w:rsidR="00581702" w:rsidRPr="00581702">
        <w:rPr>
          <w:b/>
          <w:sz w:val="24"/>
        </w:rPr>
        <w:t>2.</w:t>
      </w:r>
      <w:r w:rsidR="00FB03AB" w:rsidRPr="00581702">
        <w:rPr>
          <w:b/>
          <w:sz w:val="24"/>
        </w:rPr>
        <w:t>1. Задачи</w:t>
      </w:r>
      <w:r w:rsidR="00315B74" w:rsidRPr="00581702">
        <w:rPr>
          <w:b/>
          <w:sz w:val="24"/>
        </w:rPr>
        <w:t xml:space="preserve"> и содержание образования</w:t>
      </w:r>
      <w:r w:rsidR="00581702" w:rsidRPr="00581702">
        <w:rPr>
          <w:b/>
          <w:sz w:val="24"/>
        </w:rPr>
        <w:t xml:space="preserve"> (обучения и воспитания)</w:t>
      </w:r>
      <w:r w:rsidR="00315B74" w:rsidRPr="00581702">
        <w:rPr>
          <w:b/>
          <w:sz w:val="24"/>
        </w:rPr>
        <w:t xml:space="preserve"> по образовательным областям</w:t>
      </w:r>
    </w:p>
    <w:p w:rsidR="00C07D8A" w:rsidRPr="00C07D8A" w:rsidRDefault="00C07D8A" w:rsidP="00B734CD">
      <w:pPr>
        <w:tabs>
          <w:tab w:val="left" w:pos="142"/>
        </w:tabs>
        <w:spacing w:line="276" w:lineRule="auto"/>
        <w:ind w:left="284"/>
        <w:jc w:val="both"/>
        <w:rPr>
          <w:rFonts w:ascii="Calibri" w:eastAsia="Calibri" w:hAnsi="Calibri"/>
        </w:rPr>
      </w:pPr>
      <w:r>
        <w:rPr>
          <w:b/>
          <w:sz w:val="24"/>
        </w:rPr>
        <w:t xml:space="preserve">Ссылка: </w:t>
      </w:r>
      <w:hyperlink r:id="rId12" w:history="1">
        <w:r w:rsidRPr="00C07D8A">
          <w:rPr>
            <w:bCs/>
            <w:color w:val="0000FF"/>
            <w:sz w:val="24"/>
            <w:szCs w:val="24"/>
            <w:u w:val="single"/>
          </w:rPr>
          <w:t>https://rstatic.oshkole.ru/editor_files/506046/ООП%20МДОУ%20ДС%20Дельфиненок%20р.п.%20Средняя%20Ахтуба.docx%20(1).zip</w:t>
        </w:r>
      </w:hyperlink>
      <w:r>
        <w:rPr>
          <w:bCs/>
          <w:sz w:val="24"/>
          <w:szCs w:val="24"/>
        </w:rPr>
        <w:t xml:space="preserve"> (стр. 36)</w:t>
      </w:r>
    </w:p>
    <w:p w:rsidR="005A4C2C" w:rsidRPr="008D5C67" w:rsidRDefault="0053308F" w:rsidP="00B734CD">
      <w:pPr>
        <w:pStyle w:val="2"/>
        <w:tabs>
          <w:tab w:val="left" w:pos="142"/>
        </w:tabs>
        <w:spacing w:before="1" w:line="276" w:lineRule="auto"/>
        <w:ind w:left="284"/>
        <w:rPr>
          <w:i w:val="0"/>
        </w:rPr>
      </w:pPr>
      <w:r w:rsidRPr="008D5C67">
        <w:rPr>
          <w:i w:val="0"/>
        </w:rPr>
        <w:t xml:space="preserve">2.1.1. </w:t>
      </w:r>
      <w:r w:rsidR="005A4C2C" w:rsidRPr="008D5C67">
        <w:rPr>
          <w:i w:val="0"/>
        </w:rPr>
        <w:t>Социально-коммуникативное развитие</w:t>
      </w:r>
    </w:p>
    <w:p w:rsidR="0053308F" w:rsidRPr="008D5C67" w:rsidRDefault="0053308F" w:rsidP="00B734CD">
      <w:pPr>
        <w:pStyle w:val="20"/>
        <w:shd w:val="clear" w:color="auto" w:fill="auto"/>
        <w:tabs>
          <w:tab w:val="left" w:pos="142"/>
          <w:tab w:val="left" w:pos="1320"/>
        </w:tabs>
        <w:spacing w:before="0" w:after="0" w:line="276" w:lineRule="auto"/>
        <w:ind w:left="284"/>
        <w:jc w:val="both"/>
        <w:rPr>
          <w:b/>
          <w:sz w:val="24"/>
          <w:szCs w:val="24"/>
          <w:lang w:val="ru-RU"/>
        </w:rPr>
      </w:pPr>
      <w:r w:rsidRPr="008D5C67">
        <w:rPr>
          <w:b/>
          <w:sz w:val="24"/>
          <w:szCs w:val="24"/>
          <w:lang w:val="ru-RU"/>
        </w:rPr>
        <w:t>От 2 лет до 3 лет.</w:t>
      </w:r>
    </w:p>
    <w:p w:rsidR="0053308F" w:rsidRPr="008D5C67" w:rsidRDefault="0053308F" w:rsidP="00B734CD">
      <w:pPr>
        <w:pStyle w:val="20"/>
        <w:shd w:val="clear" w:color="auto" w:fill="auto"/>
        <w:tabs>
          <w:tab w:val="left" w:pos="142"/>
          <w:tab w:val="left" w:pos="1556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 xml:space="preserve">В области социально-коммуникативного развития основными </w:t>
      </w:r>
      <w:r w:rsidRPr="008D5C67">
        <w:rPr>
          <w:b/>
          <w:sz w:val="24"/>
          <w:szCs w:val="24"/>
          <w:lang w:val="ru-RU"/>
        </w:rPr>
        <w:t>задачами</w:t>
      </w:r>
      <w:r w:rsidRPr="008D5C67">
        <w:rPr>
          <w:sz w:val="24"/>
          <w:szCs w:val="24"/>
          <w:lang w:val="ru-RU"/>
        </w:rPr>
        <w:t xml:space="preserve"> образовательной деятельности являются:</w:t>
      </w:r>
    </w:p>
    <w:p w:rsidR="0053308F" w:rsidRPr="008D5C67" w:rsidRDefault="0053308F" w:rsidP="0081101C">
      <w:pPr>
        <w:pStyle w:val="20"/>
        <w:numPr>
          <w:ilvl w:val="0"/>
          <w:numId w:val="6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поддерживать эмоционально-положительное состояние детей в период адаптации к ДОО;</w:t>
      </w:r>
    </w:p>
    <w:p w:rsidR="0053308F" w:rsidRPr="008D5C67" w:rsidRDefault="0053308F" w:rsidP="0081101C">
      <w:pPr>
        <w:pStyle w:val="20"/>
        <w:numPr>
          <w:ilvl w:val="0"/>
          <w:numId w:val="6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развивать игровой опыт ребёнка, помогая детям отражать в игре представления об окружающей действительности;</w:t>
      </w:r>
    </w:p>
    <w:p w:rsidR="0053308F" w:rsidRPr="008D5C67" w:rsidRDefault="0053308F" w:rsidP="0081101C">
      <w:pPr>
        <w:pStyle w:val="20"/>
        <w:numPr>
          <w:ilvl w:val="0"/>
          <w:numId w:val="6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поддерживать доброжелательные взаимоотношения детей, развивать эмоциональную отзывчивость в ходе привлечения к конкретным действиям помощи, заботы, участия;</w:t>
      </w:r>
    </w:p>
    <w:p w:rsidR="0053308F" w:rsidRPr="008D5C67" w:rsidRDefault="0053308F" w:rsidP="0081101C">
      <w:pPr>
        <w:pStyle w:val="20"/>
        <w:numPr>
          <w:ilvl w:val="0"/>
          <w:numId w:val="6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формировать элементарные представления о людях (взрослые, дети), их внешнем виде, действиях, одежде, о некоторых ярко выраженных эмоциональных состояниях (радость, грусть), о семье и ДОО;</w:t>
      </w:r>
    </w:p>
    <w:p w:rsidR="0053308F" w:rsidRPr="008D5C67" w:rsidRDefault="0053308F" w:rsidP="0081101C">
      <w:pPr>
        <w:pStyle w:val="20"/>
        <w:numPr>
          <w:ilvl w:val="0"/>
          <w:numId w:val="6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формировать первичные представления ребёнка о себе, о своем возрасте, поле, о родителях (законных представителях) и близких членах семьи.</w:t>
      </w:r>
    </w:p>
    <w:p w:rsidR="0053308F" w:rsidRPr="008D5C67" w:rsidRDefault="000973CA" w:rsidP="00B734CD">
      <w:pPr>
        <w:pStyle w:val="20"/>
        <w:shd w:val="clear" w:color="auto" w:fill="auto"/>
        <w:tabs>
          <w:tab w:val="left" w:pos="142"/>
          <w:tab w:val="left" w:pos="1536"/>
        </w:tabs>
        <w:spacing w:before="0" w:after="0" w:line="276" w:lineRule="auto"/>
        <w:jc w:val="both"/>
        <w:rPr>
          <w:sz w:val="24"/>
          <w:szCs w:val="24"/>
          <w:lang w:val="ru-RU"/>
        </w:rPr>
      </w:pPr>
      <w:r w:rsidRPr="003174E7">
        <w:rPr>
          <w:sz w:val="24"/>
          <w:szCs w:val="24"/>
          <w:lang w:val="ru-RU"/>
        </w:rPr>
        <w:t xml:space="preserve">        </w:t>
      </w:r>
      <w:r w:rsidR="0053308F" w:rsidRPr="008D5C67">
        <w:rPr>
          <w:b/>
          <w:sz w:val="24"/>
          <w:szCs w:val="24"/>
          <w:lang w:val="ru-RU"/>
        </w:rPr>
        <w:t>Содержание</w:t>
      </w:r>
      <w:r w:rsidR="0053308F" w:rsidRPr="008D5C67">
        <w:rPr>
          <w:sz w:val="24"/>
          <w:szCs w:val="24"/>
          <w:lang w:val="ru-RU"/>
        </w:rPr>
        <w:t xml:space="preserve"> образовательной деятельности.</w:t>
      </w:r>
    </w:p>
    <w:p w:rsidR="0053308F" w:rsidRPr="008D5C67" w:rsidRDefault="0053308F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Педагог поддерживает желание детей познакомиться со сверстником, узнать его имя, используя приемы поощрения и одобрения. Оказывает помощь детям в определении особенностей внешнего вида мальчиков и девочек, их одежды, причесок, предпочитаемых игрушек, задает детям вопросы уточняющего или проблемного характера, объясняет отличительные признаки взрослых и детей, используя наглядный материал и повседневные жизненные ситуации. Показывает и называет ребёнку основные части тела и лица человека, его действия. Поддерживает желание ребёнка называть и различать основные действия взрослых.</w:t>
      </w:r>
    </w:p>
    <w:p w:rsidR="0053308F" w:rsidRPr="008D5C67" w:rsidRDefault="0053308F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lastRenderedPageBreak/>
        <w:t>Педагог знакомит детей с основными эмоциями и чувствами человека, обозначает их словом, демонстрирует их проявление мимикой, жестами, интонацией голоса. Предлагает детям повторить слова, обозначающие эмоциональное состояние человека, предлагает детям задания, помогающие закрепить представление об эмоциях, в том числе их узнавание на картинках.</w:t>
      </w:r>
    </w:p>
    <w:p w:rsidR="0053308F" w:rsidRPr="008D5C67" w:rsidRDefault="0053308F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Педагог рассматривает вместе с детьми картинки с изображением семьи: детей, родителей (законных представителей). Поощряет стремление детей узнавать членов семьи, называть их, рассказывает детям о том, как члены семьи могут заботиться друг о друге.</w:t>
      </w:r>
    </w:p>
    <w:p w:rsidR="0053308F" w:rsidRPr="008D5C67" w:rsidRDefault="0053308F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Педагог поддерживает желание детей познавать пространство своей группы, узнавать вход в группу, её расположение на этаже, педагогов, которые работают с детьми. Рассматривает с детьми пространство группы, назначение каждого помещения, его наполнение, помогает детям ориентироваться в пространстве группы.</w:t>
      </w:r>
    </w:p>
    <w:p w:rsidR="0053308F" w:rsidRPr="008D5C67" w:rsidRDefault="0053308F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Педагог поддерживает стремление детей выполнять элементарные правила поведения («можно», «нельзя»). Личным показом демонстрирует правила общения: здоровается, прощается, говорит «спасибо», «пожалуйста», напоминает детям о важности использования данных слов в процессе общения со взрослыми и сверстниками, поощряет инициативу и самостоятельность ребёнка при использовании «вежливых слов».</w:t>
      </w:r>
    </w:p>
    <w:p w:rsidR="0053308F" w:rsidRPr="008D5C67" w:rsidRDefault="0053308F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Педагог использует приемы общения, позволяющие детям проявлять внимание к его словам и указаниям, поддерживает желание ребёнка выполнять указания взрослого, действовать по его примеру и показу.</w:t>
      </w:r>
    </w:p>
    <w:p w:rsidR="0053308F" w:rsidRPr="008D5C67" w:rsidRDefault="0053308F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Педагог организует детей на участие в подвижных, музыкальных, сюжетных и хороводных играх, поощряет их активность и инициативность в ходе участия в играх.</w:t>
      </w:r>
    </w:p>
    <w:p w:rsidR="0053308F" w:rsidRPr="008D5C67" w:rsidRDefault="0053308F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8D5C67">
        <w:rPr>
          <w:sz w:val="24"/>
          <w:szCs w:val="24"/>
          <w:lang w:val="ru-RU"/>
        </w:rPr>
        <w:t>Педагог формирует представление детей о простых предметах своей одежды, обозначает словами каждый предмет одежды, рассказывает детям о назначении предметов одежды, способах их использования (надевание колготок, футболок и тому подобное).</w:t>
      </w:r>
    </w:p>
    <w:p w:rsidR="00E62E55" w:rsidRPr="00E62E55" w:rsidRDefault="00A25AD6" w:rsidP="00B734CD">
      <w:pPr>
        <w:pStyle w:val="20"/>
        <w:shd w:val="clear" w:color="auto" w:fill="auto"/>
        <w:tabs>
          <w:tab w:val="left" w:pos="142"/>
          <w:tab w:val="left" w:pos="1345"/>
        </w:tabs>
        <w:spacing w:before="0" w:after="0" w:line="276" w:lineRule="auto"/>
        <w:ind w:left="284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2.1.2.</w:t>
      </w:r>
      <w:r w:rsidR="00F71909" w:rsidRPr="002C019F">
        <w:rPr>
          <w:b/>
          <w:sz w:val="24"/>
          <w:szCs w:val="24"/>
          <w:lang w:val="ru-RU"/>
        </w:rPr>
        <w:t xml:space="preserve"> </w:t>
      </w:r>
      <w:r w:rsidR="00E62E55">
        <w:rPr>
          <w:b/>
          <w:sz w:val="24"/>
          <w:szCs w:val="24"/>
          <w:lang w:val="ru-RU"/>
        </w:rPr>
        <w:t xml:space="preserve"> </w:t>
      </w:r>
      <w:r w:rsidR="0053308F" w:rsidRPr="00E62E55">
        <w:rPr>
          <w:b/>
          <w:sz w:val="24"/>
          <w:szCs w:val="24"/>
          <w:lang w:val="ru-RU"/>
        </w:rPr>
        <w:t xml:space="preserve">Решение совокупных задач воспитания в рамках образовательной области «Социально-коммуникативное развитие» направлено на приобщение детей к ценностям «Родина», «Природа», «Семья», «Человек», «Жизнь», «Милосердие», «Добро», «Дружба», «Сотрудничество», «Труд». </w:t>
      </w:r>
    </w:p>
    <w:p w:rsidR="0053308F" w:rsidRPr="00E62E55" w:rsidRDefault="0053308F" w:rsidP="00B734CD">
      <w:pPr>
        <w:pStyle w:val="20"/>
        <w:shd w:val="clear" w:color="auto" w:fill="auto"/>
        <w:tabs>
          <w:tab w:val="left" w:pos="142"/>
          <w:tab w:val="left" w:pos="1345"/>
        </w:tabs>
        <w:spacing w:before="0" w:after="0" w:line="276" w:lineRule="auto"/>
        <w:ind w:left="284"/>
        <w:jc w:val="both"/>
        <w:rPr>
          <w:b/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Это предполагает решение задач нескольких направлений воспитания:</w:t>
      </w:r>
    </w:p>
    <w:p w:rsidR="0053308F" w:rsidRPr="002C019F" w:rsidRDefault="0053308F" w:rsidP="0081101C">
      <w:pPr>
        <w:pStyle w:val="20"/>
        <w:numPr>
          <w:ilvl w:val="0"/>
          <w:numId w:val="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воспитание уважения к своей семье, своему населенному пункту, родному краю, своей стране;</w:t>
      </w:r>
    </w:p>
    <w:p w:rsidR="0053308F" w:rsidRPr="002C019F" w:rsidRDefault="0053308F" w:rsidP="0081101C">
      <w:pPr>
        <w:pStyle w:val="20"/>
        <w:numPr>
          <w:ilvl w:val="0"/>
          <w:numId w:val="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воспитание уважительного отношения к другим людям - детям и взрослым (родителям (законным представителям), педагогам, соседям и другим), вне зависимости от их этнической и национальной принадлежности;</w:t>
      </w:r>
    </w:p>
    <w:p w:rsidR="0053308F" w:rsidRPr="002C019F" w:rsidRDefault="0053308F" w:rsidP="0081101C">
      <w:pPr>
        <w:pStyle w:val="20"/>
        <w:numPr>
          <w:ilvl w:val="0"/>
          <w:numId w:val="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воспитание ценностного отношения к культурному наследию своего народа, к нравственным и культурным традициям России;</w:t>
      </w:r>
    </w:p>
    <w:p w:rsidR="0053308F" w:rsidRPr="002C019F" w:rsidRDefault="0053308F" w:rsidP="0081101C">
      <w:pPr>
        <w:pStyle w:val="20"/>
        <w:numPr>
          <w:ilvl w:val="0"/>
          <w:numId w:val="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содействие становлению целостной картины мира, основанной на представлениях о добре и зле, красоте и уродстве, правде и лжи;</w:t>
      </w:r>
    </w:p>
    <w:p w:rsidR="0053308F" w:rsidRPr="002C019F" w:rsidRDefault="0053308F" w:rsidP="0081101C">
      <w:pPr>
        <w:pStyle w:val="20"/>
        <w:numPr>
          <w:ilvl w:val="0"/>
          <w:numId w:val="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воспитание социальных чувств и навыков: способности к сопереживанию, общительности, дружелюбия, сотрудничества, умения соблюдать правила, активной личностной позиции;</w:t>
      </w:r>
    </w:p>
    <w:p w:rsidR="0053308F" w:rsidRPr="002C019F" w:rsidRDefault="0053308F" w:rsidP="0081101C">
      <w:pPr>
        <w:pStyle w:val="20"/>
        <w:numPr>
          <w:ilvl w:val="0"/>
          <w:numId w:val="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создание условий для возникновения у ребёнка нравственного, социально значимого поступка, приобретения ребёнком опыта милосердия и заботы;</w:t>
      </w:r>
    </w:p>
    <w:p w:rsidR="0053308F" w:rsidRPr="002C019F" w:rsidRDefault="0053308F" w:rsidP="0081101C">
      <w:pPr>
        <w:pStyle w:val="20"/>
        <w:numPr>
          <w:ilvl w:val="0"/>
          <w:numId w:val="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поддержка трудового усилия, привычки к доступному дошкольнику напряжению физических, умственных и нравственных сил для решения трудовой задачи;</w:t>
      </w:r>
    </w:p>
    <w:p w:rsidR="0053308F" w:rsidRPr="002C019F" w:rsidRDefault="0053308F" w:rsidP="0081101C">
      <w:pPr>
        <w:pStyle w:val="20"/>
        <w:numPr>
          <w:ilvl w:val="0"/>
          <w:numId w:val="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lastRenderedPageBreak/>
        <w:t>формирование способности бережно и уважительно относиться к результатам своего труда и труда других людей.</w:t>
      </w:r>
    </w:p>
    <w:p w:rsidR="005A4C2C" w:rsidRPr="000D5597" w:rsidRDefault="000973CA" w:rsidP="00B734CD">
      <w:pPr>
        <w:pStyle w:val="a3"/>
        <w:tabs>
          <w:tab w:val="left" w:pos="284"/>
        </w:tabs>
        <w:spacing w:before="10" w:line="276" w:lineRule="auto"/>
        <w:ind w:left="284" w:firstLine="142"/>
        <w:rPr>
          <w:b/>
        </w:rPr>
      </w:pPr>
      <w:r w:rsidRPr="003174E7">
        <w:t xml:space="preserve">         </w:t>
      </w:r>
      <w:r w:rsidR="00A25AD6" w:rsidRPr="0054041A">
        <w:rPr>
          <w:b/>
        </w:rPr>
        <w:t>2.1.3</w:t>
      </w:r>
      <w:r w:rsidR="002C019F" w:rsidRPr="0054041A">
        <w:rPr>
          <w:b/>
        </w:rPr>
        <w:t>.</w:t>
      </w:r>
      <w:r w:rsidR="002C019F" w:rsidRPr="0071542B">
        <w:rPr>
          <w:b/>
          <w:sz w:val="27"/>
        </w:rPr>
        <w:t xml:space="preserve"> </w:t>
      </w:r>
      <w:r w:rsidR="00A25AD6" w:rsidRPr="000D5597">
        <w:rPr>
          <w:b/>
        </w:rPr>
        <w:t xml:space="preserve">Перечень пособий, способствующих реализации программы в образовательной </w:t>
      </w:r>
      <w:r w:rsidR="00FB03AB" w:rsidRPr="000D5597">
        <w:rPr>
          <w:b/>
        </w:rPr>
        <w:t>области «</w:t>
      </w:r>
      <w:r w:rsidR="005A4C2C" w:rsidRPr="000D5597">
        <w:rPr>
          <w:b/>
        </w:rPr>
        <w:t>Социально-коммуникативное развитие</w:t>
      </w:r>
      <w:r w:rsidR="00A25AD6" w:rsidRPr="000D5597">
        <w:rPr>
          <w:b/>
        </w:rPr>
        <w:t>»</w:t>
      </w:r>
      <w:r w:rsidR="005A4C2C" w:rsidRPr="000D5597">
        <w:rPr>
          <w:b/>
        </w:rPr>
        <w:t>:</w:t>
      </w:r>
    </w:p>
    <w:p w:rsidR="0071542B" w:rsidRPr="00B734CD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t>Абрамова Л. В., Слепцова И. Ф. Социально-коммуникативное развитие дошкольников (2-3го</w:t>
      </w:r>
      <w:r w:rsidR="00C07D8A" w:rsidRPr="00B734CD">
        <w:rPr>
          <w:sz w:val="24"/>
          <w:szCs w:val="24"/>
        </w:rPr>
        <w:t xml:space="preserve">да) М.: Мозаика-Синтез, 2020г. </w:t>
      </w:r>
    </w:p>
    <w:p w:rsidR="0071542B" w:rsidRPr="00B734CD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t xml:space="preserve">Артюхова И.С., Белькович В.Ю. МП Играем, дружим, растем: Сборник развивающих игр, 2017г. </w:t>
      </w:r>
    </w:p>
    <w:p w:rsidR="0071542B" w:rsidRPr="00B734CD" w:rsidRDefault="00B734CD" w:rsidP="00B734CD">
      <w:pPr>
        <w:tabs>
          <w:tab w:val="left" w:pos="142"/>
        </w:tabs>
        <w:spacing w:line="276" w:lineRule="auto"/>
        <w:jc w:val="both"/>
        <w:rPr>
          <w:b/>
          <w:i/>
          <w:sz w:val="24"/>
          <w:szCs w:val="24"/>
        </w:rPr>
      </w:pPr>
      <w:r w:rsidRPr="00B734CD">
        <w:rPr>
          <w:sz w:val="24"/>
          <w:szCs w:val="24"/>
        </w:rPr>
        <w:t xml:space="preserve">       </w:t>
      </w:r>
      <w:r w:rsidR="0071542B" w:rsidRPr="00B734CD">
        <w:rPr>
          <w:b/>
          <w:i/>
          <w:sz w:val="24"/>
          <w:szCs w:val="24"/>
        </w:rPr>
        <w:t xml:space="preserve">Наглядно-дидактические пособия </w:t>
      </w:r>
    </w:p>
    <w:p w:rsidR="0071542B" w:rsidRPr="00B734CD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t xml:space="preserve">Серия «Мир в картинках»: «Государственные символы России»; «День Победы». </w:t>
      </w:r>
    </w:p>
    <w:p w:rsidR="0071542B" w:rsidRPr="00B734CD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t xml:space="preserve">Серия «Рассказы по картинкам»: «Великая Отечественная война в произведениях художников»; «Защитники Отечества». </w:t>
      </w:r>
    </w:p>
    <w:p w:rsidR="0071542B" w:rsidRPr="00B734CD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t xml:space="preserve">Серия «Расскажите детям о.…»: «Расскажите детям о достопримечательностях Москвы»; «Расскажите детям о Московском Кремле»; «Расскажите детям об Отечественной войне 1812 года». </w:t>
      </w:r>
    </w:p>
    <w:p w:rsidR="0071542B" w:rsidRPr="00B734CD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t xml:space="preserve">Бордачева И. Ю. Безопасность на дороге: Плакаты для оформления родительского уголка в ДОУ. М.: Мозаика-Синтез, 2019. </w:t>
      </w:r>
    </w:p>
    <w:p w:rsidR="0071542B" w:rsidRPr="00B734CD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t xml:space="preserve">Бордачева И. Ю. Дорожные знаки: Для работы с детьми 4–7 лет. М.: Мозаика-Синтез, 2019. </w:t>
      </w:r>
    </w:p>
    <w:p w:rsidR="00B21367" w:rsidRPr="00B734CD" w:rsidRDefault="000973CA" w:rsidP="00B734CD">
      <w:pPr>
        <w:pStyle w:val="20"/>
        <w:shd w:val="clear" w:color="auto" w:fill="auto"/>
        <w:tabs>
          <w:tab w:val="left" w:pos="142"/>
          <w:tab w:val="left" w:pos="1124"/>
        </w:tabs>
        <w:spacing w:before="0" w:after="0" w:line="276" w:lineRule="auto"/>
        <w:jc w:val="both"/>
        <w:rPr>
          <w:b/>
          <w:sz w:val="24"/>
          <w:szCs w:val="24"/>
          <w:lang w:val="ru-RU"/>
        </w:rPr>
      </w:pPr>
      <w:r w:rsidRPr="00B734CD">
        <w:rPr>
          <w:b/>
          <w:color w:val="C00000"/>
          <w:sz w:val="24"/>
          <w:szCs w:val="24"/>
          <w:lang w:val="ru-RU"/>
        </w:rPr>
        <w:t xml:space="preserve">       </w:t>
      </w:r>
      <w:r w:rsidR="002C019F" w:rsidRPr="00B734CD">
        <w:rPr>
          <w:b/>
          <w:sz w:val="24"/>
          <w:szCs w:val="24"/>
          <w:lang w:val="ru-RU"/>
        </w:rPr>
        <w:t>2.</w:t>
      </w:r>
      <w:r w:rsidR="00B21367" w:rsidRPr="00B734CD">
        <w:rPr>
          <w:b/>
          <w:sz w:val="24"/>
          <w:szCs w:val="24"/>
          <w:lang w:val="ru-RU"/>
        </w:rPr>
        <w:t>2. Познавательное развитие.</w:t>
      </w:r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  <w:tab w:val="left" w:pos="1345"/>
        </w:tabs>
        <w:spacing w:before="0" w:after="0" w:line="276" w:lineRule="auto"/>
        <w:ind w:left="284" w:right="20"/>
        <w:jc w:val="both"/>
        <w:rPr>
          <w:b/>
          <w:sz w:val="24"/>
          <w:szCs w:val="24"/>
          <w:lang w:val="ru-RU"/>
        </w:rPr>
      </w:pPr>
      <w:r w:rsidRPr="00B734CD">
        <w:rPr>
          <w:b/>
          <w:sz w:val="24"/>
          <w:szCs w:val="24"/>
          <w:lang w:val="ru-RU"/>
        </w:rPr>
        <w:t>От 2 лет до 3 лет.</w:t>
      </w:r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  <w:tab w:val="left" w:pos="1556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 xml:space="preserve">В области познавательного развития основными </w:t>
      </w:r>
      <w:r w:rsidRPr="00B734CD">
        <w:rPr>
          <w:b/>
          <w:sz w:val="24"/>
          <w:szCs w:val="24"/>
          <w:lang w:val="ru-RU"/>
        </w:rPr>
        <w:t>задачами</w:t>
      </w:r>
      <w:r w:rsidRPr="00B734CD">
        <w:rPr>
          <w:sz w:val="24"/>
          <w:szCs w:val="24"/>
          <w:lang w:val="ru-RU"/>
        </w:rPr>
        <w:t xml:space="preserve"> образовательной деятельности являются:</w:t>
      </w:r>
    </w:p>
    <w:p w:rsidR="00B21367" w:rsidRPr="00B734CD" w:rsidRDefault="002C019F" w:rsidP="00B734CD">
      <w:pPr>
        <w:pStyle w:val="20"/>
        <w:shd w:val="clear" w:color="auto" w:fill="auto"/>
        <w:tabs>
          <w:tab w:val="left" w:pos="142"/>
          <w:tab w:val="left" w:pos="1018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 xml:space="preserve">- </w:t>
      </w:r>
      <w:r w:rsidR="00B21367" w:rsidRPr="00B734CD">
        <w:rPr>
          <w:sz w:val="24"/>
          <w:szCs w:val="24"/>
          <w:lang w:val="ru-RU"/>
        </w:rPr>
        <w:t>развивать разные виды восприятия: зрительного, слухового, осязательного, вкусового, обонятельного;</w:t>
      </w:r>
    </w:p>
    <w:p w:rsidR="00B21367" w:rsidRPr="00B734CD" w:rsidRDefault="002C019F" w:rsidP="00B734CD">
      <w:pPr>
        <w:pStyle w:val="20"/>
        <w:shd w:val="clear" w:color="auto" w:fill="auto"/>
        <w:tabs>
          <w:tab w:val="left" w:pos="142"/>
          <w:tab w:val="left" w:pos="1023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 xml:space="preserve">- </w:t>
      </w:r>
      <w:r w:rsidR="00B21367" w:rsidRPr="00B734CD">
        <w:rPr>
          <w:sz w:val="24"/>
          <w:szCs w:val="24"/>
          <w:lang w:val="ru-RU"/>
        </w:rPr>
        <w:t>развивать наглядно-действенное мышление в процессе решения познавательных практических задач;</w:t>
      </w:r>
    </w:p>
    <w:p w:rsidR="00B21367" w:rsidRPr="00B734CD" w:rsidRDefault="002C019F" w:rsidP="00B734CD">
      <w:pPr>
        <w:pStyle w:val="20"/>
        <w:shd w:val="clear" w:color="auto" w:fill="auto"/>
        <w:tabs>
          <w:tab w:val="left" w:pos="142"/>
          <w:tab w:val="left" w:pos="1033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 xml:space="preserve">- </w:t>
      </w:r>
      <w:r w:rsidR="00B21367" w:rsidRPr="00B734CD">
        <w:rPr>
          <w:sz w:val="24"/>
          <w:szCs w:val="24"/>
          <w:lang w:val="ru-RU"/>
        </w:rPr>
        <w:t>совершенствовать обследовательские действия: выделение цвета, формы, величины как особых признаков предметов, поощрять сравнение предметов между собой по этим признакам и количеству, использовать один предмет в качестве образца, подбирая пары, группы;</w:t>
      </w:r>
    </w:p>
    <w:p w:rsidR="00B21367" w:rsidRPr="00B734CD" w:rsidRDefault="002C019F" w:rsidP="00B734CD">
      <w:pPr>
        <w:pStyle w:val="20"/>
        <w:shd w:val="clear" w:color="auto" w:fill="auto"/>
        <w:tabs>
          <w:tab w:val="left" w:pos="142"/>
          <w:tab w:val="left" w:pos="1033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>-</w:t>
      </w:r>
      <w:r w:rsidR="00B21367" w:rsidRPr="00B734CD">
        <w:rPr>
          <w:sz w:val="24"/>
          <w:szCs w:val="24"/>
          <w:lang w:val="ru-RU"/>
        </w:rPr>
        <w:t>формировать у детей простейшие представления о геометрических фигурах, величине и количестве предметов на основе чувственного познания;</w:t>
      </w:r>
    </w:p>
    <w:p w:rsidR="00B21367" w:rsidRPr="00B734CD" w:rsidRDefault="002C019F" w:rsidP="00B734CD">
      <w:pPr>
        <w:pStyle w:val="20"/>
        <w:shd w:val="clear" w:color="auto" w:fill="auto"/>
        <w:tabs>
          <w:tab w:val="left" w:pos="142"/>
          <w:tab w:val="left" w:pos="1028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>-</w:t>
      </w:r>
      <w:r w:rsidR="00B21367" w:rsidRPr="00B734CD">
        <w:rPr>
          <w:sz w:val="24"/>
          <w:szCs w:val="24"/>
          <w:lang w:val="ru-RU"/>
        </w:rPr>
        <w:t>развивать первоначальные представления о себе и близких людях, эмоционально-положительное отношение к членам семьи и людям ближайшего окружения, о деятельности взрослых;</w:t>
      </w:r>
    </w:p>
    <w:p w:rsidR="00B21367" w:rsidRPr="00B734CD" w:rsidRDefault="002C019F" w:rsidP="00B734CD">
      <w:pPr>
        <w:pStyle w:val="20"/>
        <w:shd w:val="clear" w:color="auto" w:fill="auto"/>
        <w:tabs>
          <w:tab w:val="left" w:pos="142"/>
          <w:tab w:val="left" w:pos="1028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>-</w:t>
      </w:r>
      <w:r w:rsidR="00B21367" w:rsidRPr="00B734CD">
        <w:rPr>
          <w:sz w:val="24"/>
          <w:szCs w:val="24"/>
          <w:lang w:val="ru-RU"/>
        </w:rPr>
        <w:t>расширять представления о населенном пункте, в котором живет ребёнок, его достопримечательностях, эмоционально откликаться на праздничное убранство дома, ДОО;</w:t>
      </w:r>
    </w:p>
    <w:p w:rsidR="00B21367" w:rsidRPr="00B734CD" w:rsidRDefault="002C019F" w:rsidP="00B734CD">
      <w:pPr>
        <w:pStyle w:val="20"/>
        <w:shd w:val="clear" w:color="auto" w:fill="auto"/>
        <w:tabs>
          <w:tab w:val="left" w:pos="142"/>
          <w:tab w:val="left" w:pos="1033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>-</w:t>
      </w:r>
      <w:r w:rsidR="00B21367" w:rsidRPr="00B734CD">
        <w:rPr>
          <w:sz w:val="24"/>
          <w:szCs w:val="24"/>
          <w:lang w:val="ru-RU"/>
        </w:rPr>
        <w:t>организовывать взаимодействие и знакомить с животными и растениями ближайшего окружения, их названиями, строением и отличительными особенностями, некоторыми объектами неживой природы;</w:t>
      </w:r>
    </w:p>
    <w:p w:rsidR="00B21367" w:rsidRPr="00B734CD" w:rsidRDefault="002C019F" w:rsidP="00B734CD">
      <w:pPr>
        <w:pStyle w:val="20"/>
        <w:shd w:val="clear" w:color="auto" w:fill="auto"/>
        <w:tabs>
          <w:tab w:val="left" w:pos="142"/>
          <w:tab w:val="left" w:pos="1018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>-</w:t>
      </w:r>
      <w:r w:rsidR="00B21367" w:rsidRPr="00B734CD">
        <w:rPr>
          <w:sz w:val="24"/>
          <w:szCs w:val="24"/>
          <w:lang w:val="ru-RU"/>
        </w:rPr>
        <w:t>развивать способность наблюдать за явлениями природы, воспитывать бережное отношение к животным и растениям.</w:t>
      </w:r>
    </w:p>
    <w:p w:rsidR="00B21367" w:rsidRPr="00B734CD" w:rsidRDefault="000973CA" w:rsidP="00B734CD">
      <w:pPr>
        <w:pStyle w:val="20"/>
        <w:shd w:val="clear" w:color="auto" w:fill="auto"/>
        <w:tabs>
          <w:tab w:val="left" w:pos="142"/>
          <w:tab w:val="left" w:pos="1546"/>
        </w:tabs>
        <w:spacing w:before="0" w:after="0" w:line="276" w:lineRule="auto"/>
        <w:ind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 xml:space="preserve">        </w:t>
      </w:r>
      <w:r w:rsidR="00B21367" w:rsidRPr="00B734CD">
        <w:rPr>
          <w:b/>
          <w:sz w:val="24"/>
          <w:szCs w:val="24"/>
          <w:lang w:val="ru-RU"/>
        </w:rPr>
        <w:t>Содержание</w:t>
      </w:r>
      <w:r w:rsidR="00B21367" w:rsidRPr="00B734CD">
        <w:rPr>
          <w:sz w:val="24"/>
          <w:szCs w:val="24"/>
          <w:lang w:val="ru-RU"/>
        </w:rPr>
        <w:t xml:space="preserve"> образовательной деятельности.</w:t>
      </w:r>
    </w:p>
    <w:p w:rsidR="00B21367" w:rsidRPr="00B734CD" w:rsidRDefault="000973CA" w:rsidP="00B734CD">
      <w:pPr>
        <w:pStyle w:val="20"/>
        <w:shd w:val="clear" w:color="auto" w:fill="auto"/>
        <w:tabs>
          <w:tab w:val="left" w:pos="142"/>
          <w:tab w:val="left" w:pos="1014"/>
        </w:tabs>
        <w:spacing w:before="0" w:after="0" w:line="276" w:lineRule="auto"/>
        <w:ind w:right="20"/>
        <w:jc w:val="both"/>
        <w:rPr>
          <w:i/>
          <w:sz w:val="24"/>
          <w:szCs w:val="24"/>
          <w:lang w:val="ru-RU"/>
        </w:rPr>
      </w:pPr>
      <w:r w:rsidRPr="00B734CD">
        <w:rPr>
          <w:i/>
          <w:sz w:val="24"/>
          <w:szCs w:val="24"/>
          <w:lang w:val="ru-RU"/>
        </w:rPr>
        <w:t xml:space="preserve">     </w:t>
      </w:r>
      <w:r w:rsidR="00B21367" w:rsidRPr="00B734CD">
        <w:rPr>
          <w:i/>
          <w:sz w:val="24"/>
          <w:szCs w:val="24"/>
          <w:lang w:val="ru-RU"/>
        </w:rPr>
        <w:t>Сенсорные эталоны и познавательные действия:</w:t>
      </w:r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 xml:space="preserve">педагог демонстрирует детям и включает их в деятельность на сравнение предметов и определение их сходства-различия, на подбор и группировку по заданному образцу (по цвету, </w:t>
      </w:r>
      <w:r w:rsidRPr="00B734CD">
        <w:rPr>
          <w:sz w:val="24"/>
          <w:szCs w:val="24"/>
          <w:lang w:val="ru-RU"/>
        </w:rPr>
        <w:lastRenderedPageBreak/>
        <w:t>форме, величине). Побуждает и поощряет освоение простейших действий, основанных на перестановке предметов, изменении способа их расположения, количества; на действия переливания, пересыпания. Проводит игры-занятия с использованием предметов-орудий: сачков, черпачков для выуживания из специальных емкостей с водой или без воды шариков, плавающих игрушек, палочек со свисающим на веревке магнитом для «ловли» на нее небольших предметов. Организует действия с игрушками, имитирующими орудия труда (заколачивание молоточком втулочек в верстачок, сборка каталок с помощью деревянных или пластмассовых винтов) и тому подобное, создает ситуации для использования детьми предметов-орудий в самостоятельной игровой и бытовой деятельности с целью решения практических задач;</w:t>
      </w:r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>педагог поощряет действия детей с предметами, при ориентации на 2-3 свойства одновременно; собирание одноцветных, а затем и разноцветных пирамидок из 4-5 и более колец, располагая их по убывающей величине; различных по форме и цвету башенок из 2-3 геометрических форм-вкладышей; разбирание и собирание трехместной матрешки с совмещением рисунка на её частях, закрепляя понимание детьми слов, обозначающих различный размер предметов, их цвет и форму. В ходе проведения с детьми дидактических упражнений и игр-занятий формирует обобщенные способы обследования формы предметов - ощупывание, рассматривание, сравнение, сопоставление; продолжает поощрять появление настойчивости в достижении результата познавательных действий.</w:t>
      </w:r>
    </w:p>
    <w:p w:rsidR="00B21367" w:rsidRPr="00B734CD" w:rsidRDefault="000973CA" w:rsidP="00B734CD">
      <w:pPr>
        <w:pStyle w:val="20"/>
        <w:shd w:val="clear" w:color="auto" w:fill="auto"/>
        <w:tabs>
          <w:tab w:val="left" w:pos="142"/>
          <w:tab w:val="left" w:pos="1018"/>
        </w:tabs>
        <w:spacing w:before="0" w:after="0" w:line="276" w:lineRule="auto"/>
        <w:ind w:right="20"/>
        <w:jc w:val="both"/>
        <w:rPr>
          <w:i/>
          <w:sz w:val="24"/>
          <w:szCs w:val="24"/>
          <w:lang w:val="ru-RU"/>
        </w:rPr>
      </w:pPr>
      <w:r w:rsidRPr="003174E7">
        <w:rPr>
          <w:sz w:val="24"/>
          <w:szCs w:val="24"/>
          <w:lang w:val="ru-RU"/>
        </w:rPr>
        <w:t xml:space="preserve">      </w:t>
      </w:r>
      <w:r w:rsidR="00B21367" w:rsidRPr="00B734CD">
        <w:rPr>
          <w:i/>
          <w:sz w:val="24"/>
          <w:szCs w:val="24"/>
          <w:lang w:val="ru-RU"/>
        </w:rPr>
        <w:t>Математические представления:</w:t>
      </w:r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>педагог подводит детей к освоению простейших умений в различении формы окружающих предметов, используя предэталоные представления о шаре, кубе, круге, квадрате; подборе предметов и геометрических фигур по образцу, различению и сравниванию предметов по величине, выбору среди двух предметов при условии резких различий: большой и маленький, длинный и короткий, высокий и низкий. Поддерживает интерес детей к количественной стороне различных групп предметов (много и много, много и мало, много и один) предметов.</w:t>
      </w:r>
    </w:p>
    <w:p w:rsidR="00B21367" w:rsidRPr="00B734CD" w:rsidRDefault="000973CA" w:rsidP="00B734CD">
      <w:pPr>
        <w:pStyle w:val="20"/>
        <w:shd w:val="clear" w:color="auto" w:fill="auto"/>
        <w:tabs>
          <w:tab w:val="left" w:pos="142"/>
          <w:tab w:val="left" w:pos="1018"/>
        </w:tabs>
        <w:spacing w:before="0" w:after="0" w:line="276" w:lineRule="auto"/>
        <w:ind w:right="20"/>
        <w:jc w:val="both"/>
        <w:rPr>
          <w:i/>
          <w:sz w:val="24"/>
          <w:szCs w:val="24"/>
          <w:lang w:val="ru-RU"/>
        </w:rPr>
      </w:pPr>
      <w:r w:rsidRPr="003174E7">
        <w:rPr>
          <w:sz w:val="24"/>
          <w:szCs w:val="24"/>
          <w:lang w:val="ru-RU"/>
        </w:rPr>
        <w:t xml:space="preserve">        </w:t>
      </w:r>
      <w:r w:rsidR="00B21367" w:rsidRPr="00B734CD">
        <w:rPr>
          <w:i/>
          <w:sz w:val="24"/>
          <w:szCs w:val="24"/>
          <w:lang w:val="ru-RU"/>
        </w:rPr>
        <w:t>Окружающий мир:</w:t>
      </w:r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>педагог расширяет представления детей об окружающем мире, знакомит их с явлениями общественной жизни, с деятельностью взрослых (повар варит кашу, шофер водит машину, доктор лечит); развивает представления о себе (о своем имени, именах близких родственников), о внешнем облике человека, о его физических особенностях (у каждого есть голова, руки, ноги, лицо; на лице - глаза, нос, рот и так далее); о его физических и эмоциональных состояниях (проголодался - насытился, устал - отдохнул; намочил - вытер; заплакал - засмеялся и так далее); о деятельности близких ребёнку людей («Мама моет пол»; «Бабушка вяжет носочки»; «Сестра рисует»; «Дедушка читает газету»; «Брат строит гараж»; «Папа работает за компьютером» и тому подобное); о предметах, действиях с ними и их назначении: предметы домашнего обихода (посуда, мебель, одежда), игрушки, орудия труда (веник, метла, лопата, ведро, лейка и так далее).</w:t>
      </w:r>
    </w:p>
    <w:p w:rsidR="00B21367" w:rsidRPr="00B734CD" w:rsidRDefault="000973CA" w:rsidP="00B734CD">
      <w:pPr>
        <w:pStyle w:val="20"/>
        <w:shd w:val="clear" w:color="auto" w:fill="auto"/>
        <w:tabs>
          <w:tab w:val="left" w:pos="142"/>
          <w:tab w:val="left" w:pos="1022"/>
        </w:tabs>
        <w:spacing w:before="0" w:after="0" w:line="276" w:lineRule="auto"/>
        <w:ind w:right="20"/>
        <w:jc w:val="both"/>
        <w:rPr>
          <w:i/>
          <w:sz w:val="24"/>
          <w:szCs w:val="24"/>
          <w:lang w:val="ru-RU"/>
        </w:rPr>
      </w:pPr>
      <w:r w:rsidRPr="003174E7">
        <w:rPr>
          <w:sz w:val="24"/>
          <w:szCs w:val="24"/>
          <w:lang w:val="ru-RU"/>
        </w:rPr>
        <w:t xml:space="preserve">      </w:t>
      </w:r>
      <w:r w:rsidR="00B21367" w:rsidRPr="00B734CD">
        <w:rPr>
          <w:i/>
          <w:sz w:val="24"/>
          <w:szCs w:val="24"/>
          <w:lang w:val="ru-RU"/>
        </w:rPr>
        <w:t>Природа:</w:t>
      </w:r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>в процессе ознакомления с природой педагог организует взаимодействие и направляет внимание детей на объекты живой и неживой природы, явления природы, которые доступны для непосредственного восприятия. Формирует представления о домашних и диких животных и их детенышах (особенности внешнего вида, части тела, питание, способы передвижения), о растениях ближайшего окружения (деревья, овощи, фрукты и другие), их характерных признаках (цвет, строение, поверхность, вкус), привлекает внимание и</w:t>
      </w:r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 xml:space="preserve">поддерживает интерес к объектам неживой природы (солнце, небо, облака, песок, вода), к </w:t>
      </w:r>
      <w:r w:rsidRPr="00B734CD">
        <w:rPr>
          <w:sz w:val="24"/>
          <w:szCs w:val="24"/>
          <w:lang w:val="ru-RU"/>
        </w:rPr>
        <w:lastRenderedPageBreak/>
        <w:t>некоторым явлениям природы (снег, дождь, радуга, ветер), поощряет бережное отношение к животным и растениям.</w:t>
      </w:r>
    </w:p>
    <w:p w:rsidR="00B21367" w:rsidRPr="00B734CD" w:rsidRDefault="000973CA" w:rsidP="00B734CD">
      <w:pPr>
        <w:pStyle w:val="20"/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right="20"/>
        <w:jc w:val="both"/>
        <w:rPr>
          <w:b/>
          <w:sz w:val="24"/>
          <w:szCs w:val="24"/>
          <w:lang w:val="ru-RU"/>
        </w:rPr>
      </w:pPr>
      <w:r w:rsidRPr="003174E7">
        <w:rPr>
          <w:sz w:val="24"/>
          <w:szCs w:val="24"/>
          <w:lang w:val="ru-RU"/>
        </w:rPr>
        <w:t xml:space="preserve">    </w:t>
      </w:r>
      <w:r w:rsidR="00A25AD6" w:rsidRPr="00B734CD">
        <w:rPr>
          <w:b/>
          <w:sz w:val="24"/>
          <w:szCs w:val="24"/>
          <w:lang w:val="ru-RU"/>
        </w:rPr>
        <w:t>2.2.1</w:t>
      </w:r>
      <w:r w:rsidR="00B21367" w:rsidRPr="00B734CD">
        <w:rPr>
          <w:b/>
          <w:sz w:val="24"/>
          <w:szCs w:val="24"/>
          <w:lang w:val="ru-RU"/>
        </w:rPr>
        <w:t>. Решение совокупных задач воспитания в рамках образовательной области «Познавательное развитие» направлено на приобщение детей к ценностям «Человек», «Семья», «Познание», «Родина» и «Природа», что предполагает:</w:t>
      </w:r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>воспитание отношения к знанию как ценности, понимание значения образования для человека, общества, страны;</w:t>
      </w:r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>приобщение к отечественным традициям и праздникам, к истории и достижениям родной страны, к культурному наследию народов России;</w:t>
      </w:r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>воспитание уважения к людям - представителям разных народов России независимо от их этнической принадлежности;</w:t>
      </w:r>
    </w:p>
    <w:p w:rsidR="00B21367" w:rsidRPr="00B734CD" w:rsidRDefault="00B21367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>воспитание уважительного отношения к государственным символам страны (флагу, гербу, гимну);</w:t>
      </w:r>
    </w:p>
    <w:p w:rsidR="00B21367" w:rsidRPr="00A25AD6" w:rsidRDefault="00B21367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A25AD6">
        <w:rPr>
          <w:sz w:val="24"/>
          <w:szCs w:val="24"/>
          <w:lang w:val="ru-RU"/>
        </w:rPr>
        <w:t>воспитание бережного и ответственного отношения к природе родного края, родной страны, приобретение первого опыта действий по сохранению природы.</w:t>
      </w:r>
    </w:p>
    <w:p w:rsidR="00A25AD6" w:rsidRPr="0086066F" w:rsidRDefault="000973CA" w:rsidP="00B734CD">
      <w:pPr>
        <w:pStyle w:val="a3"/>
        <w:tabs>
          <w:tab w:val="left" w:pos="142"/>
        </w:tabs>
        <w:spacing w:before="3" w:line="276" w:lineRule="auto"/>
        <w:ind w:left="284" w:firstLine="0"/>
      </w:pPr>
      <w:r w:rsidRPr="003174E7">
        <w:rPr>
          <w:b/>
          <w:sz w:val="27"/>
        </w:rPr>
        <w:t xml:space="preserve">       </w:t>
      </w:r>
      <w:r w:rsidR="0086066F" w:rsidRPr="0086066F">
        <w:rPr>
          <w:b/>
        </w:rPr>
        <w:t>2.2.2</w:t>
      </w:r>
      <w:r w:rsidR="00A25AD6" w:rsidRPr="0086066F">
        <w:rPr>
          <w:b/>
        </w:rPr>
        <w:t xml:space="preserve">. Перечень пособий, способствующих реализации программы в образовательной </w:t>
      </w:r>
      <w:r w:rsidR="00FB03AB" w:rsidRPr="0086066F">
        <w:rPr>
          <w:b/>
        </w:rPr>
        <w:t>области «</w:t>
      </w:r>
      <w:r w:rsidR="00310756" w:rsidRPr="0086066F">
        <w:rPr>
          <w:b/>
        </w:rPr>
        <w:t>Познавательное развитие</w:t>
      </w:r>
      <w:r w:rsidR="0071542B" w:rsidRPr="0086066F">
        <w:rPr>
          <w:b/>
        </w:rPr>
        <w:t>»</w:t>
      </w:r>
      <w:r w:rsidR="00A25AD6" w:rsidRPr="0086066F">
        <w:rPr>
          <w:rFonts w:eastAsiaTheme="minorHAnsi"/>
          <w:b/>
        </w:rPr>
        <w:t xml:space="preserve"> </w:t>
      </w:r>
    </w:p>
    <w:p w:rsidR="0071542B" w:rsidRPr="00A96927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b/>
          <w:i/>
        </w:rPr>
      </w:pPr>
      <w:r w:rsidRPr="00A96927">
        <w:rPr>
          <w:b/>
          <w:i/>
        </w:rPr>
        <w:t xml:space="preserve">Методические пособия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Дыбина О.В. Ознакомление с природой в детском саду. Первая младшая группа. М.: Мозаика-Синтез, 2020 г.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Веракса Н. Е., Веракса А. Н. Пространство детской реализации. Проектная деятельность. М.: Мозаика-Синтез, 2020.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Арапова-Пискарева Н.А. Формирование элементарных математических представлений» (2-7 лет). М.: Мозаика-Синтез, 2020.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Помораева И. А., Позина В. А. «Формирование элементарных математических представлений». 2-3 года. Конспекты занятий. ФГОС М.: Мозаика-Синтез, 2020.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Л.Логинова Образовательное событие как инновационная технология работы с детьми (3-7 лет) М.: Мозаика-Синтез, 2020.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</w:p>
    <w:p w:rsidR="0071542B" w:rsidRPr="0086066F" w:rsidRDefault="000973CA" w:rsidP="00B734CD">
      <w:pPr>
        <w:tabs>
          <w:tab w:val="left" w:pos="142"/>
        </w:tabs>
        <w:spacing w:line="276" w:lineRule="auto"/>
        <w:jc w:val="both"/>
        <w:rPr>
          <w:b/>
          <w:i/>
          <w:sz w:val="24"/>
          <w:szCs w:val="24"/>
        </w:rPr>
      </w:pPr>
      <w:r w:rsidRPr="003174E7">
        <w:rPr>
          <w:b/>
          <w:i/>
          <w:sz w:val="24"/>
          <w:szCs w:val="24"/>
        </w:rPr>
        <w:t xml:space="preserve">            </w:t>
      </w:r>
      <w:r w:rsidR="0071542B" w:rsidRPr="0086066F">
        <w:rPr>
          <w:b/>
          <w:i/>
          <w:sz w:val="24"/>
          <w:szCs w:val="24"/>
        </w:rPr>
        <w:t xml:space="preserve">Наглядно-дидактические пособия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«Играем в сказку»: «Репка»; «Теремок»; «Три медведя»; «Три поросенка». 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«Мир в картинках»: «Авиация»; «Автомобильный транспорт»; «Арктика и Антарктика»; «Бытовая техника»; «Водный транспорт»; «Высоко в горах»; «Инструменты домашнего мастера»; «Космос»; «Офисная техника и оборудование»; «Посуда»; «Школьные принадлежности».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«Рассказы по картинкам»: «В деревне»; «Кем быть?»; «Мой дом»; «Профессии».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«Расскажите детям о.…»: «Расскажите детям о бытовых приборах»; «Расскажите детям о космонавтике»; «Расскажите детям о космосе»; «Расскажите детям о рабочих инструментах»; «Расскажите детям о 3 транспорте», «Расскажите детям о специальных машинах»; «Расскажите детям о хлебе».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Плакаты: «Счет до 10»; «Счет до 20»; «Цвет»; «Форма».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Плакаты: «Домашние животные»; «Домашние питомцы»; «Домашние птицы»; «Животные Африки»; «Животные средней полосы»; «Ово щи»; «Птицы»; «Фрукты».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Картины для рассматривания: «Коза с козлятами»; «Кошка с котятами»; «Свинья с поросятами»; «Собака с щенками».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«Мир в картинках»: «Деревья и листья»; «Домашние животные»; «Домашние птицы»; </w:t>
      </w:r>
      <w:r w:rsidRPr="0086066F">
        <w:rPr>
          <w:sz w:val="24"/>
          <w:szCs w:val="24"/>
        </w:rPr>
        <w:lastRenderedPageBreak/>
        <w:t xml:space="preserve">«Животные — домашние питомцы»; «Животные жарких стран»; «Животные средней полосы»; «Морские обитатели»; «Насекомые»; «Овощи»; «Рептилии и амфибии»; «Собаки — друзья и помощники»; «Фрукты»; «Цветы»; «Ягоды лесные»; «Ягоды садовые».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«Рассказы по картинкам»: «Весна»; «Времена года»; «Зима»; «Лето»; «Осень»; «Родная природа». </w:t>
      </w:r>
    </w:p>
    <w:p w:rsidR="0071542B" w:rsidRPr="0086066F" w:rsidRDefault="0071542B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«Расскажите детям о...»: «Расскажите детям о грибах»; «Расскажите детям о деревьях»; «Расскажите детям о домашних животных»; «Расскажите детям о домашних питомцах»; «Расскажите детям о животных жарких стран»; «Расскажите детям о лесных животных»; «Расскажите детям о морских обитателях»; «Расскажите детям о насекомых»; «Расскажите детям о фруктах»; «Расскажите детям об овощах»; «Расскажите детям о птицах»; «Расскажите детям о садовых ягодах». </w:t>
      </w:r>
    </w:p>
    <w:p w:rsidR="00BB340C" w:rsidRPr="00EB15A5" w:rsidRDefault="00A25AD6" w:rsidP="00B734CD">
      <w:pPr>
        <w:pStyle w:val="1"/>
        <w:tabs>
          <w:tab w:val="left" w:pos="142"/>
          <w:tab w:val="left" w:pos="994"/>
        </w:tabs>
        <w:spacing w:line="276" w:lineRule="auto"/>
        <w:ind w:left="284"/>
        <w:jc w:val="both"/>
      </w:pPr>
      <w:r>
        <w:t>2.</w:t>
      </w:r>
      <w:r w:rsidR="00FB03AB">
        <w:t>3.</w:t>
      </w:r>
      <w:r w:rsidR="00FB03AB" w:rsidRPr="00EB15A5">
        <w:t xml:space="preserve"> Речевое</w:t>
      </w:r>
      <w:r w:rsidR="0021290F" w:rsidRPr="00EB15A5">
        <w:rPr>
          <w:spacing w:val="-2"/>
        </w:rPr>
        <w:t xml:space="preserve"> </w:t>
      </w:r>
      <w:r w:rsidR="0021290F" w:rsidRPr="00EB15A5">
        <w:t>развитие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  <w:tab w:val="left" w:pos="1344"/>
        </w:tabs>
        <w:spacing w:before="0" w:after="0" w:line="276" w:lineRule="auto"/>
        <w:ind w:left="284"/>
        <w:jc w:val="both"/>
        <w:rPr>
          <w:b/>
          <w:sz w:val="24"/>
          <w:szCs w:val="24"/>
          <w:lang w:val="ru-RU"/>
        </w:rPr>
      </w:pPr>
      <w:r w:rsidRPr="00EB15A5">
        <w:rPr>
          <w:b/>
          <w:sz w:val="24"/>
          <w:szCs w:val="24"/>
          <w:lang w:val="ru-RU"/>
        </w:rPr>
        <w:t>От 2 лет до 3 лет.</w:t>
      </w:r>
    </w:p>
    <w:p w:rsidR="00BE3C65" w:rsidRPr="00EB15A5" w:rsidRDefault="00053BEB" w:rsidP="00B734CD">
      <w:pPr>
        <w:pStyle w:val="20"/>
        <w:shd w:val="clear" w:color="auto" w:fill="auto"/>
        <w:tabs>
          <w:tab w:val="left" w:pos="142"/>
          <w:tab w:val="left" w:pos="1566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В</w:t>
      </w:r>
      <w:r w:rsidR="00BE3C65" w:rsidRPr="00EB15A5">
        <w:rPr>
          <w:sz w:val="24"/>
          <w:szCs w:val="24"/>
          <w:lang w:val="ru-RU"/>
        </w:rPr>
        <w:t xml:space="preserve"> области речевого развития основными </w:t>
      </w:r>
      <w:r w:rsidR="00BE3C65" w:rsidRPr="00EB15A5">
        <w:rPr>
          <w:b/>
          <w:sz w:val="24"/>
          <w:szCs w:val="24"/>
          <w:lang w:val="ru-RU"/>
        </w:rPr>
        <w:t>задачами</w:t>
      </w:r>
      <w:r w:rsidR="00BE3C65" w:rsidRPr="00EB15A5">
        <w:rPr>
          <w:sz w:val="24"/>
          <w:szCs w:val="24"/>
          <w:lang w:val="ru-RU"/>
        </w:rPr>
        <w:t xml:space="preserve"> образовательной деятельности являются:</w:t>
      </w:r>
    </w:p>
    <w:p w:rsidR="00BE3C65" w:rsidRPr="0071542B" w:rsidRDefault="00BE3C65" w:rsidP="00B734CD">
      <w:pPr>
        <w:pStyle w:val="20"/>
        <w:shd w:val="clear" w:color="auto" w:fill="auto"/>
        <w:tabs>
          <w:tab w:val="left" w:pos="142"/>
          <w:tab w:val="left" w:pos="998"/>
        </w:tabs>
        <w:spacing w:before="0" w:after="0" w:line="276" w:lineRule="auto"/>
        <w:ind w:left="284"/>
        <w:jc w:val="both"/>
        <w:rPr>
          <w:i/>
          <w:sz w:val="24"/>
          <w:szCs w:val="24"/>
          <w:lang w:val="ru-RU"/>
        </w:rPr>
      </w:pPr>
      <w:r w:rsidRPr="0071542B">
        <w:rPr>
          <w:i/>
          <w:sz w:val="24"/>
          <w:szCs w:val="24"/>
          <w:lang w:val="ru-RU"/>
        </w:rPr>
        <w:t>Формирование словаря: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развивать понимание речи и активизировать словарь. Формировать у детей умение по словесному указанию педагога находить предметы, различать их местоположение, имитировать действия людей и движения животных. Обогащать словарь детей существительными, глаголами, прилагательными, наречиями и формировать умение использовать данные слова в речи.</w:t>
      </w:r>
    </w:p>
    <w:p w:rsidR="00BE3C65" w:rsidRPr="0071542B" w:rsidRDefault="00BE3C65" w:rsidP="00B734CD">
      <w:pPr>
        <w:pStyle w:val="20"/>
        <w:shd w:val="clear" w:color="auto" w:fill="auto"/>
        <w:tabs>
          <w:tab w:val="left" w:pos="142"/>
          <w:tab w:val="left" w:pos="1042"/>
        </w:tabs>
        <w:spacing w:before="0" w:after="0" w:line="276" w:lineRule="auto"/>
        <w:ind w:left="284"/>
        <w:jc w:val="both"/>
        <w:rPr>
          <w:i/>
          <w:sz w:val="24"/>
          <w:szCs w:val="24"/>
          <w:lang w:val="ru-RU"/>
        </w:rPr>
      </w:pPr>
      <w:r w:rsidRPr="0071542B">
        <w:rPr>
          <w:i/>
          <w:sz w:val="24"/>
          <w:szCs w:val="24"/>
          <w:lang w:val="ru-RU"/>
        </w:rPr>
        <w:t>Звуковая культура речи: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упражнять детей в правильном произношении гласных и согласных звуков, звукоподражаний, отельных слов. Формировать правильное произношение звукоподражательных слов в разном темпе, с разной силой голоса.</w:t>
      </w:r>
    </w:p>
    <w:p w:rsidR="00BE3C65" w:rsidRPr="0071542B" w:rsidRDefault="00BE3C65" w:rsidP="00B734CD">
      <w:pPr>
        <w:pStyle w:val="20"/>
        <w:shd w:val="clear" w:color="auto" w:fill="auto"/>
        <w:tabs>
          <w:tab w:val="left" w:pos="142"/>
          <w:tab w:val="left" w:pos="1038"/>
        </w:tabs>
        <w:spacing w:before="0" w:after="0" w:line="276" w:lineRule="auto"/>
        <w:ind w:left="284"/>
        <w:jc w:val="both"/>
        <w:rPr>
          <w:i/>
          <w:sz w:val="24"/>
          <w:szCs w:val="24"/>
          <w:lang w:val="ru-RU"/>
        </w:rPr>
      </w:pPr>
      <w:r w:rsidRPr="0071542B">
        <w:rPr>
          <w:i/>
          <w:sz w:val="24"/>
          <w:szCs w:val="24"/>
          <w:lang w:val="ru-RU"/>
        </w:rPr>
        <w:t>Грамматический строй речи: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формировать у детей умение согласовывать существительные и местоимения с глаголами, составлять фразы из 3-4 слов.</w:t>
      </w:r>
    </w:p>
    <w:p w:rsidR="00BE3C65" w:rsidRPr="0071542B" w:rsidRDefault="00BE3C65" w:rsidP="00B734CD">
      <w:pPr>
        <w:pStyle w:val="20"/>
        <w:shd w:val="clear" w:color="auto" w:fill="auto"/>
        <w:tabs>
          <w:tab w:val="left" w:pos="142"/>
          <w:tab w:val="left" w:pos="1047"/>
        </w:tabs>
        <w:spacing w:before="0" w:after="0" w:line="276" w:lineRule="auto"/>
        <w:ind w:left="284"/>
        <w:jc w:val="both"/>
        <w:rPr>
          <w:i/>
          <w:sz w:val="24"/>
          <w:szCs w:val="24"/>
          <w:lang w:val="ru-RU"/>
        </w:rPr>
      </w:pPr>
      <w:r w:rsidRPr="0071542B">
        <w:rPr>
          <w:i/>
          <w:sz w:val="24"/>
          <w:szCs w:val="24"/>
          <w:lang w:val="ru-RU"/>
        </w:rPr>
        <w:t>Связная речь: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продолжать развивать у детей умения понимать речь педагога, отвечать на вопросы; рассказывать об окружающем в 2-4 предложениях.</w:t>
      </w:r>
    </w:p>
    <w:p w:rsidR="00BE3C65" w:rsidRPr="0071542B" w:rsidRDefault="00BE3C65" w:rsidP="00B734CD">
      <w:pPr>
        <w:pStyle w:val="20"/>
        <w:shd w:val="clear" w:color="auto" w:fill="auto"/>
        <w:tabs>
          <w:tab w:val="left" w:pos="142"/>
          <w:tab w:val="left" w:pos="1033"/>
        </w:tabs>
        <w:spacing w:before="0" w:after="0" w:line="276" w:lineRule="auto"/>
        <w:ind w:left="284"/>
        <w:jc w:val="both"/>
        <w:rPr>
          <w:i/>
          <w:sz w:val="24"/>
          <w:szCs w:val="24"/>
          <w:lang w:val="ru-RU"/>
        </w:rPr>
      </w:pPr>
      <w:r w:rsidRPr="0071542B">
        <w:rPr>
          <w:i/>
          <w:sz w:val="24"/>
          <w:szCs w:val="24"/>
          <w:lang w:val="ru-RU"/>
        </w:rPr>
        <w:t>Интерес к художественной литературе: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формировать у детей умение воспринимать небольшие по объему потешки, сказки и рассказы с наглядным сопровождением (и без него);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побуждать договаривать и произносить четверостишия уже известных ребёнку стихов и песенок, воспроизводить игровые действия, движения персонажей;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поощрять отклик на ритм и мелодичность стихотворений, потешек; формировать умение в процессе чтения произведения повторять звуковые жесты;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развивать умение произносить звукоподражания, связанные с содержанием литературного материала (мяу-мяу, тик-так, баю-бай, ква-ква и тому подобное), отвечать на вопросы по содержанию прочитанных произведений;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побуждать рассматривать книги и иллюстрации вместе с педагогом и самостоятельно;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развивать восприятие вопросительных и восклицательных интонаций художественного произведения.</w:t>
      </w:r>
    </w:p>
    <w:p w:rsidR="00BE3C65" w:rsidRPr="00A25AD6" w:rsidRDefault="00C07D8A" w:rsidP="00B734CD">
      <w:pPr>
        <w:pStyle w:val="20"/>
        <w:shd w:val="clear" w:color="auto" w:fill="auto"/>
        <w:tabs>
          <w:tab w:val="left" w:pos="142"/>
          <w:tab w:val="left" w:pos="1580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</w:t>
      </w:r>
      <w:r w:rsidR="00BE3C65" w:rsidRPr="00A25AD6">
        <w:rPr>
          <w:b/>
          <w:sz w:val="24"/>
          <w:szCs w:val="24"/>
          <w:lang w:val="ru-RU"/>
        </w:rPr>
        <w:t>Содержание</w:t>
      </w:r>
      <w:r w:rsidR="00BE3C65" w:rsidRPr="00A25AD6">
        <w:rPr>
          <w:sz w:val="24"/>
          <w:szCs w:val="24"/>
          <w:lang w:val="ru-RU"/>
        </w:rPr>
        <w:t xml:space="preserve"> образовательной деятельности.</w:t>
      </w:r>
    </w:p>
    <w:p w:rsidR="00BE3C65" w:rsidRPr="0071542B" w:rsidRDefault="00BE3C65" w:rsidP="00B734CD">
      <w:pPr>
        <w:pStyle w:val="20"/>
        <w:shd w:val="clear" w:color="auto" w:fill="auto"/>
        <w:tabs>
          <w:tab w:val="left" w:pos="142"/>
          <w:tab w:val="left" w:pos="1018"/>
        </w:tabs>
        <w:spacing w:before="0" w:after="0" w:line="276" w:lineRule="auto"/>
        <w:ind w:left="284"/>
        <w:jc w:val="both"/>
        <w:rPr>
          <w:i/>
          <w:sz w:val="24"/>
          <w:szCs w:val="24"/>
          <w:lang w:val="ru-RU"/>
        </w:rPr>
      </w:pPr>
      <w:r w:rsidRPr="0071542B">
        <w:rPr>
          <w:i/>
          <w:sz w:val="24"/>
          <w:szCs w:val="24"/>
          <w:lang w:val="ru-RU"/>
        </w:rPr>
        <w:t>Формирование словаря: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 xml:space="preserve">педагог развивает понимание речи и активизирует словарь, формирует умение по словесному </w:t>
      </w:r>
      <w:r w:rsidRPr="00EB15A5">
        <w:rPr>
          <w:sz w:val="24"/>
          <w:szCs w:val="24"/>
          <w:lang w:val="ru-RU"/>
        </w:rPr>
        <w:lastRenderedPageBreak/>
        <w:t>указанию находить предметы по цвету, размеру («Принеси красный кубик»), различать их местоположение, имитировать действия людей и движения животных; активизирует словарь детей: существительными, обозначающими названия транспортных средств, частей автомобиля, растений, фруктов, овощей, домашних животных и их детенышей; глаголами, обозначающими трудовые действия (мыть, стирать), взаимоотношения (помочь); прилагательными, обозначающими величину, цвет, вкус предметов; наречиями (сейчас, далеко). Педагог закрепляет у детей названия предметов и действий с предметами, некоторых особенностей предметов; названия некоторых трудовых действий и собственных действий; имена близких людей, имена детей группы; обозначения личностных качеств, особенностей внешности окружающих ребёнка взрослых и сверстников.</w:t>
      </w:r>
    </w:p>
    <w:p w:rsidR="00BE3C65" w:rsidRPr="0071542B" w:rsidRDefault="00BE3C65" w:rsidP="00B734CD">
      <w:pPr>
        <w:pStyle w:val="20"/>
        <w:shd w:val="clear" w:color="auto" w:fill="auto"/>
        <w:tabs>
          <w:tab w:val="left" w:pos="142"/>
          <w:tab w:val="left" w:pos="1027"/>
        </w:tabs>
        <w:spacing w:before="0" w:after="0" w:line="276" w:lineRule="auto"/>
        <w:ind w:left="284"/>
        <w:jc w:val="both"/>
        <w:rPr>
          <w:i/>
          <w:sz w:val="24"/>
          <w:szCs w:val="24"/>
          <w:lang w:val="ru-RU"/>
        </w:rPr>
      </w:pPr>
      <w:r w:rsidRPr="0071542B">
        <w:rPr>
          <w:i/>
          <w:sz w:val="24"/>
          <w:szCs w:val="24"/>
          <w:lang w:val="ru-RU"/>
        </w:rPr>
        <w:t>Звуковая культура речи:</w:t>
      </w:r>
    </w:p>
    <w:p w:rsidR="00BE3C65" w:rsidRPr="00A25AD6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 xml:space="preserve">педагог формирует у детей умение говорить внятно, не торопясь, правильно произносить гласные и согласные звуки. В звукопроизношении для детей характерно физиологическое смягчение практически всех согласных звуков. В словопроизношении ребёнок пытается произнести все слова, которые необходимы для выражения его мысли. Педагог поощряет детей использовать разные по сложности слова, воспроизводить ритм слова, формирует умение детей не пропускать слоги в словах, выражать свое отношение к предмету разговора при помощи разнообразных вербальных и невербальных средств. </w:t>
      </w:r>
      <w:r w:rsidRPr="00A25AD6">
        <w:rPr>
          <w:sz w:val="24"/>
          <w:szCs w:val="24"/>
          <w:lang w:val="ru-RU"/>
        </w:rPr>
        <w:t>У детей проявляется эмоциональная непроизвольная выразительность речи.</w:t>
      </w:r>
    </w:p>
    <w:p w:rsidR="00BE3C65" w:rsidRPr="0071542B" w:rsidRDefault="00BE3C65" w:rsidP="00B734CD">
      <w:pPr>
        <w:pStyle w:val="20"/>
        <w:shd w:val="clear" w:color="auto" w:fill="auto"/>
        <w:tabs>
          <w:tab w:val="left" w:pos="142"/>
          <w:tab w:val="left" w:pos="1018"/>
        </w:tabs>
        <w:spacing w:before="0" w:after="0" w:line="276" w:lineRule="auto"/>
        <w:ind w:left="284"/>
        <w:jc w:val="both"/>
        <w:rPr>
          <w:i/>
          <w:sz w:val="24"/>
          <w:szCs w:val="24"/>
          <w:lang w:val="ru-RU"/>
        </w:rPr>
      </w:pPr>
      <w:r w:rsidRPr="0071542B">
        <w:rPr>
          <w:i/>
          <w:sz w:val="24"/>
          <w:szCs w:val="24"/>
          <w:lang w:val="ru-RU"/>
        </w:rPr>
        <w:t>Грамматический строй речи: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педагог помогает детям овладеть умением правильно использовать большинство основных грамматических категорий: окончаний существительных; уменьшительно-ласкательных суффиксов; поощряет словотворчество, формирует умение детей выражать свои мысли посредством трех-, четырехсловных предложений.</w:t>
      </w:r>
    </w:p>
    <w:p w:rsidR="00BE3C65" w:rsidRPr="00451E2C" w:rsidRDefault="000973CA" w:rsidP="00B734CD">
      <w:pPr>
        <w:pStyle w:val="20"/>
        <w:shd w:val="clear" w:color="auto" w:fill="auto"/>
        <w:tabs>
          <w:tab w:val="left" w:pos="142"/>
          <w:tab w:val="left" w:pos="1032"/>
        </w:tabs>
        <w:spacing w:before="0" w:after="0" w:line="276" w:lineRule="auto"/>
        <w:jc w:val="both"/>
        <w:rPr>
          <w:i/>
          <w:sz w:val="24"/>
          <w:szCs w:val="24"/>
          <w:lang w:val="ru-RU"/>
        </w:rPr>
      </w:pPr>
      <w:r w:rsidRPr="003174E7">
        <w:rPr>
          <w:sz w:val="24"/>
          <w:szCs w:val="24"/>
          <w:lang w:val="ru-RU"/>
        </w:rPr>
        <w:t xml:space="preserve">            </w:t>
      </w:r>
      <w:r w:rsidR="00BE3C65" w:rsidRPr="00451E2C">
        <w:rPr>
          <w:i/>
          <w:sz w:val="24"/>
          <w:szCs w:val="24"/>
          <w:lang w:val="ru-RU"/>
        </w:rPr>
        <w:t>Связная речь: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педагог формирует у детей умения рассказывать в 2-4 предложениях о нарисованном на картинке, об увиденном на прогулке, активно включаться в речевое взаимодействие, направленное на развитие умения понимать обращенную речь с опорой и без опоры на наглядность; побуждает детей проявлять интерес к общению со взрослыми и сверстниками, вступать в контакт с окружающими, выражать свои мысли, чувства, впечатления, используя речевые средства и элементарные этикетные формулы общения, реагировать на обращение с использованием доступных речевых средств, отвечать на вопросы педагога с использованием фразовой речи или формы простого предложения, относить к себе речь педагога, обращенную к группе детей, понимать её содержание;</w:t>
      </w:r>
    </w:p>
    <w:p w:rsidR="00BE3C65" w:rsidRPr="00EB15A5" w:rsidRDefault="00BE3C65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педагог развивает у детей умение использовать инициативную разговорную речь как средство общения и познания окружающего мира, употреблять в речи предложения разных типов, отражающие связи и зависимости объектов.</w:t>
      </w:r>
    </w:p>
    <w:p w:rsidR="00BE3C65" w:rsidRPr="00EB15A5" w:rsidRDefault="000973CA" w:rsidP="00B734CD">
      <w:pPr>
        <w:pStyle w:val="20"/>
        <w:shd w:val="clear" w:color="auto" w:fill="auto"/>
        <w:tabs>
          <w:tab w:val="left" w:pos="142"/>
          <w:tab w:val="left" w:pos="1489"/>
        </w:tabs>
        <w:spacing w:before="0" w:after="0" w:line="276" w:lineRule="auto"/>
        <w:ind w:left="284" w:right="20"/>
        <w:jc w:val="both"/>
        <w:rPr>
          <w:b/>
          <w:sz w:val="24"/>
          <w:szCs w:val="24"/>
          <w:lang w:val="ru-RU"/>
        </w:rPr>
      </w:pPr>
      <w:r w:rsidRPr="003174E7">
        <w:rPr>
          <w:b/>
          <w:sz w:val="24"/>
          <w:szCs w:val="24"/>
          <w:lang w:val="ru-RU"/>
        </w:rPr>
        <w:t xml:space="preserve">   </w:t>
      </w:r>
      <w:r w:rsidR="00A25AD6">
        <w:rPr>
          <w:b/>
          <w:sz w:val="24"/>
          <w:szCs w:val="24"/>
          <w:lang w:val="ru-RU"/>
        </w:rPr>
        <w:t>2.3.1</w:t>
      </w:r>
      <w:r w:rsidR="00053BEB" w:rsidRPr="00EB15A5">
        <w:rPr>
          <w:b/>
          <w:sz w:val="24"/>
          <w:szCs w:val="24"/>
          <w:lang w:val="ru-RU"/>
        </w:rPr>
        <w:t xml:space="preserve">. </w:t>
      </w:r>
      <w:r w:rsidR="00BE3C65" w:rsidRPr="00EB15A5">
        <w:rPr>
          <w:b/>
          <w:sz w:val="24"/>
          <w:szCs w:val="24"/>
          <w:lang w:val="ru-RU"/>
        </w:rPr>
        <w:t>Решение совокупных задач воспитания в рамках образовательной области «Речевое развитие» направлено на приобщение детей к ценностям «Культура» и «Красота», что предполагает:</w:t>
      </w:r>
    </w:p>
    <w:p w:rsidR="00BE3C65" w:rsidRPr="00EB15A5" w:rsidRDefault="00BE3C65" w:rsidP="0081101C">
      <w:pPr>
        <w:pStyle w:val="20"/>
        <w:numPr>
          <w:ilvl w:val="0"/>
          <w:numId w:val="8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20" w:firstLine="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владение формами речевого этикета, отражающими принятые в обществе правила и нормы культурного поведения;</w:t>
      </w:r>
    </w:p>
    <w:p w:rsidR="00BE3C65" w:rsidRPr="00EB15A5" w:rsidRDefault="00BE3C65" w:rsidP="0081101C">
      <w:pPr>
        <w:pStyle w:val="20"/>
        <w:numPr>
          <w:ilvl w:val="0"/>
          <w:numId w:val="8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20" w:firstLine="0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воспитание отношения к родному языку как ценности, умения чувствовать красоту языка, стремления говорить красиво (на правильном, богатом, образном языке).</w:t>
      </w:r>
    </w:p>
    <w:p w:rsidR="005A4C2C" w:rsidRPr="00481024" w:rsidRDefault="000973CA" w:rsidP="00B734CD">
      <w:pPr>
        <w:pStyle w:val="a3"/>
        <w:tabs>
          <w:tab w:val="left" w:pos="142"/>
        </w:tabs>
        <w:spacing w:before="10" w:line="276" w:lineRule="auto"/>
        <w:ind w:left="284" w:firstLine="0"/>
        <w:rPr>
          <w:b/>
        </w:rPr>
      </w:pPr>
      <w:r w:rsidRPr="003174E7">
        <w:rPr>
          <w:color w:val="00B050"/>
        </w:rPr>
        <w:t xml:space="preserve">       </w:t>
      </w:r>
      <w:r w:rsidR="00A25AD6" w:rsidRPr="00481024">
        <w:rPr>
          <w:b/>
        </w:rPr>
        <w:t xml:space="preserve">2.3.2. Перечень пособий, способствующих реализации программы в образовательной </w:t>
      </w:r>
      <w:r w:rsidR="00FB03AB" w:rsidRPr="00481024">
        <w:rPr>
          <w:b/>
        </w:rPr>
        <w:t>области «</w:t>
      </w:r>
      <w:r w:rsidR="005A4C2C" w:rsidRPr="00481024">
        <w:rPr>
          <w:b/>
        </w:rPr>
        <w:t>Речевое развитие»: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lastRenderedPageBreak/>
        <w:t xml:space="preserve">Методические пособия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Гербова В. В. Развитие речи в детском саду (2–3 года). М.: МозаикаСинтез, 2020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Ушакова О.С. Закономерности овладения родным языком: развитие языковых и коммуникативных способностей в дошкольном детстве. М.: ТЦ Сфера, 2019.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Ушакова О.С. Развитие речи и творчества дошкольников. Игры и упражнения, конспекты занятий. М.: ТЦ Сфера, 2014.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Ушакова О.С. Ознакомление дошкольников с литературой и развитие речи. Занятия, игры, метод. Рекомендации, мониторинг. М.: ТЦ Сфера, 2014. </w:t>
      </w:r>
    </w:p>
    <w:p w:rsidR="001506D3" w:rsidRPr="00481024" w:rsidRDefault="000973CA" w:rsidP="00B734CD">
      <w:pPr>
        <w:tabs>
          <w:tab w:val="left" w:pos="142"/>
        </w:tabs>
        <w:spacing w:line="276" w:lineRule="auto"/>
        <w:jc w:val="both"/>
        <w:rPr>
          <w:b/>
          <w:i/>
          <w:sz w:val="24"/>
          <w:szCs w:val="24"/>
        </w:rPr>
      </w:pPr>
      <w:r w:rsidRPr="003174E7">
        <w:rPr>
          <w:b/>
          <w:i/>
          <w:sz w:val="24"/>
          <w:szCs w:val="24"/>
        </w:rPr>
        <w:t xml:space="preserve">       </w:t>
      </w:r>
      <w:r w:rsidR="001506D3" w:rsidRPr="00481024">
        <w:rPr>
          <w:b/>
          <w:i/>
          <w:sz w:val="24"/>
          <w:szCs w:val="24"/>
        </w:rPr>
        <w:t xml:space="preserve">Наглядно-дидактические пособия </w:t>
      </w:r>
    </w:p>
    <w:p w:rsidR="001506D3" w:rsidRPr="00481024" w:rsidRDefault="000973CA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0973CA">
        <w:rPr>
          <w:sz w:val="24"/>
          <w:szCs w:val="24"/>
        </w:rPr>
        <w:t xml:space="preserve"> </w:t>
      </w:r>
      <w:r w:rsidR="001506D3" w:rsidRPr="00481024">
        <w:rPr>
          <w:sz w:val="24"/>
          <w:szCs w:val="24"/>
        </w:rPr>
        <w:t xml:space="preserve">Серия «Грамматика в картинках»: «Антонимы. Глаголы»; «Антонимы. Прилагательные»; «Говори правильно»; «Множественное число»; «Многозначные слова»; «Один — много»; «Словообразование»; «Ударение».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«Рассказы по картинкам»: «Колобок»; «Курочка Ряба»; «Репка»; «Теремок». </w:t>
      </w:r>
    </w:p>
    <w:p w:rsidR="005A4C2C" w:rsidRDefault="005A4C2C" w:rsidP="00B734CD">
      <w:pPr>
        <w:pStyle w:val="a3"/>
        <w:tabs>
          <w:tab w:val="left" w:pos="142"/>
        </w:tabs>
        <w:spacing w:line="276" w:lineRule="auto"/>
        <w:ind w:left="284" w:firstLine="0"/>
        <w:rPr>
          <w:sz w:val="28"/>
        </w:rPr>
      </w:pPr>
    </w:p>
    <w:p w:rsidR="006F5652" w:rsidRPr="00C07D8A" w:rsidRDefault="0021290F" w:rsidP="0081101C">
      <w:pPr>
        <w:pStyle w:val="1"/>
        <w:numPr>
          <w:ilvl w:val="1"/>
          <w:numId w:val="33"/>
        </w:numPr>
        <w:tabs>
          <w:tab w:val="left" w:pos="142"/>
          <w:tab w:val="left" w:pos="994"/>
        </w:tabs>
        <w:spacing w:line="276" w:lineRule="auto"/>
        <w:ind w:left="284" w:firstLine="0"/>
        <w:jc w:val="both"/>
      </w:pPr>
      <w:r w:rsidRPr="00A7158C">
        <w:t>Художественно-эстетическое</w:t>
      </w:r>
      <w:r w:rsidRPr="00A7158C">
        <w:rPr>
          <w:spacing w:val="-7"/>
        </w:rPr>
        <w:t xml:space="preserve"> </w:t>
      </w:r>
      <w:r w:rsidRPr="00A7158C">
        <w:t>развитие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  <w:tab w:val="left" w:pos="1349"/>
        </w:tabs>
        <w:spacing w:before="0" w:after="0" w:line="276" w:lineRule="auto"/>
        <w:ind w:left="284"/>
        <w:jc w:val="both"/>
        <w:rPr>
          <w:b/>
          <w:sz w:val="24"/>
          <w:szCs w:val="24"/>
          <w:lang w:val="ru-RU"/>
        </w:rPr>
      </w:pPr>
      <w:r w:rsidRPr="00A7158C">
        <w:rPr>
          <w:b/>
          <w:sz w:val="24"/>
          <w:szCs w:val="24"/>
          <w:lang w:val="ru-RU"/>
        </w:rPr>
        <w:t>От 2 лет до 3 лет.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  <w:tab w:val="left" w:pos="1556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 xml:space="preserve">В области художественно-эстетического развития основными </w:t>
      </w:r>
      <w:r w:rsidRPr="00A7158C">
        <w:rPr>
          <w:b/>
          <w:sz w:val="24"/>
          <w:szCs w:val="24"/>
          <w:lang w:val="ru-RU"/>
        </w:rPr>
        <w:t>задачами</w:t>
      </w:r>
      <w:r w:rsidRPr="00A7158C">
        <w:rPr>
          <w:sz w:val="24"/>
          <w:szCs w:val="24"/>
          <w:lang w:val="ru-RU"/>
        </w:rPr>
        <w:t xml:space="preserve"> образовательной деятельности являются:</w:t>
      </w:r>
    </w:p>
    <w:p w:rsidR="00267772" w:rsidRPr="00A7158C" w:rsidRDefault="006F5652" w:rsidP="00B734CD">
      <w:pPr>
        <w:pStyle w:val="20"/>
        <w:shd w:val="clear" w:color="auto" w:fill="auto"/>
        <w:tabs>
          <w:tab w:val="left" w:pos="142"/>
          <w:tab w:val="left" w:pos="994"/>
        </w:tabs>
        <w:spacing w:before="0" w:after="0" w:line="276" w:lineRule="auto"/>
        <w:ind w:left="284"/>
        <w:jc w:val="both"/>
        <w:rPr>
          <w:sz w:val="24"/>
          <w:szCs w:val="24"/>
        </w:rPr>
      </w:pPr>
      <w:r w:rsidRPr="00A7158C">
        <w:rPr>
          <w:sz w:val="24"/>
          <w:szCs w:val="24"/>
          <w:lang w:val="ru-RU"/>
        </w:rPr>
        <w:t xml:space="preserve">- </w:t>
      </w:r>
      <w:r w:rsidR="00267772" w:rsidRPr="00A7158C">
        <w:rPr>
          <w:sz w:val="24"/>
          <w:szCs w:val="24"/>
        </w:rPr>
        <w:t>приобщение к искусству:</w:t>
      </w:r>
    </w:p>
    <w:p w:rsidR="00267772" w:rsidRPr="00A7158C" w:rsidRDefault="00267772" w:rsidP="0081101C">
      <w:pPr>
        <w:pStyle w:val="20"/>
        <w:numPr>
          <w:ilvl w:val="0"/>
          <w:numId w:val="9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развивать у детей художественное восприятие (смотреть, слушать и испытывать радость) в процессе ознакомления с произведениями музыкального, изобразительного искусства, природой;</w:t>
      </w:r>
    </w:p>
    <w:p w:rsidR="00267772" w:rsidRPr="00A7158C" w:rsidRDefault="00267772" w:rsidP="0081101C">
      <w:pPr>
        <w:pStyle w:val="20"/>
        <w:numPr>
          <w:ilvl w:val="0"/>
          <w:numId w:val="9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интерес, внимание, любознательность, стремление к эмоциональному отклику детей на отдельные эстетические свойства и качества предметов и явлений окружающей действительности;</w:t>
      </w:r>
    </w:p>
    <w:p w:rsidR="00267772" w:rsidRPr="00A7158C" w:rsidRDefault="00267772" w:rsidP="0081101C">
      <w:pPr>
        <w:pStyle w:val="20"/>
        <w:numPr>
          <w:ilvl w:val="0"/>
          <w:numId w:val="9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развивать отзывчивость на доступное понимание произведений искусства, интерес к музыке (в процессе прослушивания классической и народной музыки), изобразительному искусству (в процессе рассматривания и восприятия красоты иллюстраций, рисунков, изделии декоративно-прикладного искусства);</w:t>
      </w:r>
    </w:p>
    <w:p w:rsidR="00267772" w:rsidRPr="00A7158C" w:rsidRDefault="00267772" w:rsidP="0081101C">
      <w:pPr>
        <w:pStyle w:val="20"/>
        <w:numPr>
          <w:ilvl w:val="0"/>
          <w:numId w:val="9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познакомить детей с народными игрушками (дымковской, богородской, матрешкой и другими);</w:t>
      </w:r>
    </w:p>
    <w:p w:rsidR="00267772" w:rsidRPr="00A7158C" w:rsidRDefault="00267772" w:rsidP="0081101C">
      <w:pPr>
        <w:pStyle w:val="20"/>
        <w:numPr>
          <w:ilvl w:val="0"/>
          <w:numId w:val="9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поддерживать интерес к малым формам фольклора (пестушки, заклички, прибаутки);</w:t>
      </w:r>
    </w:p>
    <w:p w:rsidR="00267772" w:rsidRPr="00A7158C" w:rsidRDefault="00267772" w:rsidP="0081101C">
      <w:pPr>
        <w:pStyle w:val="20"/>
        <w:numPr>
          <w:ilvl w:val="0"/>
          <w:numId w:val="9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поддерживать стремление детей выражать свои чувства и впечатления на основе эмоционально содержательного восприятия доступных для понимания произведений искусства или наблюдений за природными явлениями;</w:t>
      </w:r>
    </w:p>
    <w:p w:rsidR="00267772" w:rsidRPr="00A7158C" w:rsidRDefault="006F5652" w:rsidP="00B734CD">
      <w:pPr>
        <w:pStyle w:val="20"/>
        <w:shd w:val="clear" w:color="auto" w:fill="auto"/>
        <w:tabs>
          <w:tab w:val="left" w:pos="142"/>
          <w:tab w:val="left" w:pos="1027"/>
        </w:tabs>
        <w:spacing w:before="0" w:after="0" w:line="276" w:lineRule="auto"/>
        <w:ind w:left="284"/>
        <w:jc w:val="both"/>
        <w:rPr>
          <w:sz w:val="24"/>
          <w:szCs w:val="24"/>
        </w:rPr>
      </w:pPr>
      <w:r w:rsidRPr="00A7158C">
        <w:rPr>
          <w:sz w:val="24"/>
          <w:szCs w:val="24"/>
          <w:lang w:val="ru-RU"/>
        </w:rPr>
        <w:t xml:space="preserve">- </w:t>
      </w:r>
      <w:r w:rsidR="00267772" w:rsidRPr="00A7158C">
        <w:rPr>
          <w:sz w:val="24"/>
          <w:szCs w:val="24"/>
        </w:rPr>
        <w:t>изобразительная деятельность:</w:t>
      </w:r>
    </w:p>
    <w:p w:rsidR="00267772" w:rsidRPr="00A7158C" w:rsidRDefault="00267772" w:rsidP="0081101C">
      <w:pPr>
        <w:pStyle w:val="20"/>
        <w:numPr>
          <w:ilvl w:val="0"/>
          <w:numId w:val="1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воспитывать интерес к изобразительной деятельности (рисованию, лепке) совместно со взрослым и самостоятельно;</w:t>
      </w:r>
    </w:p>
    <w:p w:rsidR="00267772" w:rsidRPr="00A7158C" w:rsidRDefault="00267772" w:rsidP="0081101C">
      <w:pPr>
        <w:pStyle w:val="20"/>
        <w:numPr>
          <w:ilvl w:val="0"/>
          <w:numId w:val="1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развивать положительные эмоции на предложение нарисовать, слепить; научить правильно держать карандаш, кисть;</w:t>
      </w:r>
    </w:p>
    <w:p w:rsidR="00267772" w:rsidRPr="00A7158C" w:rsidRDefault="00267772" w:rsidP="0081101C">
      <w:pPr>
        <w:pStyle w:val="20"/>
        <w:numPr>
          <w:ilvl w:val="0"/>
          <w:numId w:val="1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развивать сенсорные основы изобразительной деятельности: восприятие предмета разной формы, цвета (начиная с контрастных цветов);</w:t>
      </w:r>
    </w:p>
    <w:p w:rsidR="00267772" w:rsidRPr="00A7158C" w:rsidRDefault="00267772" w:rsidP="0081101C">
      <w:pPr>
        <w:pStyle w:val="20"/>
        <w:numPr>
          <w:ilvl w:val="0"/>
          <w:numId w:val="1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включать движение рук по предмету при знакомстве с его формой; познакомить со свойствами глины, пластилина, пластической массы; развивать эмоциональный отклик детей на отдельные эстетические свойства и качества предметов в процессе рассматривания игрушек, природных объектов, предметов быта, произведений искусства;</w:t>
      </w:r>
    </w:p>
    <w:p w:rsidR="00267772" w:rsidRPr="00A7158C" w:rsidRDefault="006F5652" w:rsidP="00B734CD">
      <w:pPr>
        <w:pStyle w:val="20"/>
        <w:shd w:val="clear" w:color="auto" w:fill="auto"/>
        <w:tabs>
          <w:tab w:val="left" w:pos="142"/>
          <w:tab w:val="left" w:pos="1018"/>
        </w:tabs>
        <w:spacing w:before="0" w:after="0" w:line="276" w:lineRule="auto"/>
        <w:ind w:left="284"/>
        <w:jc w:val="both"/>
        <w:rPr>
          <w:sz w:val="24"/>
          <w:szCs w:val="24"/>
        </w:rPr>
      </w:pPr>
      <w:r w:rsidRPr="00A7158C">
        <w:rPr>
          <w:sz w:val="24"/>
          <w:szCs w:val="24"/>
          <w:lang w:val="ru-RU"/>
        </w:rPr>
        <w:lastRenderedPageBreak/>
        <w:t xml:space="preserve">- </w:t>
      </w:r>
      <w:r w:rsidR="00267772" w:rsidRPr="00A7158C">
        <w:rPr>
          <w:sz w:val="24"/>
          <w:szCs w:val="24"/>
        </w:rPr>
        <w:t>конструктивная деятельность:</w:t>
      </w:r>
    </w:p>
    <w:p w:rsidR="00267772" w:rsidRPr="00A7158C" w:rsidRDefault="00267772" w:rsidP="0081101C">
      <w:pPr>
        <w:pStyle w:val="20"/>
        <w:numPr>
          <w:ilvl w:val="0"/>
          <w:numId w:val="11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знакомить детей с деталями (кубик, кирпичик, трехгранная призма, пластина, цилиндр), с вариантами расположения строительных форм на плоскости;</w:t>
      </w:r>
    </w:p>
    <w:p w:rsidR="00267772" w:rsidRPr="00A7158C" w:rsidRDefault="00267772" w:rsidP="0081101C">
      <w:pPr>
        <w:pStyle w:val="20"/>
        <w:numPr>
          <w:ilvl w:val="0"/>
          <w:numId w:val="11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развивать интерес к конструктивной деятельности, поддерживать желание детей строить самостоятельно;</w:t>
      </w:r>
    </w:p>
    <w:p w:rsidR="00267772" w:rsidRPr="00A7158C" w:rsidRDefault="006F5652" w:rsidP="00B734CD">
      <w:pPr>
        <w:pStyle w:val="20"/>
        <w:shd w:val="clear" w:color="auto" w:fill="auto"/>
        <w:tabs>
          <w:tab w:val="left" w:pos="142"/>
          <w:tab w:val="left" w:pos="1027"/>
        </w:tabs>
        <w:spacing w:before="0" w:after="0" w:line="276" w:lineRule="auto"/>
        <w:ind w:left="284"/>
        <w:jc w:val="both"/>
        <w:rPr>
          <w:sz w:val="24"/>
          <w:szCs w:val="24"/>
        </w:rPr>
      </w:pPr>
      <w:r w:rsidRPr="00A7158C">
        <w:rPr>
          <w:sz w:val="24"/>
          <w:szCs w:val="24"/>
          <w:lang w:val="ru-RU"/>
        </w:rPr>
        <w:t xml:space="preserve">- </w:t>
      </w:r>
      <w:r w:rsidR="00267772" w:rsidRPr="00A7158C">
        <w:rPr>
          <w:sz w:val="24"/>
          <w:szCs w:val="24"/>
        </w:rPr>
        <w:t>музыкальная деятельность:</w:t>
      </w:r>
    </w:p>
    <w:p w:rsidR="00267772" w:rsidRPr="00A7158C" w:rsidRDefault="00267772" w:rsidP="0081101C">
      <w:pPr>
        <w:pStyle w:val="20"/>
        <w:numPr>
          <w:ilvl w:val="0"/>
          <w:numId w:val="12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воспитывать интерес к музыке, желание слушать музыку, подпевать, выполнять простейшие танцевальные движения;</w:t>
      </w:r>
    </w:p>
    <w:p w:rsidR="00267772" w:rsidRPr="00A7158C" w:rsidRDefault="00267772" w:rsidP="0081101C">
      <w:pPr>
        <w:pStyle w:val="20"/>
        <w:numPr>
          <w:ilvl w:val="0"/>
          <w:numId w:val="12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приобщать к восприятию музыки, соблюдая первоначальные правила: не мешать соседу вслушиваться в музыкальное произведение и эмоционально на него реагировать;</w:t>
      </w:r>
    </w:p>
    <w:p w:rsidR="00267772" w:rsidRPr="00A7158C" w:rsidRDefault="006F5652" w:rsidP="00B734CD">
      <w:pPr>
        <w:pStyle w:val="20"/>
        <w:shd w:val="clear" w:color="auto" w:fill="auto"/>
        <w:tabs>
          <w:tab w:val="left" w:pos="142"/>
          <w:tab w:val="left" w:pos="1013"/>
        </w:tabs>
        <w:spacing w:before="0" w:after="0" w:line="276" w:lineRule="auto"/>
        <w:ind w:left="284"/>
        <w:jc w:val="both"/>
        <w:rPr>
          <w:sz w:val="24"/>
          <w:szCs w:val="24"/>
        </w:rPr>
      </w:pPr>
      <w:r w:rsidRPr="00A7158C">
        <w:rPr>
          <w:sz w:val="24"/>
          <w:szCs w:val="24"/>
          <w:lang w:val="ru-RU"/>
        </w:rPr>
        <w:t xml:space="preserve">- </w:t>
      </w:r>
      <w:r w:rsidR="00267772" w:rsidRPr="00A7158C">
        <w:rPr>
          <w:sz w:val="24"/>
          <w:szCs w:val="24"/>
        </w:rPr>
        <w:t>театрализованная деятельность:</w:t>
      </w:r>
    </w:p>
    <w:p w:rsidR="00267772" w:rsidRPr="00A7158C" w:rsidRDefault="00267772" w:rsidP="0081101C">
      <w:pPr>
        <w:pStyle w:val="20"/>
        <w:numPr>
          <w:ilvl w:val="0"/>
          <w:numId w:val="13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пробуждать интерес к театрализованной игре путем первого опыта общения с персонажем (кукла Катя показывает концерт), расширения контактов со взрослым (бабушка приглашает на деревенский двор);</w:t>
      </w:r>
    </w:p>
    <w:p w:rsidR="00267772" w:rsidRPr="00A7158C" w:rsidRDefault="00267772" w:rsidP="0081101C">
      <w:pPr>
        <w:pStyle w:val="20"/>
        <w:numPr>
          <w:ilvl w:val="0"/>
          <w:numId w:val="13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побуждать детей отзываться на игры-действия со звуками (живой и неживой природы), подражать движениям животных и птиц под музыку, под звучащее слово (в произведениях малых фольклорных форм);</w:t>
      </w:r>
    </w:p>
    <w:p w:rsidR="00267772" w:rsidRPr="00A7158C" w:rsidRDefault="00267772" w:rsidP="0081101C">
      <w:pPr>
        <w:pStyle w:val="20"/>
        <w:numPr>
          <w:ilvl w:val="0"/>
          <w:numId w:val="13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способствовать проявлению самостоятельности, активности в игре с персонажами-игрушками;</w:t>
      </w:r>
    </w:p>
    <w:p w:rsidR="00267772" w:rsidRPr="00A7158C" w:rsidRDefault="00267772" w:rsidP="0081101C">
      <w:pPr>
        <w:pStyle w:val="20"/>
        <w:numPr>
          <w:ilvl w:val="0"/>
          <w:numId w:val="13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развивать умение следить за действиями заводных игрушек, сказочных героев, адекватно реагировать на них;</w:t>
      </w:r>
    </w:p>
    <w:p w:rsidR="00267772" w:rsidRPr="00A7158C" w:rsidRDefault="00267772" w:rsidP="0081101C">
      <w:pPr>
        <w:pStyle w:val="20"/>
        <w:numPr>
          <w:ilvl w:val="0"/>
          <w:numId w:val="13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способствовать формированию навыка перевоплощения в образы сказочных героев;</w:t>
      </w:r>
    </w:p>
    <w:p w:rsidR="00267772" w:rsidRPr="00A7158C" w:rsidRDefault="00267772" w:rsidP="0081101C">
      <w:pPr>
        <w:pStyle w:val="20"/>
        <w:numPr>
          <w:ilvl w:val="0"/>
          <w:numId w:val="13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создавать условия для систематического восприятия театрализованных выступлений педагогического театра (взрослых).</w:t>
      </w:r>
    </w:p>
    <w:p w:rsidR="00267772" w:rsidRPr="00A7158C" w:rsidRDefault="006F5652" w:rsidP="00B734CD">
      <w:pPr>
        <w:pStyle w:val="20"/>
        <w:shd w:val="clear" w:color="auto" w:fill="auto"/>
        <w:tabs>
          <w:tab w:val="left" w:pos="142"/>
          <w:tab w:val="left" w:pos="1038"/>
        </w:tabs>
        <w:spacing w:before="0" w:after="0" w:line="276" w:lineRule="auto"/>
        <w:ind w:left="284"/>
        <w:jc w:val="both"/>
        <w:rPr>
          <w:sz w:val="24"/>
          <w:szCs w:val="24"/>
        </w:rPr>
      </w:pPr>
      <w:r w:rsidRPr="00A7158C">
        <w:rPr>
          <w:sz w:val="24"/>
          <w:szCs w:val="24"/>
          <w:lang w:val="ru-RU"/>
        </w:rPr>
        <w:t xml:space="preserve">- </w:t>
      </w:r>
      <w:r w:rsidR="00267772" w:rsidRPr="00A7158C">
        <w:rPr>
          <w:sz w:val="24"/>
          <w:szCs w:val="24"/>
        </w:rPr>
        <w:t>культурно-досуговая деятельность:</w:t>
      </w:r>
    </w:p>
    <w:p w:rsidR="00267772" w:rsidRPr="00A7158C" w:rsidRDefault="00267772" w:rsidP="0081101C">
      <w:pPr>
        <w:pStyle w:val="20"/>
        <w:numPr>
          <w:ilvl w:val="0"/>
          <w:numId w:val="1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создавать эмоционально-положительный климат в группе и ДОО, обеспечение у детей чувства комфортности, уюта и защищенности; формировать умение самостоятельной работы детей с художественными материалами;</w:t>
      </w:r>
    </w:p>
    <w:p w:rsidR="00267772" w:rsidRPr="00A7158C" w:rsidRDefault="00267772" w:rsidP="0081101C">
      <w:pPr>
        <w:pStyle w:val="20"/>
        <w:numPr>
          <w:ilvl w:val="0"/>
          <w:numId w:val="1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привлекать детей к посильному участию в играх, театрализованных представлениях, забавах, развлечениях и праздниках;</w:t>
      </w:r>
    </w:p>
    <w:p w:rsidR="00267772" w:rsidRPr="00A7158C" w:rsidRDefault="00267772" w:rsidP="0081101C">
      <w:pPr>
        <w:pStyle w:val="20"/>
        <w:numPr>
          <w:ilvl w:val="0"/>
          <w:numId w:val="1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развивать умение следить за действиями игрушек, сказочных героев, адекватно реагировать на них;</w:t>
      </w:r>
    </w:p>
    <w:p w:rsidR="00267772" w:rsidRPr="00A7158C" w:rsidRDefault="00267772" w:rsidP="0081101C">
      <w:pPr>
        <w:pStyle w:val="20"/>
        <w:numPr>
          <w:ilvl w:val="0"/>
          <w:numId w:val="14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формировать навык перевоплощения детей в образы сказочных героев.</w:t>
      </w:r>
    </w:p>
    <w:p w:rsidR="00267772" w:rsidRPr="00A7158C" w:rsidRDefault="000973CA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jc w:val="both"/>
        <w:rPr>
          <w:sz w:val="24"/>
          <w:szCs w:val="24"/>
          <w:lang w:val="ru-RU"/>
        </w:rPr>
      </w:pPr>
      <w:r w:rsidRPr="000973CA">
        <w:rPr>
          <w:sz w:val="24"/>
          <w:szCs w:val="24"/>
          <w:lang w:val="ru-RU"/>
        </w:rPr>
        <w:t xml:space="preserve">          </w:t>
      </w:r>
      <w:r w:rsidR="00267772" w:rsidRPr="00A7158C">
        <w:rPr>
          <w:b/>
          <w:sz w:val="24"/>
          <w:szCs w:val="24"/>
          <w:lang w:val="ru-RU"/>
        </w:rPr>
        <w:t>Содержание</w:t>
      </w:r>
      <w:r w:rsidR="00267772" w:rsidRPr="00A7158C">
        <w:rPr>
          <w:sz w:val="24"/>
          <w:szCs w:val="24"/>
          <w:lang w:val="ru-RU"/>
        </w:rPr>
        <w:t xml:space="preserve"> образовательной деятельности.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  <w:tab w:val="left" w:pos="1782"/>
        </w:tabs>
        <w:spacing w:before="0" w:after="0" w:line="276" w:lineRule="auto"/>
        <w:ind w:left="284"/>
        <w:jc w:val="both"/>
        <w:rPr>
          <w:b/>
          <w:i/>
          <w:sz w:val="24"/>
          <w:szCs w:val="24"/>
          <w:lang w:val="ru-RU"/>
        </w:rPr>
      </w:pPr>
      <w:r w:rsidRPr="00A7158C">
        <w:rPr>
          <w:b/>
          <w:i/>
          <w:sz w:val="24"/>
          <w:szCs w:val="24"/>
          <w:lang w:val="ru-RU"/>
        </w:rPr>
        <w:t>Приобщение к искусству.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Педагог развивает у детей художественное восприятие; воспитывает эмоциональную отзывчивость на доступные пониманию детей произведения изобразительного искусства. Знакомит с народными игрушками: дымковской, богородской, матрешкой, ванькой-встанькой и другими, соответствующими возрасту детей. Педагог обращает внимание детей на характер игрушек (веселая, забавная и так далее), их форму, цветовое оформление. Педагог воспитывает интерес к природе и отражению представлений (впечатлений) в доступной изобразительной и музыкальной деятельности.</w:t>
      </w:r>
    </w:p>
    <w:p w:rsidR="00267772" w:rsidRPr="00CB47C7" w:rsidRDefault="00267772" w:rsidP="00B734CD">
      <w:pPr>
        <w:pStyle w:val="20"/>
        <w:shd w:val="clear" w:color="auto" w:fill="auto"/>
        <w:tabs>
          <w:tab w:val="left" w:pos="142"/>
          <w:tab w:val="left" w:pos="1777"/>
        </w:tabs>
        <w:spacing w:before="0" w:after="0" w:line="276" w:lineRule="auto"/>
        <w:ind w:left="284"/>
        <w:jc w:val="both"/>
        <w:rPr>
          <w:b/>
          <w:i/>
          <w:sz w:val="24"/>
          <w:szCs w:val="24"/>
          <w:lang w:val="ru-RU"/>
        </w:rPr>
      </w:pPr>
      <w:r w:rsidRPr="00CB47C7">
        <w:rPr>
          <w:b/>
          <w:i/>
          <w:sz w:val="24"/>
          <w:szCs w:val="24"/>
          <w:lang w:val="ru-RU"/>
        </w:rPr>
        <w:t>Изобразительная деятельность.</w:t>
      </w:r>
    </w:p>
    <w:p w:rsidR="00267772" w:rsidRPr="00CB47C7" w:rsidRDefault="00267772" w:rsidP="00B734CD">
      <w:pPr>
        <w:pStyle w:val="20"/>
        <w:shd w:val="clear" w:color="auto" w:fill="auto"/>
        <w:tabs>
          <w:tab w:val="left" w:pos="142"/>
          <w:tab w:val="left" w:pos="1009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CB47C7">
        <w:rPr>
          <w:sz w:val="24"/>
          <w:szCs w:val="24"/>
          <w:lang w:val="ru-RU"/>
        </w:rPr>
        <w:t>Рисование: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 xml:space="preserve">педагог продолжает развивать у детей художественное восприятие; способствует обогащению их сенсорного опыта путем выделения формы предметов, обведения их по контуру </w:t>
      </w:r>
      <w:r w:rsidRPr="00A7158C">
        <w:rPr>
          <w:sz w:val="24"/>
          <w:szCs w:val="24"/>
          <w:lang w:val="ru-RU"/>
        </w:rPr>
        <w:lastRenderedPageBreak/>
        <w:t>поочередно то одной, то другой рукой; побуждает, поощряет и подводит детей к изображению знакомых предметов, предоставляя им свободу выбора;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педагог обращает внимание детей на то, что карандаш (кисть, фломастер) оставляет след на бумаге, если провести по ней отточенным концом карандаша (фломастером, ворсом кисти); учит следить за движением карандаша по бумаге;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педагог привлекает внимание детей к изображенным ими на бумаге разнообразным линиям, конфигурациям; побуждает задумываться над тем, что они нарисовали, на что это похоже; вызывать чувство радости от штрихов и линий, которые дети нарисовали сами; педагог побуждает детей к дополнению нарисованного изображения характерными деталями; к осознанному повторению ранее получившихся штрихов, линий, пятен, форм;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педагог развивает у детей эстетическое восприятие окружающих предметов; учит детей различать цвета карандашей, фломастеров, правильно называть их; рисовать разные линии (длинные, короткие, вертикальные, горизонтальные, наклонные), пересекать их, уподобляя предметам: ленточкам, платочкам, дорожкам, ручейкам, сосулькам, заборчику и другим; подводит детей к рисованию предметов округлой формы;</w:t>
      </w:r>
    </w:p>
    <w:p w:rsidR="00267772" w:rsidRPr="00451E2C" w:rsidRDefault="00267772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 xml:space="preserve">при рисовании педагог формирует у ребёнка правильную позу (сидеть свободно, не наклоняться низко над листом бумаги), свободная рука поддерживает лист бумаги, на котором рисует малыш; педагог учит держать карандаш и кисть свободно: карандаш - тремя пальцами выше отточенного конца, кисть – чуть выше железного наконечника; набирать краску на кисть, макая её всем ворсом в баночку, снимать лишнюю </w:t>
      </w:r>
      <w:r w:rsidRPr="00451E2C">
        <w:rPr>
          <w:sz w:val="24"/>
          <w:szCs w:val="24"/>
          <w:lang w:val="ru-RU"/>
        </w:rPr>
        <w:t>краску, прикасаясь ворсом к краю баночки.</w:t>
      </w:r>
    </w:p>
    <w:p w:rsidR="00267772" w:rsidRPr="000973CA" w:rsidRDefault="00267772" w:rsidP="00B734CD">
      <w:pPr>
        <w:pStyle w:val="20"/>
        <w:shd w:val="clear" w:color="auto" w:fill="auto"/>
        <w:tabs>
          <w:tab w:val="left" w:pos="142"/>
          <w:tab w:val="left" w:pos="1018"/>
        </w:tabs>
        <w:spacing w:before="0" w:after="0" w:line="276" w:lineRule="auto"/>
        <w:ind w:left="284"/>
        <w:jc w:val="both"/>
        <w:rPr>
          <w:b/>
          <w:i/>
          <w:sz w:val="24"/>
          <w:szCs w:val="24"/>
          <w:lang w:val="ru-RU"/>
        </w:rPr>
      </w:pPr>
      <w:r w:rsidRPr="000973CA">
        <w:rPr>
          <w:b/>
          <w:i/>
          <w:sz w:val="24"/>
          <w:szCs w:val="24"/>
          <w:lang w:val="ru-RU"/>
        </w:rPr>
        <w:t>Лепка: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педагог поощряет у детей интерес к лепке; знакомит с пластическими материалами: глиной, пластилином, пластической массой (отдавая предпочтение глине); учит аккуратно пользоваться материалами; педагог учит детей отламывать комочки глины от большого куска; лепить палочки и колбаски, раскатывая комочек между ладонями прямыми движениями; соединять концы палочки, плотно прижимая их друг к другу (колечко, бараночка, колесо и так далее); педагог учит раскатывать комочек глины круговыми движениями ладоней для изображения предметов круглой формы (шарик, яблоко, ягода и другие), сплющивать комочек между ладонями (лепешки, печенье, пряники); делать пальцами углубление в середине сплющенного комочка (миска, блюдце). Педагог учит соединять две вылепленные формы в один предмет: палочка и шарик (погремушка или грибок), два шарика (неваляшка) и тому подобное. Педагог приучает детей класть глину и вылепленные предметы на дощечку или специальную заранее подготовленную клеенку.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  <w:tab w:val="left" w:pos="1757"/>
        </w:tabs>
        <w:spacing w:before="0" w:after="0" w:line="276" w:lineRule="auto"/>
        <w:ind w:left="284"/>
        <w:jc w:val="both"/>
        <w:rPr>
          <w:b/>
          <w:i/>
          <w:sz w:val="24"/>
          <w:szCs w:val="24"/>
          <w:lang w:val="ru-RU"/>
        </w:rPr>
      </w:pPr>
      <w:r w:rsidRPr="00A7158C">
        <w:rPr>
          <w:b/>
          <w:i/>
          <w:sz w:val="24"/>
          <w:szCs w:val="24"/>
          <w:lang w:val="ru-RU"/>
        </w:rPr>
        <w:t>Конструктивная деятельность.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 xml:space="preserve">В процессе игры с настольным и напольным строительным материалом педагог продолжает знакомить детей с деталями (кубик, кирпичик, трехгранная призма, пластина, цилиндр), с вариантами расположения строительных форм на плоскости. Педагог продолжает формировать умение у детей сооружать элементарные постройки по образцу, поддерживает желание строить что-то самостоятельно; способствует пониманию пространственных соотношений. Педагог учит детей пользоваться дополнительными сюжетными игрушками, соразмерными масштабам построек (маленькие машинки для маленьких гаражей и тому подобное). По окончании игры приучает убирать все на место. Знакомит детей с простейшими пластмассовыми конструкторами. Учит совместно с взрослым конструировать башенки, домики, машины. В летнее время педагог развивает интерес у детей к строительным играм с использованием природного материала (песок, вода, желуди, камешки и тому </w:t>
      </w:r>
      <w:r w:rsidRPr="00A7158C">
        <w:rPr>
          <w:sz w:val="24"/>
          <w:szCs w:val="24"/>
          <w:lang w:val="ru-RU"/>
        </w:rPr>
        <w:lastRenderedPageBreak/>
        <w:t>подобное).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  <w:tab w:val="left" w:pos="1762"/>
        </w:tabs>
        <w:spacing w:before="0" w:after="0" w:line="276" w:lineRule="auto"/>
        <w:ind w:left="284"/>
        <w:jc w:val="both"/>
        <w:rPr>
          <w:b/>
          <w:i/>
          <w:sz w:val="24"/>
          <w:szCs w:val="24"/>
          <w:lang w:val="ru-RU"/>
        </w:rPr>
      </w:pPr>
      <w:r w:rsidRPr="00A7158C">
        <w:rPr>
          <w:b/>
          <w:i/>
          <w:sz w:val="24"/>
          <w:szCs w:val="24"/>
          <w:lang w:val="ru-RU"/>
        </w:rPr>
        <w:t>Музыкальная деятельность.</w:t>
      </w:r>
    </w:p>
    <w:p w:rsidR="00267772" w:rsidRPr="00A7158C" w:rsidRDefault="006F5652" w:rsidP="00B734CD">
      <w:pPr>
        <w:pStyle w:val="20"/>
        <w:shd w:val="clear" w:color="auto" w:fill="auto"/>
        <w:tabs>
          <w:tab w:val="left" w:pos="142"/>
          <w:tab w:val="left" w:pos="1076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 xml:space="preserve">- </w:t>
      </w:r>
      <w:r w:rsidR="00267772" w:rsidRPr="00A7158C">
        <w:rPr>
          <w:sz w:val="24"/>
          <w:szCs w:val="24"/>
          <w:lang w:val="ru-RU"/>
        </w:rPr>
        <w:t>Слушание: педагог учит детей внимательно слушать спокойные и бодрые песни, музыкальные пьесы разного характера, понимать, о чем (о ком) поется, и эмоционально реагировать на содержание; учит детей различать звуки по высоте (высокое и низкое звучание колокольчика, фортепьяно, металлофона).</w:t>
      </w:r>
    </w:p>
    <w:p w:rsidR="00267772" w:rsidRPr="00A7158C" w:rsidRDefault="006F5652" w:rsidP="00B734CD">
      <w:pPr>
        <w:pStyle w:val="20"/>
        <w:shd w:val="clear" w:color="auto" w:fill="auto"/>
        <w:tabs>
          <w:tab w:val="left" w:pos="142"/>
          <w:tab w:val="left" w:pos="1134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 xml:space="preserve">- </w:t>
      </w:r>
      <w:r w:rsidR="00267772" w:rsidRPr="00A7158C">
        <w:rPr>
          <w:sz w:val="24"/>
          <w:szCs w:val="24"/>
          <w:lang w:val="ru-RU"/>
        </w:rPr>
        <w:t>Пение: педагог вызывает активность детей при подпевании и пении; развивает умение подпевать фразы в песне (совместно с педагогом); поощряет сольное пение.</w:t>
      </w:r>
    </w:p>
    <w:p w:rsidR="00267772" w:rsidRPr="00A7158C" w:rsidRDefault="006F5652" w:rsidP="00B734CD">
      <w:pPr>
        <w:pStyle w:val="20"/>
        <w:shd w:val="clear" w:color="auto" w:fill="auto"/>
        <w:tabs>
          <w:tab w:val="left" w:pos="142"/>
          <w:tab w:val="left" w:pos="1033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 xml:space="preserve">- </w:t>
      </w:r>
      <w:r w:rsidR="00267772" w:rsidRPr="00A7158C">
        <w:rPr>
          <w:sz w:val="24"/>
          <w:szCs w:val="24"/>
          <w:lang w:val="ru-RU"/>
        </w:rPr>
        <w:t>Музыкально-ритмические движения: педагог развивает у детей эмоциональность и образность восприятия музыки через движения; продолжает формировать у детей способность воспринимать и воспроизводить движения, показываемые взрослым (хлопать, притопывать ногой, полуприседать, совершать повороты кистей рук и так далее); учит детей начинать движение с началом музыки и заканчивать с её окончанием; передавать образы (птичка летает, зайка прыгает, мишка косолапый идет); педагог совершенствует умение ходить и бегать (на носках, тихо; высоко и низко поднимая ноги; прямым галопом), выполнять плясовые движения в кругу, врассыпную, менять движения с изменением характера музыки или содержания песни.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  <w:tab w:val="left" w:pos="1762"/>
        </w:tabs>
        <w:spacing w:before="0" w:after="0" w:line="276" w:lineRule="auto"/>
        <w:ind w:left="284"/>
        <w:jc w:val="both"/>
        <w:rPr>
          <w:b/>
          <w:i/>
          <w:sz w:val="24"/>
          <w:szCs w:val="24"/>
          <w:lang w:val="ru-RU"/>
        </w:rPr>
      </w:pPr>
      <w:r w:rsidRPr="00A7158C">
        <w:rPr>
          <w:b/>
          <w:i/>
          <w:sz w:val="24"/>
          <w:szCs w:val="24"/>
          <w:lang w:val="ru-RU"/>
        </w:rPr>
        <w:t>Театрализованная деятельность.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Педагог пробуждает интерес детей к театрализованной игре, создает условия для её проведения. Формирует умение следить за развитием действия в играх- драматизациях и кукольных спектаклях, созданных силами взрослых и старших детей. Педагог учит детей имитировать характерные действия персонажей (птички летают, козленок скачет), передавать эмоциональное состояние человека (мимикой, позой, жестом, движением). Знакомит детей с приемами вождения настольных кукол. Учит сопровождать движения простой песенкой. Педагог поощряет у детей желание действовать с элементами костюмов (шапочки, воротнички и так далее) и атрибутами как внешними символами роли.</w:t>
      </w:r>
    </w:p>
    <w:p w:rsidR="00267772" w:rsidRPr="00A7158C" w:rsidRDefault="00267772" w:rsidP="00B734CD">
      <w:pPr>
        <w:pStyle w:val="20"/>
        <w:shd w:val="clear" w:color="auto" w:fill="auto"/>
        <w:tabs>
          <w:tab w:val="left" w:pos="142"/>
          <w:tab w:val="left" w:pos="1762"/>
        </w:tabs>
        <w:spacing w:before="0" w:after="0" w:line="276" w:lineRule="auto"/>
        <w:ind w:left="284"/>
        <w:jc w:val="both"/>
        <w:rPr>
          <w:b/>
          <w:i/>
          <w:sz w:val="24"/>
          <w:szCs w:val="24"/>
          <w:lang w:val="ru-RU"/>
        </w:rPr>
      </w:pPr>
      <w:r w:rsidRPr="00A7158C">
        <w:rPr>
          <w:b/>
          <w:i/>
          <w:sz w:val="24"/>
          <w:szCs w:val="24"/>
          <w:lang w:val="ru-RU"/>
        </w:rPr>
        <w:t>Культурно-досуговая деятельность.</w:t>
      </w:r>
    </w:p>
    <w:p w:rsidR="006F5652" w:rsidRDefault="00267772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A7158C">
        <w:rPr>
          <w:sz w:val="24"/>
          <w:szCs w:val="24"/>
          <w:lang w:val="ru-RU"/>
        </w:rPr>
        <w:t>Педагог создает эмоционально-положительный климат в группе и ДОО для обеспечения у детей чувства комфортности, уюта и защищенности; формирует у детей умение самостоятельной работы детей с художественными материалами. Привлекает детей к посильному участию в играх с пением, театрализованных представлениях (кукольный театр; инсценирование русских народных сказок), забавах, развлечениях (тематических, спортивных) и праздниках. Развивает умение следить за действиями игрушек, сказочных героев, адекватно реагировать на них. Формирует навык перевоплощения детей в образы сказочных героев.</w:t>
      </w:r>
    </w:p>
    <w:p w:rsidR="004A4FAF" w:rsidRPr="00E854F8" w:rsidRDefault="004A4FAF" w:rsidP="004A4FAF">
      <w:pPr>
        <w:pStyle w:val="20"/>
        <w:tabs>
          <w:tab w:val="left" w:pos="142"/>
        </w:tabs>
        <w:spacing w:line="276" w:lineRule="auto"/>
        <w:ind w:left="284"/>
        <w:jc w:val="both"/>
        <w:rPr>
          <w:b/>
          <w:sz w:val="24"/>
          <w:szCs w:val="24"/>
          <w:u w:val="single"/>
          <w:lang w:val="ru-RU"/>
        </w:rPr>
      </w:pPr>
      <w:r w:rsidRPr="00E854F8">
        <w:rPr>
          <w:b/>
          <w:i/>
          <w:sz w:val="24"/>
          <w:szCs w:val="24"/>
          <w:u w:val="single"/>
          <w:lang w:val="ru-RU"/>
        </w:rPr>
        <w:t>Приложение №3</w:t>
      </w:r>
      <w:r w:rsidRPr="00E854F8">
        <w:rPr>
          <w:b/>
          <w:sz w:val="24"/>
          <w:szCs w:val="24"/>
          <w:u w:val="single"/>
          <w:lang w:val="ru-RU"/>
        </w:rPr>
        <w:t xml:space="preserve">. </w:t>
      </w:r>
      <w:r w:rsidRPr="00E854F8">
        <w:rPr>
          <w:b/>
          <w:bCs/>
          <w:sz w:val="24"/>
          <w:szCs w:val="24"/>
          <w:u w:val="single"/>
          <w:lang w:val="ru-RU"/>
        </w:rPr>
        <w:t xml:space="preserve"> Культурно</w:t>
      </w:r>
      <w:r w:rsidRPr="00E854F8">
        <w:rPr>
          <w:b/>
          <w:sz w:val="24"/>
          <w:szCs w:val="24"/>
          <w:u w:val="single"/>
          <w:lang w:val="ru-RU"/>
        </w:rPr>
        <w:t>-досуговая деятельность</w:t>
      </w:r>
      <w:r w:rsidRPr="00E854F8">
        <w:rPr>
          <w:b/>
          <w:bCs/>
          <w:sz w:val="24"/>
          <w:szCs w:val="24"/>
          <w:u w:val="single"/>
          <w:lang w:val="ru-RU"/>
        </w:rPr>
        <w:t xml:space="preserve"> в первой младшей группе общеразвивающей направленности </w:t>
      </w:r>
      <w:r w:rsidRPr="00E854F8">
        <w:rPr>
          <w:b/>
          <w:sz w:val="24"/>
          <w:szCs w:val="24"/>
          <w:u w:val="single"/>
          <w:lang w:val="ru-RU"/>
        </w:rPr>
        <w:t xml:space="preserve">№10 «Теремок» </w:t>
      </w:r>
      <w:r w:rsidRPr="00E854F8">
        <w:rPr>
          <w:b/>
          <w:bCs/>
          <w:sz w:val="24"/>
          <w:szCs w:val="24"/>
          <w:u w:val="single"/>
          <w:lang w:val="ru-RU"/>
        </w:rPr>
        <w:t>на 2024 – 2025 учебный год</w:t>
      </w:r>
    </w:p>
    <w:p w:rsidR="004A4FAF" w:rsidRPr="00A7158C" w:rsidRDefault="004A4FAF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</w:p>
    <w:p w:rsidR="00D90992" w:rsidRPr="00481024" w:rsidRDefault="00D90992" w:rsidP="00B734CD">
      <w:pPr>
        <w:pStyle w:val="1"/>
        <w:tabs>
          <w:tab w:val="left" w:pos="142"/>
          <w:tab w:val="left" w:pos="994"/>
        </w:tabs>
        <w:spacing w:line="276" w:lineRule="auto"/>
        <w:ind w:left="284"/>
        <w:jc w:val="both"/>
      </w:pPr>
      <w:r w:rsidRPr="00481024">
        <w:t>2.4.1. Решение совокупных задач воспитания в рамках образовательной области «Художественно-эстетическое</w:t>
      </w:r>
      <w:r w:rsidRPr="00481024">
        <w:rPr>
          <w:spacing w:val="-7"/>
        </w:rPr>
        <w:t xml:space="preserve"> </w:t>
      </w:r>
      <w:r w:rsidRPr="00481024">
        <w:t>развитие» направлено на приобщение детей к ценностям «Культура» и «Красота», что предполагает:</w:t>
      </w:r>
    </w:p>
    <w:p w:rsidR="00267772" w:rsidRPr="00A2488B" w:rsidRDefault="00267772" w:rsidP="0081101C">
      <w:pPr>
        <w:pStyle w:val="20"/>
        <w:numPr>
          <w:ilvl w:val="0"/>
          <w:numId w:val="15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 xml:space="preserve">воспитание эстетических чувств (удивления, радости, восхищения) к различным объектам и явлениям окружающего мира (природного, бытового, социального), к произведениям разных видов, жанров и стилей искусства (в соответствии с возрастными </w:t>
      </w:r>
      <w:r w:rsidRPr="00A2488B">
        <w:rPr>
          <w:sz w:val="24"/>
          <w:szCs w:val="24"/>
          <w:lang w:val="ru-RU"/>
        </w:rPr>
        <w:lastRenderedPageBreak/>
        <w:t>особенностями);</w:t>
      </w:r>
    </w:p>
    <w:p w:rsidR="00267772" w:rsidRPr="00A2488B" w:rsidRDefault="00267772" w:rsidP="0081101C">
      <w:pPr>
        <w:pStyle w:val="20"/>
        <w:numPr>
          <w:ilvl w:val="0"/>
          <w:numId w:val="15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приобщение к традициям и великому культурному наследию российского народа, шедеврам мировой художественной культуры;</w:t>
      </w:r>
    </w:p>
    <w:p w:rsidR="00267772" w:rsidRPr="00A2488B" w:rsidRDefault="00267772" w:rsidP="0081101C">
      <w:pPr>
        <w:pStyle w:val="20"/>
        <w:numPr>
          <w:ilvl w:val="0"/>
          <w:numId w:val="15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становление эстетического, эмоционально-ценностного отношения к окружающему миру для гармонизации внешнего и внутреннего мира ребёнка;</w:t>
      </w:r>
    </w:p>
    <w:p w:rsidR="00267772" w:rsidRPr="00A2488B" w:rsidRDefault="00267772" w:rsidP="0081101C">
      <w:pPr>
        <w:pStyle w:val="20"/>
        <w:numPr>
          <w:ilvl w:val="0"/>
          <w:numId w:val="15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создание условий для раскрытия детьми базовых ценностей и их проживания в разных видах художественно-творческой деятельности;</w:t>
      </w:r>
    </w:p>
    <w:p w:rsidR="00267772" w:rsidRPr="00A2488B" w:rsidRDefault="00267772" w:rsidP="0081101C">
      <w:pPr>
        <w:pStyle w:val="20"/>
        <w:numPr>
          <w:ilvl w:val="0"/>
          <w:numId w:val="15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формирование целостной картины мира на основе интеграции интеллектуального и эмоционально-образного способов его освоения детьми;</w:t>
      </w:r>
    </w:p>
    <w:p w:rsidR="00267772" w:rsidRPr="00A2488B" w:rsidRDefault="00267772" w:rsidP="0081101C">
      <w:pPr>
        <w:pStyle w:val="20"/>
        <w:numPr>
          <w:ilvl w:val="0"/>
          <w:numId w:val="15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создание условий для выявления, развития и реализации творческого потенциала каждого ребёнка с учётом его индивидуальности, поддержка его готовности к творческой самореализации и сотворчеству с другими людьми (детьми и взрослыми).</w:t>
      </w:r>
    </w:p>
    <w:p w:rsidR="00A12E80" w:rsidRPr="00B734F7" w:rsidRDefault="000973CA" w:rsidP="00B734CD">
      <w:pPr>
        <w:pStyle w:val="a3"/>
        <w:tabs>
          <w:tab w:val="left" w:pos="284"/>
        </w:tabs>
        <w:spacing w:before="10" w:line="276" w:lineRule="auto"/>
        <w:ind w:left="284" w:firstLine="284"/>
        <w:rPr>
          <w:color w:val="00B050"/>
        </w:rPr>
      </w:pPr>
      <w:r w:rsidRPr="003174E7">
        <w:rPr>
          <w:sz w:val="28"/>
        </w:rPr>
        <w:t xml:space="preserve">     </w:t>
      </w:r>
      <w:r w:rsidR="00D90992" w:rsidRPr="00A7158C">
        <w:rPr>
          <w:b/>
          <w:sz w:val="27"/>
        </w:rPr>
        <w:t xml:space="preserve">2.4.2. </w:t>
      </w:r>
      <w:r w:rsidR="00D90992" w:rsidRPr="00B734F7">
        <w:rPr>
          <w:b/>
        </w:rPr>
        <w:t xml:space="preserve">Перечень пособий, способствующих реализации программы в образовательной </w:t>
      </w:r>
      <w:r w:rsidR="00FB03AB" w:rsidRPr="00B734F7">
        <w:rPr>
          <w:b/>
        </w:rPr>
        <w:t>области «</w:t>
      </w:r>
      <w:r w:rsidR="00D90992" w:rsidRPr="00B734F7">
        <w:rPr>
          <w:b/>
        </w:rPr>
        <w:t xml:space="preserve">Художественно-эстетическое развитие» </w:t>
      </w:r>
    </w:p>
    <w:p w:rsidR="001506D3" w:rsidRPr="00481024" w:rsidRDefault="000973CA" w:rsidP="00B734CD">
      <w:pPr>
        <w:tabs>
          <w:tab w:val="left" w:pos="142"/>
        </w:tabs>
        <w:spacing w:line="276" w:lineRule="auto"/>
        <w:jc w:val="both"/>
        <w:rPr>
          <w:b/>
          <w:i/>
          <w:sz w:val="24"/>
          <w:szCs w:val="24"/>
        </w:rPr>
      </w:pPr>
      <w:r w:rsidRPr="003174E7">
        <w:rPr>
          <w:b/>
          <w:bCs/>
          <w:color w:val="00B050"/>
          <w:sz w:val="24"/>
          <w:szCs w:val="24"/>
        </w:rPr>
        <w:t xml:space="preserve">           </w:t>
      </w:r>
      <w:r w:rsidR="001506D3" w:rsidRPr="00481024">
        <w:rPr>
          <w:b/>
          <w:i/>
          <w:sz w:val="24"/>
          <w:szCs w:val="24"/>
        </w:rPr>
        <w:t xml:space="preserve">Методические пособия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Комарова Т. С. Детское художественное творчество. Для работы с деть ми 2–7 лет. М.: Мозаика – Синтез, 2020.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Комарова Т. С. Развитие художественных способностей дошкольников. М.: Мозаика –Синтез, 2020.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Колдина Д.Н. Лепка в ясельных группах детского сада. Конспекты занятий (2-3 года), М.: Мозаика –Синтез, 2020.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Лыкова И.А. Изобразительная деятельность в детском саду. Ранний возраст/Младший возраст/Средняя группа/ Старшая группа/ Подготовительная к школе группа Планирование, конспекты, методические рекомендации М.: ООО ИД «Цветной мир», 2019 г.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Лыкова И.А. Изобразительная деятельность в детском саду. Ранний возраст/Младший возраст/Средняя группа/ Старшая группа/ 5 Подготовительная к школе группа Планирование, конспекты, методические рекомендации М.: ООО ИД «Цветной мир», 2019г.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Лыкова И.А. Изобразительная деятельность в детском саду. Ранний возраст. Планирование, конспекты, методические рекомендации М.: ООО ИД «Цветной мир», 2019г. </w:t>
      </w:r>
    </w:p>
    <w:p w:rsidR="001506D3" w:rsidRPr="00481024" w:rsidRDefault="000973CA" w:rsidP="00B734CD">
      <w:pPr>
        <w:tabs>
          <w:tab w:val="left" w:pos="142"/>
        </w:tabs>
        <w:spacing w:line="276" w:lineRule="auto"/>
        <w:jc w:val="both"/>
        <w:rPr>
          <w:b/>
          <w:i/>
          <w:sz w:val="24"/>
          <w:szCs w:val="24"/>
        </w:rPr>
      </w:pPr>
      <w:r w:rsidRPr="003174E7">
        <w:rPr>
          <w:b/>
          <w:i/>
          <w:sz w:val="24"/>
          <w:szCs w:val="24"/>
        </w:rPr>
        <w:t xml:space="preserve">        </w:t>
      </w:r>
      <w:r w:rsidR="001506D3" w:rsidRPr="00481024">
        <w:rPr>
          <w:b/>
          <w:i/>
          <w:sz w:val="24"/>
          <w:szCs w:val="24"/>
        </w:rPr>
        <w:t xml:space="preserve">Хрестоматии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Хрестоматия для чтения детям в детском саду и дома: 1–3 года. М.: Мозаика –Синтез, 2020. </w:t>
      </w:r>
    </w:p>
    <w:p w:rsidR="001506D3" w:rsidRPr="00481024" w:rsidRDefault="000973CA" w:rsidP="00B734CD">
      <w:pPr>
        <w:tabs>
          <w:tab w:val="left" w:pos="142"/>
        </w:tabs>
        <w:spacing w:line="276" w:lineRule="auto"/>
        <w:jc w:val="both"/>
        <w:rPr>
          <w:b/>
          <w:i/>
          <w:sz w:val="24"/>
          <w:szCs w:val="24"/>
        </w:rPr>
      </w:pPr>
      <w:r w:rsidRPr="003174E7">
        <w:rPr>
          <w:sz w:val="24"/>
          <w:szCs w:val="24"/>
        </w:rPr>
        <w:t xml:space="preserve">      </w:t>
      </w:r>
      <w:r w:rsidR="001506D3" w:rsidRPr="00481024">
        <w:rPr>
          <w:b/>
          <w:i/>
          <w:sz w:val="24"/>
          <w:szCs w:val="24"/>
        </w:rPr>
        <w:t xml:space="preserve">Электронные образовательные ресурсы (ЭОР)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Соломенникова О. А. Ознакомление детей с народным искусством. М.: Мозаика – Синтез, 2015.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</w:p>
    <w:p w:rsidR="001506D3" w:rsidRPr="00481024" w:rsidRDefault="00215A51" w:rsidP="00B734CD">
      <w:pPr>
        <w:tabs>
          <w:tab w:val="left" w:pos="142"/>
        </w:tabs>
        <w:spacing w:line="276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="001506D3" w:rsidRPr="00481024">
        <w:rPr>
          <w:b/>
          <w:i/>
          <w:sz w:val="24"/>
          <w:szCs w:val="24"/>
        </w:rPr>
        <w:t xml:space="preserve">Наглядно-дидактические пособия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«Мир в картинках»: «Гжель»; «Городецкая роспись по дереву»; «Дымковская игрушка»; «Каргополь — народная игрушка»; «Музыкальные инструменты»; «Полхов Майдан»; «Филимоновская народная игрушка»; «Хохлома».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Плакаты: «Гжель. Изделия. Гжель»; «Орнаменты. Полхов Майдан»; «Изделия. Полхов Майдан»; «Орнаменты. Филимоновская свистулька»; «Хохлома. Изделия»; «Хохлома. Орнаменты». </w:t>
      </w:r>
    </w:p>
    <w:p w:rsidR="001506D3" w:rsidRPr="00481024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«Расскажите детям </w:t>
      </w:r>
      <w:r w:rsidR="00FB03AB" w:rsidRPr="00481024">
        <w:rPr>
          <w:sz w:val="24"/>
          <w:szCs w:val="24"/>
        </w:rPr>
        <w:t>о.…</w:t>
      </w:r>
      <w:r w:rsidRPr="00481024">
        <w:rPr>
          <w:sz w:val="24"/>
          <w:szCs w:val="24"/>
        </w:rPr>
        <w:t xml:space="preserve">»: «Расскажите детям о музыкальных инструментах», «Расскажите детям о музеях и выставках Москвы», «Расскажите детям о Московском Кремле». </w:t>
      </w:r>
    </w:p>
    <w:p w:rsidR="001506D3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«Искусство — детям»: «Волшебный пластилин»; «Городецкая роспись»; «Дымковская </w:t>
      </w:r>
      <w:r w:rsidRPr="00481024">
        <w:rPr>
          <w:sz w:val="24"/>
          <w:szCs w:val="24"/>
        </w:rPr>
        <w:lastRenderedPageBreak/>
        <w:t xml:space="preserve">игрушка»; «Простые узоры и орнаменты»; «Сказочная гжель»; «Секреты бумажного листа»; «Тайны бумажного листа»; «Узоры Северной Двины»; «Филимоновская игрушка»; «Хохломская роспись». </w:t>
      </w:r>
    </w:p>
    <w:p w:rsidR="00BB340C" w:rsidRPr="00A2488B" w:rsidRDefault="002647FF" w:rsidP="00B734CD">
      <w:pPr>
        <w:pStyle w:val="1"/>
        <w:tabs>
          <w:tab w:val="left" w:pos="142"/>
          <w:tab w:val="left" w:pos="994"/>
        </w:tabs>
        <w:spacing w:line="276" w:lineRule="auto"/>
        <w:ind w:left="284" w:right="57"/>
        <w:jc w:val="both"/>
      </w:pPr>
      <w:r>
        <w:t>2.</w:t>
      </w:r>
      <w:r w:rsidR="00FB03AB">
        <w:t>5.</w:t>
      </w:r>
      <w:r w:rsidR="00FB03AB" w:rsidRPr="00A2488B">
        <w:t xml:space="preserve"> Физическое</w:t>
      </w:r>
      <w:r w:rsidR="0021290F" w:rsidRPr="00A2488B">
        <w:rPr>
          <w:spacing w:val="-2"/>
        </w:rPr>
        <w:t xml:space="preserve"> </w:t>
      </w:r>
      <w:r w:rsidR="0021290F" w:rsidRPr="00A2488B">
        <w:t>развитие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  <w:tab w:val="left" w:pos="1349"/>
        </w:tabs>
        <w:spacing w:before="0" w:after="0" w:line="276" w:lineRule="auto"/>
        <w:ind w:left="284" w:right="57"/>
        <w:jc w:val="both"/>
        <w:rPr>
          <w:b/>
          <w:sz w:val="24"/>
          <w:szCs w:val="24"/>
          <w:lang w:val="ru-RU"/>
        </w:rPr>
      </w:pPr>
      <w:r w:rsidRPr="00A2488B">
        <w:rPr>
          <w:b/>
          <w:sz w:val="24"/>
          <w:szCs w:val="24"/>
          <w:lang w:val="ru-RU"/>
        </w:rPr>
        <w:t>От 2 лет до 3 лет.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  <w:tab w:val="left" w:pos="1570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 xml:space="preserve">Основные </w:t>
      </w:r>
      <w:r w:rsidRPr="00A2488B">
        <w:rPr>
          <w:b/>
          <w:sz w:val="24"/>
          <w:szCs w:val="24"/>
          <w:lang w:val="ru-RU"/>
        </w:rPr>
        <w:t>задачи</w:t>
      </w:r>
      <w:r w:rsidRPr="00A2488B">
        <w:rPr>
          <w:sz w:val="24"/>
          <w:szCs w:val="24"/>
          <w:lang w:val="ru-RU"/>
        </w:rPr>
        <w:t xml:space="preserve"> образовательной деятельности в области физического развития:</w:t>
      </w:r>
    </w:p>
    <w:p w:rsidR="00632D4D" w:rsidRPr="00A2488B" w:rsidRDefault="00632D4D" w:rsidP="0081101C">
      <w:pPr>
        <w:pStyle w:val="20"/>
        <w:numPr>
          <w:ilvl w:val="0"/>
          <w:numId w:val="16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57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обогащать двигательный опыт детей, помогая осваивать упражнения основной гимнастики: основные движения (бросание, катание, ловля, ползанье, лазанье, ходьба, бег, прыжки), общеразвивающие и музыкально-ритмические упражнения;</w:t>
      </w:r>
    </w:p>
    <w:p w:rsidR="00632D4D" w:rsidRPr="00A2488B" w:rsidRDefault="00632D4D" w:rsidP="0081101C">
      <w:pPr>
        <w:pStyle w:val="20"/>
        <w:numPr>
          <w:ilvl w:val="0"/>
          <w:numId w:val="16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57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развивать психофизические качества, равновесие и ориентировку в пространстве;</w:t>
      </w:r>
    </w:p>
    <w:p w:rsidR="00632D4D" w:rsidRPr="00A2488B" w:rsidRDefault="00632D4D" w:rsidP="0081101C">
      <w:pPr>
        <w:pStyle w:val="20"/>
        <w:numPr>
          <w:ilvl w:val="0"/>
          <w:numId w:val="16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57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поддерживать у детей желание играть в подвижные игры вместе с педагогом в небольших подгруппах;</w:t>
      </w:r>
    </w:p>
    <w:p w:rsidR="00632D4D" w:rsidRPr="00A2488B" w:rsidRDefault="00632D4D" w:rsidP="0081101C">
      <w:pPr>
        <w:pStyle w:val="20"/>
        <w:numPr>
          <w:ilvl w:val="0"/>
          <w:numId w:val="16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57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формировать интерес и положительное отношение к выполнению физических упражнений, совместным двигательным действиям;</w:t>
      </w:r>
    </w:p>
    <w:p w:rsidR="00632D4D" w:rsidRPr="00A2488B" w:rsidRDefault="00632D4D" w:rsidP="0081101C">
      <w:pPr>
        <w:pStyle w:val="20"/>
        <w:numPr>
          <w:ilvl w:val="0"/>
          <w:numId w:val="16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57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укреплять здоровье детей средствами физического воспитания, формировать культурно-гигиенические навыки и навыки самообслуживания, приобщая к здоровому образу жизни.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  <w:tab w:val="left" w:pos="1560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b/>
          <w:sz w:val="24"/>
          <w:szCs w:val="24"/>
          <w:lang w:val="ru-RU"/>
        </w:rPr>
        <w:t>Содержание</w:t>
      </w:r>
      <w:r w:rsidRPr="00A2488B">
        <w:rPr>
          <w:sz w:val="24"/>
          <w:szCs w:val="24"/>
          <w:lang w:val="ru-RU"/>
        </w:rPr>
        <w:t xml:space="preserve"> образовательной деятельности.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Педагог формирует умение выполнять основные движения, общеразвивающие и музыкально-ритмические упражнения в различных формах физкультурно- оздоровительной работы (утренняя гимнастика, физкультурные занятия, подвижные игры, индивидуальная работа по развитию движений и другое), развивает психофизические качества, координацию, равновесие и ориентировку в пространстве. Педагог побуждает детей совместно играть в подвижные игры, действовать согласованно, реагировать на сигнал. Оптимизирует двигательную деятельность, предупреждая утомление, осуществляет помощь и страховку, поощряет стремление ребёнка соблюдать правила личной гигиены и проявлять культурно-гигиенические навыки.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  <w:tab w:val="left" w:pos="1038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Основная гимнастика (основные движения, общеразвивающие упражнения).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Основные движения: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бросание, катание, ловля: скатывание мяча по наклонной доске; прокатывание мяча педагогу и друг другу двумя руками стоя и сидя (расстояние 50-100 см), под дугу, в воротца; остановка катящегося мяча; передача мячей друг другу стоя; бросание мяча от груди двумя руками, снизу, из-за головы; бросание предмета в горизонтальную цель и вдаль с расстояния 100-125 см двумя и одной рукой; перебрасывание мяча через сетку, натянутую на уровне роста ребёнка с расстояния 1-1,5 м; ловля мяча, брошенного педагогом с расстояния до 1 м;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ползание и лазанье: ползание на животе, на четвереньках до погремушки (флажка) 3-4 м (взяв её, встать, выпрямиться), по доске, лежащей на полу, по наклонной доске, приподнятой одним концом на 20-30 см; по гимнастической скамейке; проползание под дугой (30-40 см); влезание на лесенку-стремянку и спуск с нее произвольным способом;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ходьба: ходьба стайкой за педагогом с перешагиванием через линии, палки, кубы; на носках; с переходом на бег; на месте, приставным шагом вперед, в сторону, назад; с предметами в руке (флажок, платочек, ленточка и другие); врассыпную и в заданном направлении; между предметами; по кругу по одному и парами, взявшись за руки;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бег: бег стайкой за педагогом, в заданном направлении и в разных направлениях; между линиями (расстояние между линиями 40-30 см); за катящимся мячом; с переходом на ходьбу и обратно; непрерывный в течение 20-30-40 секунд; медленный бег на расстояние 40-80 м;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lastRenderedPageBreak/>
        <w:t>прыжки: прыжки на двух ногах на месте (10-15 раз); с продвижением вперед, через 1-2 параллельные линии (расстояние 10-20 см); в длину с места как можно дальше, через 2 параллельные линии (20-30 см); вверх, касаясь предмета, находящегося выше поднятых рук ребёнка на 10-15 см;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упражнения в равновесии: ходьба по дорожке (ширина 20 см, длина 2-3 м); по наклонной доске, приподнятой одним концом на 20 см; по гимнастической скамейке; перешагивание линий и предметов (высота 10-15 см); ходьба по извилистой дорожке (2-3 м), между линиями; подъем без помощи рук на скамейку, удерживая равновесие с положением рук в стороны; кружение на месте.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В процессе обучения основным движениям педагог побуждает детей действовать сообща, двигаться не наталкиваясь друг на друга, придерживаться определенного направления движения, предлагает разнообразные упражнения.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Общеразвивающие упражнения: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упражнения для кистей рук, развития и укрепления плечевого пояса: поднимание рук вперед, вверх, разведение в стороны, отведение назад, за спину, сгибание и разгибание, выполнение хлопков руками перед собой, над головой; махи руками вверх-вниз, вперед-назад;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упражнения для развития и укрепления мышц спины и гибкости позвоночника: повороты вправо-влево, с передачей предмета сидящему рядом ребёнку, наклоны вперед из исходного положения стоя и сидя; одновременное сгибание и разгибание ног из исходного положения сидя и лежа, поочередное поднимание рук и ног из исходного положения лежа на спине;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упражнения для развития и укрепления мышц брюшного пресса и гибкости позвоночника: сгибание и разгибание ног, держась за опору, приседание, потягивание с подниманием на носки и другое;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музыкально-ритмические упражнения, разученные на музыкальном занятии, включаются в содержание подвижных игр и игровых упражнений; педагог показывает детям и выполняет вместе с ними: хлопки в ладоши под музыку, хлопки с одновременным притопыванием, приседание «пружинка», приставные шаги вперед-назад, кружение на носочках, имитационные упражнения.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Педагог предлагает образец для подражания и выполняет вместе с детьми упражнения с предметами: погремушками, платочками, малыми обручами, кубиками, флажками и другое, в том числе, сидя на стуле или на скамейке.</w:t>
      </w:r>
    </w:p>
    <w:p w:rsidR="00632D4D" w:rsidRPr="00A2488B" w:rsidRDefault="00632D4D" w:rsidP="00B734CD">
      <w:pPr>
        <w:pStyle w:val="20"/>
        <w:shd w:val="clear" w:color="auto" w:fill="auto"/>
        <w:tabs>
          <w:tab w:val="left" w:pos="142"/>
          <w:tab w:val="left" w:pos="1033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Подвижные игры: педагог развивает и поддерживает у детей желание играть в подвижные игры с простым содержанием, с текстом, с включением музыкально-ритмических упражнений. Создает условия для развития выразительности движений в имитационных упражнениях и сюжетных играх, помогает самостоятельно передавать простейшие действия некоторых персонажей (попрыгать, как зайчики, помахать крылышками, как птичка, походить как лошадка, поклевать зернышки, как цыплята, и тому подобное).</w:t>
      </w:r>
    </w:p>
    <w:p w:rsidR="00A2488B" w:rsidRPr="00A2488B" w:rsidRDefault="00632D4D" w:rsidP="00B734CD">
      <w:pPr>
        <w:pStyle w:val="20"/>
        <w:shd w:val="clear" w:color="auto" w:fill="auto"/>
        <w:tabs>
          <w:tab w:val="left" w:pos="142"/>
          <w:tab w:val="left" w:pos="1038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Формирование основ здорового образа жизни: педагог формирует у детей полезные привычки и элементарные культурно-гигиенические навыки при приеме пищи, уходе за собой (самостоятельно и правильно мыть руки перед едой, после прогулки и посещения туалета, чистить зубы, пользоваться предметами личной гигиены); поощряет умения замечать нарушения правил гигиены, оценивать свой внешний вид, приводить в порядок одежду; способствует формированию положительного отношения к закаливающим и гигиеническим процедурам, выполнению физических упражнений.</w:t>
      </w:r>
    </w:p>
    <w:p w:rsidR="00632D4D" w:rsidRPr="00A2488B" w:rsidRDefault="009D19B9" w:rsidP="00B734CD">
      <w:pPr>
        <w:pStyle w:val="20"/>
        <w:shd w:val="clear" w:color="auto" w:fill="auto"/>
        <w:tabs>
          <w:tab w:val="left" w:pos="142"/>
          <w:tab w:val="left" w:pos="1354"/>
        </w:tabs>
        <w:spacing w:before="0" w:after="0" w:line="276" w:lineRule="auto"/>
        <w:ind w:left="284" w:right="5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</w:t>
      </w:r>
      <w:r w:rsidR="00A2488B" w:rsidRPr="00A2488B">
        <w:rPr>
          <w:b/>
          <w:sz w:val="24"/>
          <w:szCs w:val="24"/>
          <w:lang w:val="ru-RU"/>
        </w:rPr>
        <w:t>2.</w:t>
      </w:r>
      <w:r w:rsidR="002647FF">
        <w:rPr>
          <w:b/>
          <w:sz w:val="24"/>
          <w:szCs w:val="24"/>
          <w:lang w:val="ru-RU"/>
        </w:rPr>
        <w:t>5</w:t>
      </w:r>
      <w:r w:rsidR="00A2488B" w:rsidRPr="00A2488B">
        <w:rPr>
          <w:b/>
          <w:sz w:val="24"/>
          <w:szCs w:val="24"/>
          <w:lang w:val="ru-RU"/>
        </w:rPr>
        <w:t>.1</w:t>
      </w:r>
      <w:r w:rsidR="00A6152D" w:rsidRPr="00A2488B">
        <w:rPr>
          <w:b/>
          <w:sz w:val="24"/>
          <w:szCs w:val="24"/>
          <w:lang w:val="ru-RU"/>
        </w:rPr>
        <w:t xml:space="preserve">. </w:t>
      </w:r>
      <w:r w:rsidR="00632D4D" w:rsidRPr="00A2488B">
        <w:rPr>
          <w:b/>
          <w:sz w:val="24"/>
          <w:szCs w:val="24"/>
          <w:lang w:val="ru-RU"/>
        </w:rPr>
        <w:t xml:space="preserve">Решение совокупных задач воспитания в рамках образовательной области «Физическое развитие» направлено на приобщение детей к ценностям «Жизнь», </w:t>
      </w:r>
      <w:r w:rsidR="00632D4D" w:rsidRPr="00A2488B">
        <w:rPr>
          <w:b/>
          <w:sz w:val="24"/>
          <w:szCs w:val="24"/>
          <w:lang w:val="ru-RU"/>
        </w:rPr>
        <w:lastRenderedPageBreak/>
        <w:t>«Здоровье»</w:t>
      </w:r>
      <w:r w:rsidR="00632D4D" w:rsidRPr="00A2488B">
        <w:rPr>
          <w:sz w:val="24"/>
          <w:szCs w:val="24"/>
          <w:lang w:val="ru-RU"/>
        </w:rPr>
        <w:t>, что предполагает:</w:t>
      </w:r>
    </w:p>
    <w:p w:rsidR="00632D4D" w:rsidRPr="00A2488B" w:rsidRDefault="00632D4D" w:rsidP="0081101C">
      <w:pPr>
        <w:pStyle w:val="20"/>
        <w:numPr>
          <w:ilvl w:val="0"/>
          <w:numId w:val="1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57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воспитание осознанного отношения к жизни как основоположной ценности и здоровью как совокупности физического, духовного и социального благополучия человека;</w:t>
      </w:r>
    </w:p>
    <w:p w:rsidR="00632D4D" w:rsidRPr="00A2488B" w:rsidRDefault="00632D4D" w:rsidP="0081101C">
      <w:pPr>
        <w:pStyle w:val="20"/>
        <w:numPr>
          <w:ilvl w:val="0"/>
          <w:numId w:val="1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57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формирование у ребёнка возрастосообразных представлений и знаний в области физической культуры, здоровья и безопасного образа жизни;</w:t>
      </w:r>
    </w:p>
    <w:p w:rsidR="00632D4D" w:rsidRPr="00A2488B" w:rsidRDefault="00632D4D" w:rsidP="0081101C">
      <w:pPr>
        <w:pStyle w:val="20"/>
        <w:numPr>
          <w:ilvl w:val="0"/>
          <w:numId w:val="1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57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становление эмоционально-ценностного отношения к здоровому образу жизни, физическим упражнениям, подвижным играм, закаливанию организма, гигиеническим нормам и правилам;</w:t>
      </w:r>
    </w:p>
    <w:p w:rsidR="00632D4D" w:rsidRPr="00A2488B" w:rsidRDefault="00632D4D" w:rsidP="0081101C">
      <w:pPr>
        <w:pStyle w:val="20"/>
        <w:numPr>
          <w:ilvl w:val="0"/>
          <w:numId w:val="17"/>
        </w:numPr>
        <w:shd w:val="clear" w:color="auto" w:fill="auto"/>
        <w:tabs>
          <w:tab w:val="left" w:pos="142"/>
          <w:tab w:val="left" w:pos="993"/>
          <w:tab w:val="left" w:pos="2973"/>
          <w:tab w:val="left" w:pos="5234"/>
          <w:tab w:val="left" w:pos="8426"/>
        </w:tabs>
        <w:spacing w:before="0" w:after="0" w:line="276" w:lineRule="auto"/>
        <w:ind w:left="284" w:right="57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воспитание активности, самостоятельности, самоуважения, коммуникабельности, уверенности и других личностных качеств;</w:t>
      </w:r>
    </w:p>
    <w:p w:rsidR="00632D4D" w:rsidRPr="00A2488B" w:rsidRDefault="00632D4D" w:rsidP="0081101C">
      <w:pPr>
        <w:pStyle w:val="20"/>
        <w:numPr>
          <w:ilvl w:val="0"/>
          <w:numId w:val="1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57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приобщение детей к ценностям, нормам и знаниям физической культуры в целях их физического развития и саморазвития;</w:t>
      </w:r>
    </w:p>
    <w:p w:rsidR="00632D4D" w:rsidRPr="00A2488B" w:rsidRDefault="00632D4D" w:rsidP="0081101C">
      <w:pPr>
        <w:pStyle w:val="20"/>
        <w:numPr>
          <w:ilvl w:val="0"/>
          <w:numId w:val="17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57" w:firstLine="0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формирование у ребёнка основных гигиенических навыков, представлений о здоровом образе жизни.</w:t>
      </w:r>
    </w:p>
    <w:p w:rsidR="00A2488B" w:rsidRPr="00B734CD" w:rsidRDefault="00B734CD" w:rsidP="00B734CD">
      <w:pPr>
        <w:pStyle w:val="20"/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right="57"/>
        <w:jc w:val="both"/>
        <w:rPr>
          <w:b/>
          <w:sz w:val="24"/>
          <w:szCs w:val="24"/>
          <w:lang w:val="ru-RU"/>
        </w:rPr>
      </w:pPr>
      <w:r w:rsidRPr="00B734CD">
        <w:rPr>
          <w:sz w:val="24"/>
          <w:szCs w:val="24"/>
          <w:lang w:val="ru-RU"/>
        </w:rPr>
        <w:t xml:space="preserve">        </w:t>
      </w:r>
      <w:r w:rsidR="002647FF" w:rsidRPr="00B734CD">
        <w:rPr>
          <w:b/>
          <w:sz w:val="24"/>
          <w:szCs w:val="24"/>
          <w:lang w:val="ru-RU"/>
        </w:rPr>
        <w:t>2.5</w:t>
      </w:r>
      <w:r w:rsidR="00A2488B" w:rsidRPr="00B734CD">
        <w:rPr>
          <w:b/>
          <w:sz w:val="24"/>
          <w:szCs w:val="24"/>
          <w:lang w:val="ru-RU"/>
        </w:rPr>
        <w:t xml:space="preserve">.2. Перечень пособий, способствующих реализации программы в </w:t>
      </w:r>
      <w:r w:rsidR="00FB03AB" w:rsidRPr="00B734CD">
        <w:rPr>
          <w:b/>
          <w:sz w:val="24"/>
          <w:szCs w:val="24"/>
          <w:lang w:val="ru-RU"/>
        </w:rPr>
        <w:t>образовательной области «</w:t>
      </w:r>
      <w:r w:rsidR="00A2488B" w:rsidRPr="00B734CD">
        <w:rPr>
          <w:b/>
          <w:sz w:val="24"/>
          <w:szCs w:val="24"/>
          <w:lang w:val="ru-RU"/>
        </w:rPr>
        <w:t>Физическое развитие»</w:t>
      </w:r>
    </w:p>
    <w:p w:rsidR="001506D3" w:rsidRPr="00B734CD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b/>
          <w:i/>
          <w:sz w:val="24"/>
          <w:szCs w:val="24"/>
        </w:rPr>
      </w:pPr>
      <w:r w:rsidRPr="00B734CD">
        <w:rPr>
          <w:b/>
          <w:i/>
          <w:sz w:val="24"/>
          <w:szCs w:val="24"/>
        </w:rPr>
        <w:t xml:space="preserve">Методические пособия </w:t>
      </w:r>
    </w:p>
    <w:p w:rsidR="001506D3" w:rsidRPr="00B734CD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t xml:space="preserve">Пензулаева Л.И. Оздоровительная гимнастика. (2-3 года), М.: Мозаика –Синтез, 2020 </w:t>
      </w:r>
    </w:p>
    <w:p w:rsidR="001506D3" w:rsidRPr="00B734CD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t xml:space="preserve">Пензулаева Л.И. Физическая культура в детском саду (2-3года), М.: Мозаика –Синтез, 2020 Харченко Т.Е. Утренняя гимнастика в детском саду (2-3 года), М.: Мозаика – Синтез, 2020. Федорова С.Ю. Планы физкультурных занятий (2-3 года) </w:t>
      </w:r>
    </w:p>
    <w:p w:rsidR="001506D3" w:rsidRPr="00B734CD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t xml:space="preserve">Бабенкова Е.А., Параничева Т.М. Подвижные игры на прогулке М.: ТЦ Сфера, 2019. </w:t>
      </w:r>
    </w:p>
    <w:p w:rsidR="001506D3" w:rsidRPr="00B734CD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t xml:space="preserve">Степаненкова Э.Я. Сборник подвижных игр для занятий с детьми. (2-7 </w:t>
      </w:r>
      <w:r w:rsidR="00C706DF" w:rsidRPr="00B734CD">
        <w:rPr>
          <w:sz w:val="24"/>
          <w:szCs w:val="24"/>
        </w:rPr>
        <w:t>лет) М.</w:t>
      </w:r>
      <w:r w:rsidRPr="00B734CD">
        <w:rPr>
          <w:sz w:val="24"/>
          <w:szCs w:val="24"/>
        </w:rPr>
        <w:t>: Мозаика – Синтез, 2020.</w:t>
      </w:r>
    </w:p>
    <w:p w:rsidR="001506D3" w:rsidRPr="00B734CD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</w:p>
    <w:p w:rsidR="001506D3" w:rsidRPr="00B734CD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b/>
          <w:i/>
          <w:sz w:val="24"/>
          <w:szCs w:val="24"/>
        </w:rPr>
      </w:pPr>
      <w:r w:rsidRPr="00B734CD">
        <w:rPr>
          <w:b/>
          <w:i/>
          <w:sz w:val="24"/>
          <w:szCs w:val="24"/>
        </w:rPr>
        <w:t xml:space="preserve">Наглядно-дидактические пособия </w:t>
      </w:r>
    </w:p>
    <w:p w:rsidR="001506D3" w:rsidRPr="00B734CD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t xml:space="preserve">Серия «Мир в картинках»: «Спортивный инвентарь». </w:t>
      </w:r>
    </w:p>
    <w:p w:rsidR="001506D3" w:rsidRPr="00B734CD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t xml:space="preserve">Серия «Рассказы по картинкам»: «Зимние виды спорта»; «Летние виды 7 спорта»; «Распорядок дня». </w:t>
      </w:r>
    </w:p>
    <w:p w:rsidR="001506D3" w:rsidRPr="00B734CD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t xml:space="preserve">Серия «Расскажите детям </w:t>
      </w:r>
      <w:r w:rsidR="00C706DF" w:rsidRPr="00B734CD">
        <w:rPr>
          <w:sz w:val="24"/>
          <w:szCs w:val="24"/>
        </w:rPr>
        <w:t>о.…</w:t>
      </w:r>
      <w:r w:rsidRPr="00B734CD">
        <w:rPr>
          <w:sz w:val="24"/>
          <w:szCs w:val="24"/>
        </w:rPr>
        <w:t xml:space="preserve">»: «Расскажите детям о зимних видах спорта»; «Расскажите детям об олимпийских играх»; «Расскажите детям об олимпийских чемпионах». </w:t>
      </w:r>
    </w:p>
    <w:p w:rsidR="001506D3" w:rsidRPr="00B734CD" w:rsidRDefault="001506D3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B734CD">
        <w:rPr>
          <w:sz w:val="24"/>
          <w:szCs w:val="24"/>
        </w:rPr>
        <w:t xml:space="preserve">Плакаты: «Зимние виды спорта»; «Летние виды спорта». </w:t>
      </w:r>
    </w:p>
    <w:p w:rsidR="00294A69" w:rsidRPr="00B734CD" w:rsidRDefault="00294A69" w:rsidP="00B734CD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</w:p>
    <w:p w:rsidR="00BB340C" w:rsidRPr="00B734CD" w:rsidRDefault="00A940F4" w:rsidP="0081101C">
      <w:pPr>
        <w:pStyle w:val="1"/>
        <w:numPr>
          <w:ilvl w:val="1"/>
          <w:numId w:val="36"/>
        </w:numPr>
        <w:tabs>
          <w:tab w:val="left" w:pos="142"/>
          <w:tab w:val="left" w:pos="1149"/>
          <w:tab w:val="left" w:pos="1150"/>
          <w:tab w:val="left" w:pos="2855"/>
          <w:tab w:val="left" w:pos="3900"/>
          <w:tab w:val="left" w:pos="5078"/>
          <w:tab w:val="left" w:pos="6113"/>
          <w:tab w:val="left" w:pos="6468"/>
          <w:tab w:val="left" w:pos="7622"/>
          <w:tab w:val="left" w:pos="9104"/>
        </w:tabs>
        <w:spacing w:line="276" w:lineRule="auto"/>
        <w:ind w:left="284" w:right="246" w:firstLine="0"/>
        <w:jc w:val="both"/>
      </w:pPr>
      <w:r w:rsidRPr="00B734CD">
        <w:t xml:space="preserve"> Описание в</w:t>
      </w:r>
      <w:r w:rsidR="0021290F" w:rsidRPr="00B734CD">
        <w:t>ариативные</w:t>
      </w:r>
      <w:r w:rsidR="00A6152D" w:rsidRPr="00B734CD">
        <w:t xml:space="preserve"> </w:t>
      </w:r>
      <w:r w:rsidR="0021290F" w:rsidRPr="00B734CD">
        <w:t>формы,</w:t>
      </w:r>
      <w:r w:rsidR="00A6152D" w:rsidRPr="00B734CD">
        <w:t xml:space="preserve"> </w:t>
      </w:r>
      <w:r w:rsidR="0021290F" w:rsidRPr="00B734CD">
        <w:t>способы,</w:t>
      </w:r>
      <w:r w:rsidR="00A6152D" w:rsidRPr="00B734CD">
        <w:t xml:space="preserve"> </w:t>
      </w:r>
      <w:r w:rsidR="0021290F" w:rsidRPr="00B734CD">
        <w:t>методы</w:t>
      </w:r>
      <w:r w:rsidR="00A6152D" w:rsidRPr="00B734CD">
        <w:t xml:space="preserve"> </w:t>
      </w:r>
      <w:r w:rsidR="0021290F" w:rsidRPr="00B734CD">
        <w:t>и</w:t>
      </w:r>
      <w:r w:rsidR="00A6152D" w:rsidRPr="00B734CD">
        <w:t xml:space="preserve"> </w:t>
      </w:r>
      <w:r w:rsidR="0021290F" w:rsidRPr="00B734CD">
        <w:t>средства</w:t>
      </w:r>
      <w:r w:rsidR="00A6152D" w:rsidRPr="00B734CD">
        <w:t xml:space="preserve"> </w:t>
      </w:r>
      <w:r w:rsidR="0021290F" w:rsidRPr="00B734CD">
        <w:t>реализации</w:t>
      </w:r>
      <w:r w:rsidR="00A6152D" w:rsidRPr="00B734CD">
        <w:t xml:space="preserve"> </w:t>
      </w:r>
      <w:r w:rsidR="0021290F" w:rsidRPr="00B734CD">
        <w:rPr>
          <w:spacing w:val="-1"/>
        </w:rPr>
        <w:t>Программы</w:t>
      </w:r>
      <w:r w:rsidR="00A6152D" w:rsidRPr="00B734CD">
        <w:rPr>
          <w:spacing w:val="-1"/>
        </w:rPr>
        <w:t xml:space="preserve"> </w:t>
      </w:r>
    </w:p>
    <w:p w:rsidR="0039406F" w:rsidRPr="00B734CD" w:rsidRDefault="0039406F" w:rsidP="00B734CD">
      <w:pPr>
        <w:tabs>
          <w:tab w:val="left" w:pos="142"/>
        </w:tabs>
        <w:spacing w:line="276" w:lineRule="auto"/>
        <w:ind w:left="284"/>
        <w:jc w:val="both"/>
        <w:rPr>
          <w:rFonts w:eastAsia="Calibri"/>
          <w:sz w:val="24"/>
          <w:szCs w:val="24"/>
        </w:rPr>
      </w:pPr>
      <w:r w:rsidRPr="00B734CD">
        <w:rPr>
          <w:rFonts w:eastAsia="Calibri"/>
          <w:sz w:val="24"/>
          <w:szCs w:val="24"/>
        </w:rPr>
        <w:t xml:space="preserve">Формы, способы, методы и средства реализации образовательной программы педагог определяет самостоятельно в соответствии с задачами воспитания и обучения, возрастными и индивидуальными особенностями детей, спецификой их образовательных потребностей и интересов. Существенное значение имеют сформировавшиеся у педагога практики воспитания и обучения детей, оценка результативности форм, методов, средств образовательной деятельности применительно к конкретной возрастной группе детей. </w:t>
      </w:r>
    </w:p>
    <w:p w:rsidR="0039406F" w:rsidRPr="00B734CD" w:rsidRDefault="0039406F" w:rsidP="00B734CD">
      <w:pPr>
        <w:tabs>
          <w:tab w:val="left" w:pos="142"/>
        </w:tabs>
        <w:spacing w:line="276" w:lineRule="auto"/>
        <w:ind w:left="284"/>
        <w:jc w:val="both"/>
        <w:rPr>
          <w:rFonts w:eastAsia="Calibri"/>
          <w:sz w:val="24"/>
          <w:szCs w:val="24"/>
        </w:rPr>
      </w:pPr>
      <w:r w:rsidRPr="00B734CD">
        <w:rPr>
          <w:rFonts w:eastAsia="Calibri"/>
          <w:sz w:val="24"/>
          <w:szCs w:val="24"/>
        </w:rPr>
        <w:t>Педагог ДОУ может использовать различные формы реализации образовательной программы в соответствии с видом детской деятельности и возрастными особенностями детей. (согласно п.23.5 ФОП ДО).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7365"/>
      </w:tblGrid>
      <w:tr w:rsidR="0039406F" w:rsidRPr="00B734CD" w:rsidTr="009622A4">
        <w:tc>
          <w:tcPr>
            <w:tcW w:w="1588" w:type="dxa"/>
            <w:shd w:val="clear" w:color="auto" w:fill="auto"/>
          </w:tcPr>
          <w:p w:rsidR="0039406F" w:rsidRPr="00B734CD" w:rsidRDefault="0039406F" w:rsidP="00B734CD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B734CD">
              <w:rPr>
                <w:rFonts w:eastAsia="Calibri"/>
                <w:b/>
                <w:bCs/>
                <w:sz w:val="24"/>
                <w:szCs w:val="24"/>
              </w:rPr>
              <w:t>Возраст</w:t>
            </w:r>
          </w:p>
        </w:tc>
        <w:tc>
          <w:tcPr>
            <w:tcW w:w="7365" w:type="dxa"/>
            <w:shd w:val="clear" w:color="auto" w:fill="auto"/>
          </w:tcPr>
          <w:p w:rsidR="0039406F" w:rsidRPr="00B734CD" w:rsidRDefault="0039406F" w:rsidP="00B734CD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B734CD">
              <w:rPr>
                <w:rFonts w:eastAsia="Calibri"/>
                <w:b/>
                <w:bCs/>
                <w:sz w:val="24"/>
                <w:szCs w:val="24"/>
              </w:rPr>
              <w:t>Виды детской деятельности</w:t>
            </w:r>
          </w:p>
        </w:tc>
      </w:tr>
      <w:tr w:rsidR="0039406F" w:rsidRPr="00B734CD" w:rsidTr="009622A4">
        <w:tc>
          <w:tcPr>
            <w:tcW w:w="1588" w:type="dxa"/>
            <w:shd w:val="clear" w:color="auto" w:fill="auto"/>
          </w:tcPr>
          <w:p w:rsidR="0039406F" w:rsidRPr="00B734CD" w:rsidRDefault="0039406F" w:rsidP="00B734CD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rFonts w:eastAsia="Calibri"/>
                <w:sz w:val="24"/>
                <w:szCs w:val="24"/>
              </w:rPr>
            </w:pPr>
            <w:r w:rsidRPr="00B734CD">
              <w:rPr>
                <w:rFonts w:eastAsia="Calibri"/>
                <w:sz w:val="24"/>
                <w:szCs w:val="24"/>
              </w:rPr>
              <w:t xml:space="preserve">в раннем </w:t>
            </w:r>
            <w:r w:rsidRPr="00B734CD">
              <w:rPr>
                <w:rFonts w:eastAsia="Calibri"/>
                <w:sz w:val="24"/>
                <w:szCs w:val="24"/>
              </w:rPr>
              <w:lastRenderedPageBreak/>
              <w:t xml:space="preserve">возрасте </w:t>
            </w:r>
          </w:p>
          <w:p w:rsidR="0039406F" w:rsidRPr="00B734CD" w:rsidRDefault="0039406F" w:rsidP="00B734CD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rFonts w:eastAsia="Calibri"/>
                <w:sz w:val="24"/>
                <w:szCs w:val="24"/>
              </w:rPr>
            </w:pPr>
            <w:r w:rsidRPr="00B734CD">
              <w:rPr>
                <w:rFonts w:eastAsia="Calibri"/>
                <w:sz w:val="24"/>
                <w:szCs w:val="24"/>
              </w:rPr>
              <w:t>(1 год ‒ 3 года)</w:t>
            </w:r>
          </w:p>
        </w:tc>
        <w:tc>
          <w:tcPr>
            <w:tcW w:w="7365" w:type="dxa"/>
            <w:shd w:val="clear" w:color="auto" w:fill="auto"/>
          </w:tcPr>
          <w:p w:rsidR="0039406F" w:rsidRPr="00B734CD" w:rsidRDefault="0039406F" w:rsidP="0081101C">
            <w:pPr>
              <w:numPr>
                <w:ilvl w:val="0"/>
                <w:numId w:val="26"/>
              </w:numPr>
              <w:tabs>
                <w:tab w:val="left" w:pos="142"/>
              </w:tabs>
              <w:spacing w:line="276" w:lineRule="auto"/>
              <w:ind w:left="284" w:firstLine="0"/>
              <w:jc w:val="both"/>
              <w:rPr>
                <w:rFonts w:eastAsia="Calibri"/>
                <w:sz w:val="24"/>
                <w:szCs w:val="24"/>
              </w:rPr>
            </w:pPr>
            <w:r w:rsidRPr="00B734CD">
              <w:rPr>
                <w:rFonts w:eastAsia="Calibri"/>
                <w:sz w:val="24"/>
                <w:szCs w:val="24"/>
              </w:rPr>
              <w:lastRenderedPageBreak/>
              <w:t xml:space="preserve">предметная деятельность (орудийно-предметные действия – </w:t>
            </w:r>
            <w:r w:rsidRPr="00B734CD">
              <w:rPr>
                <w:rFonts w:eastAsia="Calibri"/>
                <w:sz w:val="24"/>
                <w:szCs w:val="24"/>
              </w:rPr>
              <w:lastRenderedPageBreak/>
              <w:t xml:space="preserve">ест ложкой, пьет из кружки и другое);  </w:t>
            </w:r>
          </w:p>
          <w:p w:rsidR="0039406F" w:rsidRPr="00B734CD" w:rsidRDefault="0039406F" w:rsidP="0081101C">
            <w:pPr>
              <w:numPr>
                <w:ilvl w:val="0"/>
                <w:numId w:val="26"/>
              </w:numPr>
              <w:tabs>
                <w:tab w:val="left" w:pos="142"/>
              </w:tabs>
              <w:spacing w:line="276" w:lineRule="auto"/>
              <w:ind w:left="284" w:firstLine="0"/>
              <w:jc w:val="both"/>
              <w:rPr>
                <w:rFonts w:eastAsia="Calibri"/>
                <w:sz w:val="24"/>
                <w:szCs w:val="24"/>
              </w:rPr>
            </w:pPr>
            <w:r w:rsidRPr="00B734CD">
              <w:rPr>
                <w:rFonts w:eastAsia="Calibri"/>
                <w:sz w:val="24"/>
                <w:szCs w:val="24"/>
              </w:rPr>
              <w:t xml:space="preserve">экспериментирование с материалами и веществами (песок, вода, тесто и другие); </w:t>
            </w:r>
          </w:p>
          <w:p w:rsidR="0039406F" w:rsidRPr="00B734CD" w:rsidRDefault="0039406F" w:rsidP="0081101C">
            <w:pPr>
              <w:numPr>
                <w:ilvl w:val="0"/>
                <w:numId w:val="26"/>
              </w:numPr>
              <w:tabs>
                <w:tab w:val="left" w:pos="142"/>
              </w:tabs>
              <w:spacing w:line="276" w:lineRule="auto"/>
              <w:ind w:left="284" w:firstLine="0"/>
              <w:jc w:val="both"/>
              <w:rPr>
                <w:rFonts w:eastAsia="Calibri"/>
                <w:sz w:val="24"/>
                <w:szCs w:val="24"/>
              </w:rPr>
            </w:pPr>
            <w:r w:rsidRPr="00B734CD">
              <w:rPr>
                <w:rFonts w:eastAsia="Calibri"/>
                <w:sz w:val="24"/>
                <w:szCs w:val="24"/>
              </w:rPr>
              <w:t xml:space="preserve">ситуативно-деловое общение со взрослым и эмоционально-практическое со сверстниками под руководством взрослого; </w:t>
            </w:r>
          </w:p>
          <w:p w:rsidR="0039406F" w:rsidRPr="00B734CD" w:rsidRDefault="0039406F" w:rsidP="0081101C">
            <w:pPr>
              <w:numPr>
                <w:ilvl w:val="0"/>
                <w:numId w:val="26"/>
              </w:numPr>
              <w:tabs>
                <w:tab w:val="left" w:pos="142"/>
              </w:tabs>
              <w:spacing w:line="276" w:lineRule="auto"/>
              <w:ind w:left="284" w:firstLine="0"/>
              <w:jc w:val="both"/>
              <w:rPr>
                <w:rFonts w:eastAsia="Calibri"/>
                <w:sz w:val="24"/>
                <w:szCs w:val="24"/>
              </w:rPr>
            </w:pPr>
            <w:r w:rsidRPr="00B734CD">
              <w:rPr>
                <w:rFonts w:eastAsia="Calibri"/>
                <w:sz w:val="24"/>
                <w:szCs w:val="24"/>
              </w:rPr>
              <w:t xml:space="preserve">двигательная деятельность (основные движения, общеразвивающие упражнения, простые подвижные игры); </w:t>
            </w:r>
          </w:p>
          <w:p w:rsidR="0039406F" w:rsidRPr="00B734CD" w:rsidRDefault="0039406F" w:rsidP="0081101C">
            <w:pPr>
              <w:numPr>
                <w:ilvl w:val="0"/>
                <w:numId w:val="26"/>
              </w:numPr>
              <w:tabs>
                <w:tab w:val="left" w:pos="142"/>
              </w:tabs>
              <w:spacing w:line="276" w:lineRule="auto"/>
              <w:ind w:left="284" w:firstLine="0"/>
              <w:jc w:val="both"/>
              <w:rPr>
                <w:rFonts w:eastAsia="Calibri"/>
                <w:sz w:val="24"/>
                <w:szCs w:val="24"/>
              </w:rPr>
            </w:pPr>
            <w:r w:rsidRPr="00B734CD">
              <w:rPr>
                <w:rFonts w:eastAsia="Calibri"/>
                <w:sz w:val="24"/>
                <w:szCs w:val="24"/>
              </w:rPr>
              <w:t xml:space="preserve">игровая деятельность (отобразительная и сюжетно-отобразительная игра, игры с дидактическими игрушками); </w:t>
            </w:r>
          </w:p>
          <w:p w:rsidR="0039406F" w:rsidRPr="00B734CD" w:rsidRDefault="0039406F" w:rsidP="0081101C">
            <w:pPr>
              <w:numPr>
                <w:ilvl w:val="0"/>
                <w:numId w:val="26"/>
              </w:numPr>
              <w:tabs>
                <w:tab w:val="left" w:pos="142"/>
              </w:tabs>
              <w:spacing w:line="276" w:lineRule="auto"/>
              <w:ind w:left="284" w:firstLine="0"/>
              <w:jc w:val="both"/>
              <w:rPr>
                <w:rFonts w:eastAsia="Calibri"/>
                <w:sz w:val="24"/>
                <w:szCs w:val="24"/>
              </w:rPr>
            </w:pPr>
            <w:r w:rsidRPr="00B734CD">
              <w:rPr>
                <w:rFonts w:eastAsia="Calibri"/>
                <w:sz w:val="24"/>
                <w:szCs w:val="24"/>
              </w:rPr>
              <w:t xml:space="preserve">речевая (понимание речи взрослого, слушание и понимание стихов, активная речь); </w:t>
            </w:r>
          </w:p>
          <w:p w:rsidR="0039406F" w:rsidRPr="00B734CD" w:rsidRDefault="0039406F" w:rsidP="0081101C">
            <w:pPr>
              <w:numPr>
                <w:ilvl w:val="0"/>
                <w:numId w:val="26"/>
              </w:numPr>
              <w:tabs>
                <w:tab w:val="left" w:pos="142"/>
              </w:tabs>
              <w:spacing w:line="276" w:lineRule="auto"/>
              <w:ind w:left="284" w:firstLine="0"/>
              <w:jc w:val="both"/>
              <w:rPr>
                <w:rFonts w:eastAsia="Calibri"/>
                <w:sz w:val="24"/>
                <w:szCs w:val="24"/>
              </w:rPr>
            </w:pPr>
            <w:r w:rsidRPr="00B734CD">
              <w:rPr>
                <w:rFonts w:eastAsia="Calibri"/>
                <w:sz w:val="24"/>
                <w:szCs w:val="24"/>
              </w:rPr>
              <w:t xml:space="preserve">изобразительная деятельность (рисование, лепка) и конструирование из мелкого и крупного строительного материала; </w:t>
            </w:r>
          </w:p>
          <w:p w:rsidR="0039406F" w:rsidRPr="00B734CD" w:rsidRDefault="0039406F" w:rsidP="0081101C">
            <w:pPr>
              <w:numPr>
                <w:ilvl w:val="0"/>
                <w:numId w:val="26"/>
              </w:numPr>
              <w:tabs>
                <w:tab w:val="left" w:pos="142"/>
              </w:tabs>
              <w:spacing w:line="276" w:lineRule="auto"/>
              <w:ind w:left="284" w:firstLine="0"/>
              <w:jc w:val="both"/>
              <w:rPr>
                <w:rFonts w:eastAsia="Calibri"/>
                <w:sz w:val="24"/>
                <w:szCs w:val="24"/>
              </w:rPr>
            </w:pPr>
            <w:r w:rsidRPr="00B734CD">
              <w:rPr>
                <w:rFonts w:eastAsia="Calibri"/>
                <w:sz w:val="24"/>
                <w:szCs w:val="24"/>
              </w:rPr>
              <w:t xml:space="preserve">самообслуживание и элементарные трудовые действия (убирает игрушки, подметает веником, поливает цветы из лейки и другое); </w:t>
            </w:r>
          </w:p>
          <w:p w:rsidR="0039406F" w:rsidRPr="00B734CD" w:rsidRDefault="0039406F" w:rsidP="0081101C">
            <w:pPr>
              <w:numPr>
                <w:ilvl w:val="0"/>
                <w:numId w:val="26"/>
              </w:numPr>
              <w:tabs>
                <w:tab w:val="left" w:pos="142"/>
              </w:tabs>
              <w:spacing w:line="276" w:lineRule="auto"/>
              <w:ind w:left="284" w:firstLine="0"/>
              <w:jc w:val="both"/>
              <w:rPr>
                <w:rFonts w:eastAsia="Calibri"/>
                <w:sz w:val="24"/>
                <w:szCs w:val="24"/>
              </w:rPr>
            </w:pPr>
            <w:r w:rsidRPr="00B734CD">
              <w:rPr>
                <w:rFonts w:eastAsia="Calibri"/>
                <w:sz w:val="24"/>
                <w:szCs w:val="24"/>
              </w:rPr>
              <w:t>музыкальная деятельность (слушание музыки и исполнительство, музыкально-ритмические движения).</w:t>
            </w:r>
          </w:p>
        </w:tc>
      </w:tr>
    </w:tbl>
    <w:p w:rsidR="0039406F" w:rsidRPr="00B734CD" w:rsidRDefault="0039406F" w:rsidP="00B734CD">
      <w:pPr>
        <w:tabs>
          <w:tab w:val="left" w:pos="142"/>
        </w:tabs>
        <w:spacing w:line="276" w:lineRule="auto"/>
        <w:ind w:left="284"/>
        <w:jc w:val="both"/>
        <w:rPr>
          <w:rFonts w:eastAsia="Calibri"/>
          <w:b/>
          <w:bCs/>
          <w:sz w:val="24"/>
          <w:szCs w:val="24"/>
        </w:rPr>
      </w:pPr>
      <w:r w:rsidRPr="00B734CD">
        <w:rPr>
          <w:rFonts w:eastAsia="Calibri"/>
          <w:b/>
          <w:bCs/>
          <w:sz w:val="24"/>
          <w:szCs w:val="24"/>
        </w:rPr>
        <w:lastRenderedPageBreak/>
        <w:t>Для достижения задач воспитания педагог может использовать следующие методы:</w:t>
      </w:r>
    </w:p>
    <w:p w:rsidR="0039406F" w:rsidRPr="00B734CD" w:rsidRDefault="00AD29D4" w:rsidP="00B734CD">
      <w:pPr>
        <w:tabs>
          <w:tab w:val="left" w:pos="142"/>
        </w:tabs>
        <w:spacing w:line="276" w:lineRule="auto"/>
        <w:ind w:left="284"/>
        <w:jc w:val="both"/>
        <w:rPr>
          <w:rFonts w:eastAsia="Calibri"/>
          <w:sz w:val="24"/>
          <w:szCs w:val="24"/>
        </w:rPr>
      </w:pPr>
      <w:r w:rsidRPr="00B734CD">
        <w:rPr>
          <w:rFonts w:eastAsia="Calibri"/>
          <w:sz w:val="24"/>
          <w:szCs w:val="24"/>
        </w:rPr>
        <w:t>1.</w:t>
      </w:r>
      <w:r w:rsidR="0039406F" w:rsidRPr="00B734CD">
        <w:rPr>
          <w:rFonts w:eastAsia="Calibri"/>
          <w:sz w:val="24"/>
          <w:szCs w:val="24"/>
        </w:rPr>
        <w:t>организации опыта поведения и деятельности (приучение к положительным формам общественного поведения, упражнение, воспитывающие ситуации, игровые методы);</w:t>
      </w:r>
    </w:p>
    <w:p w:rsidR="0039406F" w:rsidRPr="00B734CD" w:rsidRDefault="00AD29D4" w:rsidP="00B734CD">
      <w:pPr>
        <w:tabs>
          <w:tab w:val="left" w:pos="142"/>
        </w:tabs>
        <w:spacing w:line="276" w:lineRule="auto"/>
        <w:ind w:left="284"/>
        <w:jc w:val="both"/>
        <w:rPr>
          <w:rFonts w:eastAsia="Calibri"/>
          <w:sz w:val="24"/>
          <w:szCs w:val="24"/>
        </w:rPr>
      </w:pPr>
      <w:r w:rsidRPr="00B734CD">
        <w:rPr>
          <w:rFonts w:eastAsia="Calibri"/>
          <w:sz w:val="24"/>
          <w:szCs w:val="24"/>
        </w:rPr>
        <w:t>2.</w:t>
      </w:r>
      <w:r w:rsidR="0039406F" w:rsidRPr="00B734CD">
        <w:rPr>
          <w:rFonts w:eastAsia="Calibri"/>
          <w:sz w:val="24"/>
          <w:szCs w:val="24"/>
        </w:rPr>
        <w:t>осознания детьми опыта поведения и деятельности (рассказ на моральные темы, разъяснение норм и правил поведения, чтение художественной литературы, этические беседы, обсуждение поступков и жизненных ситуаций, личный пример);</w:t>
      </w:r>
    </w:p>
    <w:p w:rsidR="0039406F" w:rsidRPr="00AD29D4" w:rsidRDefault="00AD29D4" w:rsidP="00B734CD">
      <w:pPr>
        <w:tabs>
          <w:tab w:val="left" w:pos="142"/>
        </w:tabs>
        <w:spacing w:line="276" w:lineRule="auto"/>
        <w:ind w:left="284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3.</w:t>
      </w:r>
      <w:r w:rsidR="0039406F" w:rsidRPr="00AD29D4">
        <w:rPr>
          <w:rFonts w:eastAsia="Calibri"/>
          <w:sz w:val="24"/>
        </w:rPr>
        <w:t>мотивации опыта поведения и деятельности (поощрение, методы развития эмоций, игры, соревнования, проектные методы).</w:t>
      </w:r>
    </w:p>
    <w:p w:rsidR="0039406F" w:rsidRPr="00AD29D4" w:rsidRDefault="0039406F" w:rsidP="00B734CD">
      <w:pPr>
        <w:tabs>
          <w:tab w:val="left" w:pos="142"/>
        </w:tabs>
        <w:spacing w:line="276" w:lineRule="auto"/>
        <w:ind w:left="284"/>
        <w:jc w:val="both"/>
        <w:rPr>
          <w:rFonts w:eastAsia="Calibri"/>
          <w:b/>
          <w:bCs/>
          <w:sz w:val="24"/>
        </w:rPr>
      </w:pPr>
      <w:r w:rsidRPr="00AD29D4">
        <w:rPr>
          <w:rFonts w:eastAsia="Calibri"/>
          <w:b/>
          <w:bCs/>
          <w:sz w:val="24"/>
        </w:rPr>
        <w:t>При организации обучения в ДОУ используются:</w:t>
      </w:r>
    </w:p>
    <w:p w:rsidR="0039406F" w:rsidRPr="00AD29D4" w:rsidRDefault="0039406F" w:rsidP="0081101C">
      <w:pPr>
        <w:numPr>
          <w:ilvl w:val="0"/>
          <w:numId w:val="27"/>
        </w:numPr>
        <w:tabs>
          <w:tab w:val="left" w:pos="142"/>
        </w:tabs>
        <w:spacing w:line="276" w:lineRule="auto"/>
        <w:ind w:left="284" w:firstLine="0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традиционные методы: словесные, наглядные, практические</w:t>
      </w:r>
    </w:p>
    <w:p w:rsidR="0039406F" w:rsidRPr="00AD29D4" w:rsidRDefault="0039406F" w:rsidP="0081101C">
      <w:pPr>
        <w:numPr>
          <w:ilvl w:val="0"/>
          <w:numId w:val="27"/>
        </w:numPr>
        <w:tabs>
          <w:tab w:val="left" w:pos="142"/>
        </w:tabs>
        <w:spacing w:line="276" w:lineRule="auto"/>
        <w:ind w:left="284" w:firstLine="0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 xml:space="preserve">информационно-рецептивный метод; </w:t>
      </w:r>
    </w:p>
    <w:p w:rsidR="0039406F" w:rsidRPr="00AD29D4" w:rsidRDefault="0039406F" w:rsidP="0081101C">
      <w:pPr>
        <w:numPr>
          <w:ilvl w:val="0"/>
          <w:numId w:val="27"/>
        </w:numPr>
        <w:tabs>
          <w:tab w:val="left" w:pos="142"/>
        </w:tabs>
        <w:spacing w:line="276" w:lineRule="auto"/>
        <w:ind w:left="284" w:firstLine="0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репродуктивный метод;</w:t>
      </w:r>
    </w:p>
    <w:p w:rsidR="0039406F" w:rsidRPr="00AD29D4" w:rsidRDefault="0039406F" w:rsidP="0081101C">
      <w:pPr>
        <w:numPr>
          <w:ilvl w:val="0"/>
          <w:numId w:val="27"/>
        </w:numPr>
        <w:tabs>
          <w:tab w:val="left" w:pos="142"/>
        </w:tabs>
        <w:spacing w:line="276" w:lineRule="auto"/>
        <w:ind w:left="284" w:firstLine="0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 xml:space="preserve">метод проблемного изложения; </w:t>
      </w:r>
    </w:p>
    <w:p w:rsidR="0039406F" w:rsidRPr="00AD29D4" w:rsidRDefault="0039406F" w:rsidP="0081101C">
      <w:pPr>
        <w:numPr>
          <w:ilvl w:val="0"/>
          <w:numId w:val="27"/>
        </w:numPr>
        <w:tabs>
          <w:tab w:val="left" w:pos="142"/>
        </w:tabs>
        <w:spacing w:line="276" w:lineRule="auto"/>
        <w:ind w:left="284" w:firstLine="0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 xml:space="preserve">эвристический метод (частично-поискового); </w:t>
      </w:r>
    </w:p>
    <w:p w:rsidR="0039406F" w:rsidRPr="00AD29D4" w:rsidRDefault="0039406F" w:rsidP="0081101C">
      <w:pPr>
        <w:numPr>
          <w:ilvl w:val="0"/>
          <w:numId w:val="27"/>
        </w:numPr>
        <w:tabs>
          <w:tab w:val="left" w:pos="142"/>
        </w:tabs>
        <w:spacing w:line="276" w:lineRule="auto"/>
        <w:ind w:left="284" w:firstLine="0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исследовательский метод.</w:t>
      </w:r>
    </w:p>
    <w:p w:rsidR="0039406F" w:rsidRPr="00AD29D4" w:rsidRDefault="0039406F" w:rsidP="00B734CD">
      <w:pPr>
        <w:tabs>
          <w:tab w:val="left" w:pos="142"/>
        </w:tabs>
        <w:spacing w:line="276" w:lineRule="auto"/>
        <w:ind w:left="284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При выборе методов воспитания и обучения, педагог учитывает возрастные и личностные особенности детей, педагогический потенциал каждого метода, условия его применения, реализуемые цели и задачи, прогнозирует возможные результаты. Для решения задач воспитания и обучения использует комплекс методов.</w:t>
      </w:r>
    </w:p>
    <w:p w:rsidR="0039406F" w:rsidRPr="00AD29D4" w:rsidRDefault="0039406F" w:rsidP="00B734CD">
      <w:pPr>
        <w:tabs>
          <w:tab w:val="left" w:pos="142"/>
        </w:tabs>
        <w:spacing w:line="276" w:lineRule="auto"/>
        <w:ind w:left="284"/>
        <w:jc w:val="both"/>
        <w:rPr>
          <w:rFonts w:eastAsia="Calibri"/>
          <w:b/>
          <w:bCs/>
          <w:sz w:val="24"/>
        </w:rPr>
      </w:pPr>
      <w:r w:rsidRPr="00AD29D4">
        <w:rPr>
          <w:rFonts w:eastAsia="Calibri"/>
          <w:b/>
          <w:bCs/>
          <w:sz w:val="24"/>
        </w:rPr>
        <w:t>Педагог использует различные средства, представленные совокупностью материальных и идеальных объектов:</w:t>
      </w:r>
    </w:p>
    <w:p w:rsidR="0039406F" w:rsidRPr="00AD29D4" w:rsidRDefault="0039406F" w:rsidP="0081101C">
      <w:pPr>
        <w:numPr>
          <w:ilvl w:val="0"/>
          <w:numId w:val="28"/>
        </w:numPr>
        <w:tabs>
          <w:tab w:val="left" w:pos="142"/>
        </w:tabs>
        <w:spacing w:line="276" w:lineRule="auto"/>
        <w:ind w:left="284" w:firstLine="0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демонстрационные и раздаточные;</w:t>
      </w:r>
    </w:p>
    <w:p w:rsidR="0039406F" w:rsidRPr="00AD29D4" w:rsidRDefault="0039406F" w:rsidP="0081101C">
      <w:pPr>
        <w:numPr>
          <w:ilvl w:val="0"/>
          <w:numId w:val="28"/>
        </w:numPr>
        <w:tabs>
          <w:tab w:val="left" w:pos="142"/>
        </w:tabs>
        <w:spacing w:line="276" w:lineRule="auto"/>
        <w:ind w:left="284" w:firstLine="0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визуальные, аудийные, аудиовизуальные;</w:t>
      </w:r>
    </w:p>
    <w:p w:rsidR="0039406F" w:rsidRPr="00AD29D4" w:rsidRDefault="0039406F" w:rsidP="0081101C">
      <w:pPr>
        <w:numPr>
          <w:ilvl w:val="0"/>
          <w:numId w:val="28"/>
        </w:numPr>
        <w:tabs>
          <w:tab w:val="left" w:pos="142"/>
        </w:tabs>
        <w:spacing w:line="276" w:lineRule="auto"/>
        <w:ind w:left="284" w:firstLine="0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естественные и искусственные;</w:t>
      </w:r>
    </w:p>
    <w:p w:rsidR="0039406F" w:rsidRDefault="0039406F" w:rsidP="0081101C">
      <w:pPr>
        <w:numPr>
          <w:ilvl w:val="0"/>
          <w:numId w:val="28"/>
        </w:numPr>
        <w:tabs>
          <w:tab w:val="left" w:pos="142"/>
        </w:tabs>
        <w:spacing w:line="276" w:lineRule="auto"/>
        <w:ind w:left="284" w:firstLine="0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реальные и виртуальные.</w:t>
      </w:r>
    </w:p>
    <w:p w:rsidR="00A96FC9" w:rsidRDefault="00A96FC9" w:rsidP="00B734CD">
      <w:pPr>
        <w:tabs>
          <w:tab w:val="left" w:pos="142"/>
        </w:tabs>
        <w:spacing w:line="276" w:lineRule="auto"/>
        <w:jc w:val="center"/>
        <w:rPr>
          <w:rFonts w:eastAsia="Calibri"/>
          <w:b/>
          <w:bCs/>
          <w:sz w:val="24"/>
        </w:rPr>
      </w:pPr>
    </w:p>
    <w:p w:rsidR="00AD29D4" w:rsidRPr="00AD29D4" w:rsidRDefault="0039406F" w:rsidP="00B734CD">
      <w:pPr>
        <w:tabs>
          <w:tab w:val="left" w:pos="142"/>
        </w:tabs>
        <w:spacing w:line="276" w:lineRule="auto"/>
        <w:jc w:val="center"/>
        <w:rPr>
          <w:rFonts w:eastAsia="Calibri"/>
          <w:b/>
          <w:bCs/>
          <w:sz w:val="24"/>
        </w:rPr>
      </w:pPr>
      <w:r w:rsidRPr="00AD29D4">
        <w:rPr>
          <w:rFonts w:eastAsia="Calibri"/>
          <w:b/>
          <w:bCs/>
          <w:sz w:val="24"/>
        </w:rPr>
        <w:lastRenderedPageBreak/>
        <w:t>Таблица форм, способов, методов и средств реализации образовательной</w:t>
      </w:r>
    </w:p>
    <w:p w:rsidR="0039406F" w:rsidRPr="00AD29D4" w:rsidRDefault="0039406F" w:rsidP="00B734CD">
      <w:pPr>
        <w:tabs>
          <w:tab w:val="left" w:pos="142"/>
        </w:tabs>
        <w:spacing w:line="276" w:lineRule="auto"/>
        <w:ind w:left="284"/>
        <w:jc w:val="center"/>
        <w:rPr>
          <w:rFonts w:eastAsia="Calibri"/>
          <w:b/>
          <w:bCs/>
          <w:sz w:val="24"/>
        </w:rPr>
      </w:pPr>
      <w:r w:rsidRPr="00AD29D4">
        <w:rPr>
          <w:rFonts w:eastAsia="Calibri"/>
          <w:b/>
          <w:bCs/>
          <w:sz w:val="24"/>
        </w:rPr>
        <w:t>программы ДО.</w:t>
      </w:r>
    </w:p>
    <w:tbl>
      <w:tblPr>
        <w:tblW w:w="491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1417"/>
        <w:gridCol w:w="2128"/>
        <w:gridCol w:w="1985"/>
        <w:gridCol w:w="2977"/>
      </w:tblGrid>
      <w:tr w:rsidR="007E51A5" w:rsidRPr="00AD29D4" w:rsidTr="007E51A5">
        <w:trPr>
          <w:trHeight w:val="140"/>
        </w:trPr>
        <w:tc>
          <w:tcPr>
            <w:tcW w:w="774" w:type="pct"/>
            <w:vMerge w:val="restart"/>
            <w:shd w:val="clear" w:color="auto" w:fill="auto"/>
            <w:vAlign w:val="center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F005B">
              <w:rPr>
                <w:rFonts w:eastAsia="Calibri"/>
                <w:b/>
                <w:bCs/>
                <w:sz w:val="20"/>
                <w:szCs w:val="20"/>
              </w:rPr>
              <w:t>Образовательная область</w:t>
            </w:r>
          </w:p>
        </w:tc>
        <w:tc>
          <w:tcPr>
            <w:tcW w:w="704" w:type="pct"/>
            <w:vMerge w:val="restart"/>
            <w:shd w:val="clear" w:color="auto" w:fill="auto"/>
            <w:vAlign w:val="center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F005B">
              <w:rPr>
                <w:rFonts w:eastAsia="Calibri"/>
                <w:b/>
                <w:bCs/>
                <w:sz w:val="20"/>
                <w:szCs w:val="20"/>
              </w:rPr>
              <w:t>Вид детской деятельности</w:t>
            </w:r>
          </w:p>
        </w:tc>
        <w:tc>
          <w:tcPr>
            <w:tcW w:w="3522" w:type="pct"/>
            <w:gridSpan w:val="3"/>
            <w:shd w:val="clear" w:color="auto" w:fill="auto"/>
            <w:vAlign w:val="center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bookmarkStart w:id="1" w:name="_Toc134878035"/>
            <w:r w:rsidRPr="002F005B">
              <w:rPr>
                <w:rFonts w:eastAsia="Calibri"/>
                <w:b/>
                <w:bCs/>
                <w:sz w:val="20"/>
                <w:szCs w:val="20"/>
              </w:rPr>
              <w:t xml:space="preserve">Формы, способы, методы и средства реализации </w:t>
            </w:r>
            <w:bookmarkEnd w:id="1"/>
            <w:r w:rsidRPr="002F005B">
              <w:rPr>
                <w:rFonts w:eastAsia="Calibri"/>
                <w:b/>
                <w:bCs/>
                <w:sz w:val="20"/>
                <w:szCs w:val="20"/>
              </w:rPr>
              <w:t>ОП ДО</w:t>
            </w:r>
          </w:p>
        </w:tc>
      </w:tr>
      <w:tr w:rsidR="007E51A5" w:rsidRPr="00AD29D4" w:rsidTr="007E51A5">
        <w:trPr>
          <w:trHeight w:val="33"/>
        </w:trPr>
        <w:tc>
          <w:tcPr>
            <w:tcW w:w="774" w:type="pct"/>
            <w:vMerge/>
            <w:shd w:val="clear" w:color="auto" w:fill="auto"/>
            <w:vAlign w:val="center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vMerge/>
            <w:shd w:val="clear" w:color="auto" w:fill="auto"/>
            <w:vAlign w:val="center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57" w:type="pct"/>
            <w:shd w:val="clear" w:color="auto" w:fill="auto"/>
            <w:vAlign w:val="center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center"/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2F005B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Занятия</w:t>
            </w:r>
          </w:p>
        </w:tc>
        <w:tc>
          <w:tcPr>
            <w:tcW w:w="986" w:type="pct"/>
            <w:shd w:val="clear" w:color="auto" w:fill="auto"/>
            <w:vAlign w:val="center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center"/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2F005B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Самостоятельная деятельность</w:t>
            </w:r>
          </w:p>
        </w:tc>
        <w:tc>
          <w:tcPr>
            <w:tcW w:w="1479" w:type="pct"/>
            <w:shd w:val="clear" w:color="auto" w:fill="auto"/>
            <w:vAlign w:val="center"/>
          </w:tcPr>
          <w:p w:rsidR="0039406F" w:rsidRPr="002F005B" w:rsidRDefault="0039406F" w:rsidP="007E51A5">
            <w:pPr>
              <w:tabs>
                <w:tab w:val="left" w:pos="142"/>
              </w:tabs>
              <w:ind w:left="284" w:right="1160"/>
              <w:jc w:val="center"/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2F005B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Режимные моменты</w:t>
            </w:r>
          </w:p>
        </w:tc>
      </w:tr>
      <w:tr w:rsidR="007E51A5" w:rsidRPr="00AD29D4" w:rsidTr="007E51A5">
        <w:trPr>
          <w:trHeight w:val="1240"/>
        </w:trPr>
        <w:tc>
          <w:tcPr>
            <w:tcW w:w="774" w:type="pct"/>
            <w:vMerge w:val="restar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Социально-коммуникативное развитие</w:t>
            </w:r>
          </w:p>
        </w:tc>
        <w:tc>
          <w:tcPr>
            <w:tcW w:w="70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Игровая</w:t>
            </w:r>
          </w:p>
        </w:tc>
        <w:tc>
          <w:tcPr>
            <w:tcW w:w="1057" w:type="pct"/>
            <w:shd w:val="clear" w:color="auto" w:fill="auto"/>
          </w:tcPr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Наблюдение; Тематические беседы;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ЧХЛ;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Сюжетно ролевые, дидактические, настольные игры;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Игровые упражнения;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Разыгрывание игровых ситуаций, ситуаций морального выбора;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Проблемные ситуации;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Проектная деятельность;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Коллективное обобщающее занятие.</w:t>
            </w:r>
          </w:p>
        </w:tc>
        <w:tc>
          <w:tcPr>
            <w:tcW w:w="986" w:type="pct"/>
            <w:shd w:val="clear" w:color="auto" w:fill="auto"/>
          </w:tcPr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Игровая деятельность;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Сюжетно-ролевая игра;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Творческие игры;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Игры с правилами.</w:t>
            </w:r>
          </w:p>
        </w:tc>
        <w:tc>
          <w:tcPr>
            <w:tcW w:w="1479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Игровое упражнение;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Совместная с воспитателем игра;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Совместная игра со сверстниками;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Индивидуальная игра;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Ситуативный разговор с детьми;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Проблемная ситуация;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Беседа;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Ситуация морального выбора;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Проектная деятельность;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Интегративная деятельность;</w:t>
            </w:r>
          </w:p>
        </w:tc>
      </w:tr>
      <w:tr w:rsidR="007E51A5" w:rsidRPr="00AD29D4" w:rsidTr="007E51A5">
        <w:trPr>
          <w:trHeight w:val="1378"/>
        </w:trPr>
        <w:tc>
          <w:tcPr>
            <w:tcW w:w="774" w:type="pct"/>
            <w:vMerge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Коммуникативная</w:t>
            </w:r>
          </w:p>
        </w:tc>
        <w:tc>
          <w:tcPr>
            <w:tcW w:w="1057" w:type="pct"/>
            <w:shd w:val="clear" w:color="auto" w:fill="auto"/>
          </w:tcPr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Задачи на решение коммуникативных ситуаций;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Ситуативные разговоры;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Разыгрывание игровых ситуаций;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Праздники, музыкальные досуги, развлечения;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Рассматривание и обсуждение тематических иллюстраций;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ЧХЛ;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Проектная деятельность</w:t>
            </w:r>
          </w:p>
        </w:tc>
        <w:tc>
          <w:tcPr>
            <w:tcW w:w="986" w:type="pct"/>
            <w:shd w:val="clear" w:color="auto" w:fill="auto"/>
          </w:tcPr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Игровая деятельность;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Подвижные игры.</w:t>
            </w:r>
          </w:p>
        </w:tc>
        <w:tc>
          <w:tcPr>
            <w:tcW w:w="1479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Индивидуальная работа во время утреннего приема;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Игровые ситуации.</w:t>
            </w:r>
          </w:p>
        </w:tc>
      </w:tr>
      <w:tr w:rsidR="007E51A5" w:rsidRPr="00AD29D4" w:rsidTr="007E51A5">
        <w:trPr>
          <w:trHeight w:val="1679"/>
        </w:trPr>
        <w:tc>
          <w:tcPr>
            <w:tcW w:w="774" w:type="pct"/>
            <w:vMerge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Самообслуживание и элементарный бытовой труд</w:t>
            </w:r>
          </w:p>
        </w:tc>
        <w:tc>
          <w:tcPr>
            <w:tcW w:w="1057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Поручения;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Совместный труд детей и взрослых;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ЧХЛ;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Беседы;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Наблюдение;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Разыгрывание игровых ситуаций;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Рассматривание тематических иллюстраций.</w:t>
            </w:r>
          </w:p>
        </w:tc>
        <w:tc>
          <w:tcPr>
            <w:tcW w:w="986" w:type="pct"/>
            <w:shd w:val="clear" w:color="auto" w:fill="auto"/>
          </w:tcPr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Совместный труд детей;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Самообслуживание;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Элементарный бытовой труд.</w:t>
            </w:r>
          </w:p>
        </w:tc>
        <w:tc>
          <w:tcPr>
            <w:tcW w:w="1479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Обучение, показ, объяснение, напоминание;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Наблюдение;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Создание ситуаций, побуждающих к самообслуживанию;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Создание ситуаций, побуждающих детей к проявлению навыков самостоятельных трудовых действий.</w:t>
            </w:r>
          </w:p>
        </w:tc>
      </w:tr>
      <w:tr w:rsidR="007E51A5" w:rsidRPr="00AD29D4" w:rsidTr="007E51A5">
        <w:trPr>
          <w:trHeight w:val="983"/>
        </w:trPr>
        <w:tc>
          <w:tcPr>
            <w:tcW w:w="77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lastRenderedPageBreak/>
              <w:t>Познавательное развитие</w:t>
            </w:r>
          </w:p>
        </w:tc>
        <w:tc>
          <w:tcPr>
            <w:tcW w:w="70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Познавательно исследовательская</w:t>
            </w:r>
          </w:p>
        </w:tc>
        <w:tc>
          <w:tcPr>
            <w:tcW w:w="1057" w:type="pct"/>
            <w:shd w:val="clear" w:color="auto" w:fill="auto"/>
          </w:tcPr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Проблемная ситуация;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Рассматривание;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Наблюдение;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Игра экспериментирование;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Развивающая игра;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Интегративная деятельность;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Исследовательская деятельность;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Беседа;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Создание коллекций;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Проектная деятельность;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Экспериментирование;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Экологические досуги, развлечения.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Самостоятельная деятельность по инициативе ребенка.</w:t>
            </w:r>
          </w:p>
        </w:tc>
        <w:tc>
          <w:tcPr>
            <w:tcW w:w="1479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Наблюдение;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Чтение;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Игра- экспериментирование;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Развивающая игра;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Ситуативный разговор;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Исследовательская деятельность;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Беседа;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Создание коллекций;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Проектная деятельность;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Экспериментирование;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</w:p>
        </w:tc>
      </w:tr>
      <w:tr w:rsidR="007E51A5" w:rsidRPr="00AD29D4" w:rsidTr="007E51A5">
        <w:trPr>
          <w:trHeight w:val="1563"/>
        </w:trPr>
        <w:tc>
          <w:tcPr>
            <w:tcW w:w="774" w:type="pct"/>
            <w:vMerge w:val="restar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Речевое развитие</w:t>
            </w:r>
          </w:p>
        </w:tc>
        <w:tc>
          <w:tcPr>
            <w:tcW w:w="70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Речевая деятельность</w:t>
            </w:r>
          </w:p>
        </w:tc>
        <w:tc>
          <w:tcPr>
            <w:tcW w:w="1057" w:type="pct"/>
            <w:shd w:val="clear" w:color="auto" w:fill="auto"/>
          </w:tcPr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ЧХЛ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="007E51A5" w:rsidRPr="002F005B">
              <w:rPr>
                <w:rFonts w:eastAsia="Calibri"/>
                <w:sz w:val="20"/>
                <w:szCs w:val="20"/>
              </w:rPr>
              <w:t xml:space="preserve"> Беседы (в том </w:t>
            </w:r>
            <w:r w:rsidRPr="002F005B">
              <w:rPr>
                <w:rFonts w:eastAsia="Calibri"/>
                <w:sz w:val="20"/>
                <w:szCs w:val="20"/>
              </w:rPr>
              <w:t>числе о прочитанном);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Обсуждение;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Рассматривание;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Дидактическая игра;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Интегративная деятельность;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Инсценирование;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Викторина;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Игра-драматизация;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Показ настольного театра;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Разучивание стихотворений;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Театрализованная игра.</w:t>
            </w:r>
          </w:p>
        </w:tc>
        <w:tc>
          <w:tcPr>
            <w:tcW w:w="986" w:type="pct"/>
            <w:shd w:val="clear" w:color="auto" w:fill="auto"/>
          </w:tcPr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Сюжетно-ролевая игра;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Подвижная игра с текстом;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Игровое общение;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Общение со сверстниками;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Игра-драматизация;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Чтение наизусть и отгадывание загадок в условиях книжного центра развития;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Дидактическая игра.</w:t>
            </w:r>
          </w:p>
        </w:tc>
        <w:tc>
          <w:tcPr>
            <w:tcW w:w="1479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Ситуация общения в процессе режимных моментов;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Дидактическая игра;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Чтение;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Наблюдения на прогулке;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Игра на прогулке;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Ситуативный разговор;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Беседа (в том числе о прочитанном);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Интегративная деятельность;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Разучивание стихов, потешек;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Сочинение загадок.</w:t>
            </w:r>
          </w:p>
        </w:tc>
      </w:tr>
      <w:tr w:rsidR="007E51A5" w:rsidRPr="00AD29D4" w:rsidTr="007E51A5">
        <w:trPr>
          <w:trHeight w:val="33"/>
        </w:trPr>
        <w:tc>
          <w:tcPr>
            <w:tcW w:w="774" w:type="pct"/>
            <w:vMerge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Восприятие художественной литературы и фольклора</w:t>
            </w:r>
          </w:p>
        </w:tc>
        <w:tc>
          <w:tcPr>
            <w:tcW w:w="1057" w:type="pct"/>
            <w:shd w:val="clear" w:color="auto" w:fill="auto"/>
          </w:tcPr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ЧХЛ;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Обсуждение прочитанного;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Рассказ;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Беседа;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Игра;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Инсценирование;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ind w:left="284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Викторина.</w:t>
            </w:r>
          </w:p>
        </w:tc>
        <w:tc>
          <w:tcPr>
            <w:tcW w:w="986" w:type="pct"/>
            <w:shd w:val="clear" w:color="auto" w:fill="auto"/>
          </w:tcPr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Продуктивная деятельность;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Игра;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Рассматривание; </w:t>
            </w:r>
          </w:p>
          <w:p w:rsidR="0039406F" w:rsidRPr="002F005B" w:rsidRDefault="0039406F" w:rsidP="007E51A5">
            <w:pPr>
              <w:tabs>
                <w:tab w:val="left" w:pos="142"/>
              </w:tabs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Самостоятельная деятельность в книжном и театральном центрах развития;</w:t>
            </w:r>
          </w:p>
        </w:tc>
        <w:tc>
          <w:tcPr>
            <w:tcW w:w="1479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Ситуативный разговор с детьми;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Сюжетно-ролевая, театрализованная игра;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Продуктивная деятельность;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Беседа;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Сочинение загадок;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Проблемная ситуация</w:t>
            </w:r>
          </w:p>
        </w:tc>
      </w:tr>
      <w:tr w:rsidR="007E51A5" w:rsidRPr="00AD29D4" w:rsidTr="002F005B">
        <w:trPr>
          <w:trHeight w:val="1124"/>
        </w:trPr>
        <w:tc>
          <w:tcPr>
            <w:tcW w:w="774" w:type="pct"/>
            <w:vMerge w:val="restar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Художественно-эстетическое развитие</w:t>
            </w:r>
          </w:p>
        </w:tc>
        <w:tc>
          <w:tcPr>
            <w:tcW w:w="70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Изобразительная</w:t>
            </w:r>
          </w:p>
        </w:tc>
        <w:tc>
          <w:tcPr>
            <w:tcW w:w="1057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Рисование, апплицирование, лепка;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Изготовление украшений, декораций, подарков, предметов и т.д.;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Экспериментирование;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Рассматривание </w:t>
            </w:r>
            <w:r w:rsidRPr="002F005B">
              <w:rPr>
                <w:rFonts w:eastAsia="Calibri"/>
                <w:sz w:val="20"/>
                <w:szCs w:val="20"/>
              </w:rPr>
              <w:lastRenderedPageBreak/>
              <w:t xml:space="preserve">эстетически привлекательных объектов природы, быта, произведений искусства;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Игры (дидактические, сюжетно-ролевые, строительные);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Тематические досуги;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Выставки работ декоративно-прикладного искусства;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Проектная деятельность;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Создание коллекций.</w:t>
            </w:r>
          </w:p>
          <w:p w:rsidR="00664119" w:rsidRPr="002F005B" w:rsidRDefault="00664119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lastRenderedPageBreak/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Украшение личных предметов;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Игры (дидактические, сюжетно-ролевые, строительные);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Рассматривание эстетически привлекательных объектов </w:t>
            </w:r>
            <w:r w:rsidRPr="002F005B">
              <w:rPr>
                <w:rFonts w:eastAsia="Calibri"/>
                <w:sz w:val="20"/>
                <w:szCs w:val="20"/>
              </w:rPr>
              <w:lastRenderedPageBreak/>
              <w:t xml:space="preserve">природы, быта, произведений искусства;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Самостоятельная изобразительная деятельность.</w:t>
            </w:r>
          </w:p>
        </w:tc>
        <w:tc>
          <w:tcPr>
            <w:tcW w:w="1479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lastRenderedPageBreak/>
              <w:t xml:space="preserve">Наблюдение;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Рассматривание эстетически привлекательных объектов природы;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Игровое упражнение;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Проблемная ситуация;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Конструирование из песка;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Обсуждение (произведений искусства, средств </w:t>
            </w:r>
            <w:r w:rsidRPr="002F005B">
              <w:rPr>
                <w:rFonts w:eastAsia="Calibri"/>
                <w:sz w:val="20"/>
                <w:szCs w:val="20"/>
              </w:rPr>
              <w:lastRenderedPageBreak/>
              <w:t xml:space="preserve">выразительности);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Создание коллекций</w:t>
            </w:r>
          </w:p>
        </w:tc>
      </w:tr>
      <w:tr w:rsidR="007E51A5" w:rsidRPr="00AD29D4" w:rsidTr="007E51A5">
        <w:trPr>
          <w:trHeight w:val="1951"/>
        </w:trPr>
        <w:tc>
          <w:tcPr>
            <w:tcW w:w="774" w:type="pct"/>
            <w:vMerge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Конструктивно модельная</w:t>
            </w:r>
          </w:p>
        </w:tc>
        <w:tc>
          <w:tcPr>
            <w:tcW w:w="1057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Конструирование и художественное конструирование;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Экспериментирование;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Рассматривание эстетически привлекательных объектов;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Игры (дидактические, строительные, сюжетно ролевые);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Тематические досуги;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Проектная деятельность;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Импровизация;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Конструирование по образу, модели, условиям, теме, замыслу;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Конструирование по простейшим чертежам и схемам.</w:t>
            </w:r>
          </w:p>
          <w:p w:rsidR="00664119" w:rsidRPr="002F005B" w:rsidRDefault="00664119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Игры (дидактические, сюжетно-ролевые, строительные);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Рассматривание эстетически привлекательных объектов природы, быта, искусства;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Самостоятельная конструктивная деятельность.</w:t>
            </w:r>
          </w:p>
        </w:tc>
        <w:tc>
          <w:tcPr>
            <w:tcW w:w="1479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Наблюдение;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Рассматривание эстетически привлекательных объектов природы;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Игровое упражнение;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Проблемная ситуация;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Конструирование из песка;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Обсуждение (произведений искусства, средств выразительности)</w:t>
            </w:r>
          </w:p>
        </w:tc>
      </w:tr>
      <w:tr w:rsidR="007E51A5" w:rsidRPr="00AD29D4" w:rsidTr="007E51A5">
        <w:trPr>
          <w:trHeight w:val="1977"/>
        </w:trPr>
        <w:tc>
          <w:tcPr>
            <w:tcW w:w="774" w:type="pct"/>
            <w:vMerge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Музыкальная</w:t>
            </w:r>
          </w:p>
        </w:tc>
        <w:tc>
          <w:tcPr>
            <w:tcW w:w="1057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Слушание музыки; 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Экспериментирование со звуками;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Музыкально-дидактическая игра;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Шумовой </w:t>
            </w:r>
            <w:r w:rsidRPr="002F005B">
              <w:rPr>
                <w:rFonts w:eastAsia="Calibri"/>
                <w:sz w:val="20"/>
                <w:szCs w:val="20"/>
              </w:rPr>
              <w:lastRenderedPageBreak/>
              <w:t xml:space="preserve">оркестр;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Разучивание музыкальных игр и танцев;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Совместное пение;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Импровизация;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Беседа интегративного характера;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Интегративная деятельность;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Совместное и индивидуальное музыкальное исполнение;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Музыкальное упражнение;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Попевка;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Распевка;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Творческое задание;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Музыкальная сюжетная игра</w:t>
            </w:r>
          </w:p>
          <w:p w:rsidR="00664119" w:rsidRPr="002F005B" w:rsidRDefault="00664119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lastRenderedPageBreak/>
              <w:t>Музыкальная деятельность по инициативе ребенка</w:t>
            </w:r>
          </w:p>
        </w:tc>
        <w:tc>
          <w:tcPr>
            <w:tcW w:w="1479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Слушание музыки, сопровождающей произведение режимных моментов;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Музыкальная подвижная игра на прогулке;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Интегративная деятельность;</w:t>
            </w:r>
          </w:p>
        </w:tc>
      </w:tr>
      <w:tr w:rsidR="007E51A5" w:rsidRPr="00AD29D4" w:rsidTr="007E51A5">
        <w:trPr>
          <w:trHeight w:val="548"/>
        </w:trPr>
        <w:tc>
          <w:tcPr>
            <w:tcW w:w="77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lastRenderedPageBreak/>
              <w:t>Физическое развитие</w:t>
            </w:r>
          </w:p>
        </w:tc>
        <w:tc>
          <w:tcPr>
            <w:tcW w:w="704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>Двигательная</w:t>
            </w:r>
          </w:p>
        </w:tc>
        <w:tc>
          <w:tcPr>
            <w:tcW w:w="1057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Игровая беседа с элементами движений;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Интегративная деятельность;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Утренняя гимнастика;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Совместная деятельность взрослого и детей тематического характера;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Подвижная игра; Экспериментирование;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Физ. занятия;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Спортивные и физкультурные досуги;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Спортивные состязания;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Проектная деятельность;</w:t>
            </w:r>
          </w:p>
        </w:tc>
        <w:tc>
          <w:tcPr>
            <w:tcW w:w="986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Двигательная активность в течение дня;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Подвижная игра;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Самостоятельные спортивные игры и упражнения;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Утренняя гимнастика.</w:t>
            </w:r>
          </w:p>
        </w:tc>
        <w:tc>
          <w:tcPr>
            <w:tcW w:w="1479" w:type="pct"/>
            <w:shd w:val="clear" w:color="auto" w:fill="auto"/>
          </w:tcPr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Игровая беседа с элементами движений;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Интегративная деятельность;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t xml:space="preserve">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Утренняя гимнастика;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Совместная деятельность взрослого и детей тематического характера;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Подвижная игра; Экспериментирование;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Спортивные и физкультурные досуги; </w:t>
            </w:r>
          </w:p>
          <w:p w:rsidR="0039406F" w:rsidRPr="002F005B" w:rsidRDefault="0039406F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Спортивные состязания; </w:t>
            </w:r>
            <w:r w:rsidRPr="002F005B">
              <w:rPr>
                <w:rFonts w:eastAsia="Calibri"/>
                <w:sz w:val="20"/>
                <w:szCs w:val="20"/>
              </w:rPr>
              <w:sym w:font="Symbol" w:char="F02D"/>
            </w:r>
            <w:r w:rsidRPr="002F005B">
              <w:rPr>
                <w:rFonts w:eastAsia="Calibri"/>
                <w:sz w:val="20"/>
                <w:szCs w:val="20"/>
              </w:rPr>
              <w:t xml:space="preserve"> Проектная деятельность.</w:t>
            </w:r>
          </w:p>
          <w:p w:rsidR="00664119" w:rsidRPr="002F005B" w:rsidRDefault="00664119" w:rsidP="00D64B58">
            <w:pPr>
              <w:tabs>
                <w:tab w:val="left" w:pos="142"/>
              </w:tabs>
              <w:ind w:left="284"/>
              <w:jc w:val="both"/>
              <w:rPr>
                <w:rFonts w:eastAsia="Calibri"/>
                <w:sz w:val="20"/>
                <w:szCs w:val="20"/>
              </w:rPr>
            </w:pPr>
          </w:p>
        </w:tc>
      </w:tr>
    </w:tbl>
    <w:p w:rsidR="00BB340C" w:rsidRDefault="00BB340C" w:rsidP="00D64B58">
      <w:pPr>
        <w:pStyle w:val="a3"/>
        <w:tabs>
          <w:tab w:val="left" w:pos="142"/>
        </w:tabs>
        <w:ind w:left="284" w:firstLine="0"/>
        <w:jc w:val="left"/>
        <w:rPr>
          <w:sz w:val="28"/>
        </w:rPr>
      </w:pPr>
    </w:p>
    <w:p w:rsidR="00664119" w:rsidRDefault="00664119" w:rsidP="00D64B58">
      <w:pPr>
        <w:pStyle w:val="a3"/>
        <w:tabs>
          <w:tab w:val="left" w:pos="142"/>
        </w:tabs>
        <w:ind w:left="284" w:firstLine="0"/>
        <w:jc w:val="left"/>
        <w:rPr>
          <w:sz w:val="28"/>
        </w:rPr>
      </w:pPr>
    </w:p>
    <w:p w:rsidR="00DD21F0" w:rsidRPr="002F005B" w:rsidRDefault="00DD21F0" w:rsidP="0081101C">
      <w:pPr>
        <w:pStyle w:val="1"/>
        <w:numPr>
          <w:ilvl w:val="1"/>
          <w:numId w:val="36"/>
        </w:numPr>
        <w:tabs>
          <w:tab w:val="left" w:pos="142"/>
          <w:tab w:val="left" w:pos="1134"/>
          <w:tab w:val="left" w:pos="1276"/>
        </w:tabs>
        <w:spacing w:line="276" w:lineRule="auto"/>
        <w:ind w:left="284" w:firstLine="0"/>
      </w:pPr>
      <w:r w:rsidRPr="002F005B">
        <w:t>Особенности образовательной деятельности разных видов и культурных практик</w:t>
      </w:r>
    </w:p>
    <w:p w:rsidR="0039406F" w:rsidRPr="002F005B" w:rsidRDefault="0039406F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2F005B">
        <w:rPr>
          <w:sz w:val="24"/>
          <w:szCs w:val="24"/>
        </w:rPr>
        <w:t>Согласно ФОП ДО п. 24 (стр. 152)</w:t>
      </w:r>
    </w:p>
    <w:p w:rsidR="0039406F" w:rsidRPr="002F005B" w:rsidRDefault="00166C67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2F005B">
        <w:rPr>
          <w:sz w:val="24"/>
          <w:szCs w:val="24"/>
        </w:rPr>
        <w:t xml:space="preserve"> (</w:t>
      </w:r>
      <w:hyperlink r:id="rId13" w:history="1">
        <w:r w:rsidRPr="002F005B">
          <w:rPr>
            <w:rStyle w:val="af4"/>
            <w:sz w:val="24"/>
            <w:szCs w:val="24"/>
          </w:rPr>
          <w:t>http://publication.pravo.gov.ru/document/0001202212280044?index=153</w:t>
        </w:r>
      </w:hyperlink>
      <w:r w:rsidR="0039406F" w:rsidRPr="002F005B">
        <w:rPr>
          <w:sz w:val="24"/>
          <w:szCs w:val="24"/>
        </w:rPr>
        <w:t>)</w:t>
      </w:r>
    </w:p>
    <w:p w:rsidR="00DD21F0" w:rsidRPr="002F005B" w:rsidRDefault="00166C67" w:rsidP="002F005B">
      <w:pPr>
        <w:pStyle w:val="20"/>
        <w:shd w:val="clear" w:color="auto" w:fill="auto"/>
        <w:tabs>
          <w:tab w:val="left" w:pos="142"/>
          <w:tab w:val="left" w:pos="1349"/>
        </w:tabs>
        <w:spacing w:before="0" w:after="0" w:line="276" w:lineRule="auto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      </w:t>
      </w:r>
      <w:r w:rsidR="00DD21F0" w:rsidRPr="002F005B">
        <w:rPr>
          <w:sz w:val="24"/>
          <w:szCs w:val="24"/>
          <w:lang w:val="ru-RU"/>
        </w:rPr>
        <w:t>Образовательная деятельность в ДОО включает:</w:t>
      </w:r>
    </w:p>
    <w:p w:rsidR="00DD21F0" w:rsidRPr="002F005B" w:rsidRDefault="00DD21F0" w:rsidP="0081101C">
      <w:pPr>
        <w:pStyle w:val="20"/>
        <w:numPr>
          <w:ilvl w:val="0"/>
          <w:numId w:val="19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образовательную деятельность, осуществляемую в процессе организации различных видов детской деятельности;</w:t>
      </w:r>
    </w:p>
    <w:p w:rsidR="00DD21F0" w:rsidRPr="002F005B" w:rsidRDefault="00DD21F0" w:rsidP="0081101C">
      <w:pPr>
        <w:pStyle w:val="20"/>
        <w:numPr>
          <w:ilvl w:val="0"/>
          <w:numId w:val="19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образовательную деятельность, осуществляемую в ходе режимных процессов;</w:t>
      </w:r>
    </w:p>
    <w:p w:rsidR="00DD21F0" w:rsidRPr="002F005B" w:rsidRDefault="00DD21F0" w:rsidP="0081101C">
      <w:pPr>
        <w:pStyle w:val="20"/>
        <w:numPr>
          <w:ilvl w:val="0"/>
          <w:numId w:val="19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самостоятельную деятельность детей;</w:t>
      </w:r>
    </w:p>
    <w:p w:rsidR="00DD21F0" w:rsidRPr="002F005B" w:rsidRDefault="00DD21F0" w:rsidP="0081101C">
      <w:pPr>
        <w:pStyle w:val="20"/>
        <w:numPr>
          <w:ilvl w:val="0"/>
          <w:numId w:val="19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lastRenderedPageBreak/>
        <w:t>взаимодействие с семьями детей по реализации образовательной программы ДО.</w:t>
      </w:r>
    </w:p>
    <w:p w:rsidR="00DD21F0" w:rsidRPr="002F005B" w:rsidRDefault="00DD21F0" w:rsidP="002F005B">
      <w:pPr>
        <w:pStyle w:val="20"/>
        <w:shd w:val="clear" w:color="auto" w:fill="auto"/>
        <w:tabs>
          <w:tab w:val="left" w:pos="142"/>
          <w:tab w:val="left" w:pos="1276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Образовательная деятельность организуется как совместная деятельность педагога и детей, самостоятельная деятельность детей. В зависимости от решаемых образовательных задач, желаний детей, их образовательных потребностей, педагог может выбрать один или несколько вариантов совместной деятельности:</w:t>
      </w:r>
    </w:p>
    <w:p w:rsidR="00DD21F0" w:rsidRPr="002F005B" w:rsidRDefault="00DD21F0" w:rsidP="0081101C">
      <w:pPr>
        <w:pStyle w:val="20"/>
        <w:numPr>
          <w:ilvl w:val="0"/>
          <w:numId w:val="18"/>
        </w:numPr>
        <w:shd w:val="clear" w:color="auto" w:fill="auto"/>
        <w:tabs>
          <w:tab w:val="left" w:pos="142"/>
          <w:tab w:val="left" w:pos="1033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совместная деятельность педагога с ребёнком, где, взаимодействуя с ребёнком, он выполняет функции педагога: обучает ребёнка чему-то новому;</w:t>
      </w:r>
    </w:p>
    <w:p w:rsidR="00DD21F0" w:rsidRPr="002F005B" w:rsidRDefault="00DD21F0" w:rsidP="0081101C">
      <w:pPr>
        <w:pStyle w:val="20"/>
        <w:numPr>
          <w:ilvl w:val="0"/>
          <w:numId w:val="18"/>
        </w:numPr>
        <w:shd w:val="clear" w:color="auto" w:fill="auto"/>
        <w:tabs>
          <w:tab w:val="left" w:pos="142"/>
          <w:tab w:val="left" w:pos="102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совместная деятельность ребёнка с педагогом, при которой ребёнок и педагог – равноправные партнеры;</w:t>
      </w:r>
    </w:p>
    <w:p w:rsidR="00DD21F0" w:rsidRPr="002F005B" w:rsidRDefault="00DD21F0" w:rsidP="0081101C">
      <w:pPr>
        <w:pStyle w:val="20"/>
        <w:numPr>
          <w:ilvl w:val="0"/>
          <w:numId w:val="18"/>
        </w:numPr>
        <w:shd w:val="clear" w:color="auto" w:fill="auto"/>
        <w:tabs>
          <w:tab w:val="left" w:pos="142"/>
          <w:tab w:val="left" w:pos="103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совместная деятельность группы детей под руководством педагога, который на правах участника деятельности на всех этапах её выполнения (от планирования до завершения) направляет совместную деятельность группы детей;</w:t>
      </w:r>
    </w:p>
    <w:p w:rsidR="00DD21F0" w:rsidRPr="002F005B" w:rsidRDefault="00DD21F0" w:rsidP="0081101C">
      <w:pPr>
        <w:pStyle w:val="20"/>
        <w:numPr>
          <w:ilvl w:val="0"/>
          <w:numId w:val="18"/>
        </w:numPr>
        <w:shd w:val="clear" w:color="auto" w:fill="auto"/>
        <w:tabs>
          <w:tab w:val="left" w:pos="142"/>
          <w:tab w:val="left" w:pos="102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совместная деятельность детей со сверстниками без участия педагога, но по его заданию. Педагог в этой ситуации не является участником деятельности, но выступает в роли её организатора, ставящего задачу группе детей, тем самым, актуализируя лидерские ресурсы самих детей;</w:t>
      </w:r>
    </w:p>
    <w:p w:rsidR="00DD21F0" w:rsidRPr="002F005B" w:rsidRDefault="00DD21F0" w:rsidP="0081101C">
      <w:pPr>
        <w:pStyle w:val="20"/>
        <w:numPr>
          <w:ilvl w:val="0"/>
          <w:numId w:val="18"/>
        </w:numPr>
        <w:shd w:val="clear" w:color="auto" w:fill="auto"/>
        <w:tabs>
          <w:tab w:val="left" w:pos="142"/>
          <w:tab w:val="left" w:pos="1033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самостоятельная, спонтанно возникающая, совместная деятельность детей без всякого участия педагога. Это могут быть самостоятельные игры детей (сюжетно-ролевые, режиссерские, театрализованные, игры с правилами, музыкальные и другое), самостоятельная изобразительная деятельность по выбору детей, самостоятельная познавательно-исследовательская деятельность (опыты, эксперименты и другое).</w:t>
      </w:r>
    </w:p>
    <w:p w:rsidR="00DD21F0" w:rsidRPr="002F005B" w:rsidRDefault="00DD21F0" w:rsidP="002F005B">
      <w:pPr>
        <w:pStyle w:val="20"/>
        <w:shd w:val="clear" w:color="auto" w:fill="auto"/>
        <w:tabs>
          <w:tab w:val="left" w:pos="142"/>
          <w:tab w:val="left" w:pos="1276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Организуя различные виды деятельности, педагог учитывает опыт ребёнка, его субъектные проявления (самостоятельность, творчество при выборе содержания деятельности и способов его реализации, стремление к сотрудничеству с детьми, инициативность и желание заниматься определенным видом деятельности). Эту информацию педагог может получить в процессе наблюдения за деятельностью детей в ходе проведения педагогической диагностики. На основе полученных результатов организуются разные виды деятельности, соответствующие возрасту детей. В процессе их организации педагог создает условия для свободного выбора детьми деятельности, оборудования, участников совместной деятельности, принятия детьми решений, выражения своих чувств и мыслей, поддерживает детскую инициативу и самостоятельность, устанавливает правила взаимодействия детей. Педагог использует образовательный потенциал каждого вида деятельности для решения задач воспитания, обучения и развития детей.</w:t>
      </w:r>
    </w:p>
    <w:p w:rsidR="00DD21F0" w:rsidRPr="002F005B" w:rsidRDefault="00DD21F0" w:rsidP="002F005B">
      <w:pPr>
        <w:pStyle w:val="20"/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Все виды деятельности взаимосвязаны между собой, часть из них органично включается в другие виды деятельности (например, коммуникативная, познавательно-исследовательская). Это обеспечивает возможность их интеграции в процессе образовательной деятельности.</w:t>
      </w:r>
    </w:p>
    <w:p w:rsidR="00C01EBB" w:rsidRPr="002F005B" w:rsidRDefault="00C01EBB" w:rsidP="002F005B">
      <w:pPr>
        <w:pStyle w:val="20"/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В ДОО создана система форм организации разнообразной деятельности дошкольников. Среди них выделяются простые, составные и комплексные формы.</w:t>
      </w:r>
    </w:p>
    <w:p w:rsidR="00C01EBB" w:rsidRPr="002F005B" w:rsidRDefault="00C01EBB" w:rsidP="002F005B">
      <w:pPr>
        <w:pStyle w:val="20"/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Простые формы построены на минимальном количестве методов и средств и посвящены, как правило, одной теме. К простым формам относятся:</w:t>
      </w:r>
    </w:p>
    <w:p w:rsidR="00C747F8" w:rsidRPr="002F005B" w:rsidRDefault="00C747F8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б</w:t>
      </w:r>
      <w:r w:rsidR="00C01EBB" w:rsidRPr="002F005B">
        <w:rPr>
          <w:sz w:val="24"/>
          <w:szCs w:val="24"/>
          <w:lang w:val="ru-RU"/>
        </w:rPr>
        <w:t xml:space="preserve">еседа, </w:t>
      </w:r>
    </w:p>
    <w:p w:rsidR="00C747F8" w:rsidRPr="002F005B" w:rsidRDefault="00C01EB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рассказ, </w:t>
      </w:r>
    </w:p>
    <w:p w:rsidR="00C747F8" w:rsidRPr="002F005B" w:rsidRDefault="00C01EB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эксперимент, </w:t>
      </w:r>
    </w:p>
    <w:p w:rsidR="00C747F8" w:rsidRPr="002F005B" w:rsidRDefault="00C01EB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наблюдение, </w:t>
      </w:r>
    </w:p>
    <w:p w:rsidR="00C01EBB" w:rsidRPr="002F005B" w:rsidRDefault="00C01EB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дидактическая (или любая другая игра, возникающая по инициативе педагога</w:t>
      </w:r>
      <w:r w:rsidR="00C747F8" w:rsidRPr="002F005B">
        <w:rPr>
          <w:sz w:val="24"/>
          <w:szCs w:val="24"/>
          <w:lang w:val="ru-RU"/>
        </w:rPr>
        <w:t>)</w:t>
      </w:r>
    </w:p>
    <w:p w:rsidR="00C747F8" w:rsidRPr="002F005B" w:rsidRDefault="00834674" w:rsidP="002F005B">
      <w:pPr>
        <w:pStyle w:val="20"/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lastRenderedPageBreak/>
        <w:t>Составные формы</w:t>
      </w:r>
      <w:r w:rsidR="00C747F8" w:rsidRPr="002F005B">
        <w:rPr>
          <w:sz w:val="24"/>
          <w:szCs w:val="24"/>
          <w:lang w:val="ru-RU"/>
        </w:rPr>
        <w:t xml:space="preserve"> состоят из простых форм, </w:t>
      </w:r>
      <w:r w:rsidR="00E061DB" w:rsidRPr="002F005B">
        <w:rPr>
          <w:sz w:val="24"/>
          <w:szCs w:val="24"/>
          <w:lang w:val="ru-RU"/>
        </w:rPr>
        <w:t>представленных в разнообразных сочетаниях. К составным формам относятся:</w:t>
      </w:r>
    </w:p>
    <w:p w:rsidR="00E061DB" w:rsidRPr="002F005B" w:rsidRDefault="00E061D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игровые ситуации,</w:t>
      </w:r>
    </w:p>
    <w:p w:rsidR="00E061DB" w:rsidRPr="002F005B" w:rsidRDefault="00E061D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игры-путешествия,</w:t>
      </w:r>
    </w:p>
    <w:p w:rsidR="00E061DB" w:rsidRPr="002F005B" w:rsidRDefault="00E061D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творческие мастерсткие,</w:t>
      </w:r>
    </w:p>
    <w:p w:rsidR="00E061DB" w:rsidRPr="002F005B" w:rsidRDefault="00E061D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детские лаборатории,</w:t>
      </w:r>
    </w:p>
    <w:p w:rsidR="00E061DB" w:rsidRPr="002F005B" w:rsidRDefault="00E061D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творческие гостиные,</w:t>
      </w:r>
    </w:p>
    <w:p w:rsidR="00E061DB" w:rsidRPr="002F005B" w:rsidRDefault="00E061D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творческие лаборатории,</w:t>
      </w:r>
    </w:p>
    <w:p w:rsidR="00E061DB" w:rsidRPr="002F005B" w:rsidRDefault="00E061D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целевые прогулки,</w:t>
      </w:r>
    </w:p>
    <w:p w:rsidR="00E061DB" w:rsidRPr="002F005B" w:rsidRDefault="00E061D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экскурсии,</w:t>
      </w:r>
    </w:p>
    <w:p w:rsidR="00E061DB" w:rsidRPr="002F005B" w:rsidRDefault="00E061D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образовательный челлендж,</w:t>
      </w:r>
    </w:p>
    <w:p w:rsidR="00E061DB" w:rsidRPr="002F005B" w:rsidRDefault="00E061DB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интерактивные праздники.</w:t>
      </w:r>
    </w:p>
    <w:p w:rsidR="00E061DB" w:rsidRPr="002F005B" w:rsidRDefault="00E061DB" w:rsidP="002F005B">
      <w:pPr>
        <w:pStyle w:val="20"/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Комплексные формы создаются как целенаправленная подборка (комплекс) простых и </w:t>
      </w:r>
      <w:r w:rsidR="00701E0E" w:rsidRPr="002F005B">
        <w:rPr>
          <w:sz w:val="24"/>
          <w:szCs w:val="24"/>
          <w:lang w:val="ru-RU"/>
        </w:rPr>
        <w:t>составных форм. К коплексным формам относятся:</w:t>
      </w:r>
    </w:p>
    <w:p w:rsidR="00701E0E" w:rsidRPr="002F005B" w:rsidRDefault="00701E0E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детско-родительские и иные проекты,</w:t>
      </w:r>
    </w:p>
    <w:p w:rsidR="00701E0E" w:rsidRPr="002F005B" w:rsidRDefault="00701E0E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тематические дни,</w:t>
      </w:r>
    </w:p>
    <w:p w:rsidR="00701E0E" w:rsidRPr="002F005B" w:rsidRDefault="00701E0E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тематические недели,</w:t>
      </w:r>
    </w:p>
    <w:p w:rsidR="00701E0E" w:rsidRPr="002F005B" w:rsidRDefault="00701E0E" w:rsidP="0081101C">
      <w:pPr>
        <w:pStyle w:val="20"/>
        <w:numPr>
          <w:ilvl w:val="0"/>
          <w:numId w:val="25"/>
        </w:numPr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тематические или образовательные циклы.</w:t>
      </w:r>
    </w:p>
    <w:p w:rsidR="00DD21F0" w:rsidRPr="002F005B" w:rsidRDefault="00166C67" w:rsidP="002F005B">
      <w:pPr>
        <w:pStyle w:val="20"/>
        <w:shd w:val="clear" w:color="auto" w:fill="auto"/>
        <w:tabs>
          <w:tab w:val="left" w:pos="142"/>
          <w:tab w:val="left" w:pos="1354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   </w:t>
      </w:r>
      <w:r w:rsidR="00DD21F0" w:rsidRPr="002F005B">
        <w:rPr>
          <w:sz w:val="24"/>
          <w:szCs w:val="24"/>
          <w:lang w:val="ru-RU"/>
        </w:rPr>
        <w:t>Игра занимает центральное место в жизни ребёнка, являясь преобладающим видом его самостоятельной деятельности. В игре закладываются основы личности ребёнка, развиваются психические процессы, формируется ориентация в отношениях между людьми, первоначальные навыки кооперации. Играя вместе, дети строят свои взаимоотношения, учатся общению, проявляют активность и инициативу и другое. Детство без игры и вне игры не представляется возможным.</w:t>
      </w:r>
    </w:p>
    <w:p w:rsidR="00DD21F0" w:rsidRPr="002F005B" w:rsidRDefault="00DD21F0" w:rsidP="002F005B">
      <w:pPr>
        <w:pStyle w:val="20"/>
        <w:shd w:val="clear" w:color="auto" w:fill="auto"/>
        <w:tabs>
          <w:tab w:val="left" w:pos="142"/>
          <w:tab w:val="left" w:pos="1354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Игра в педагогическом процессе выполняет различные функции: обучающую, познавательную, развивающую, воспитательную, социокультурную, коммуникативную, эмоциогенную, развлекательную, диагностическую, психотерапевтическую и другие.</w:t>
      </w:r>
    </w:p>
    <w:p w:rsidR="00DD21F0" w:rsidRPr="002F005B" w:rsidRDefault="00DD21F0" w:rsidP="002F005B">
      <w:pPr>
        <w:pStyle w:val="20"/>
        <w:shd w:val="clear" w:color="auto" w:fill="auto"/>
        <w:tabs>
          <w:tab w:val="left" w:pos="142"/>
          <w:tab w:val="left" w:pos="1359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В образовательном процессе игра занимает особое место, выступая как форма организации жизни и деятельности детей, средство разностороннего развития личности; метод или прием обучения; средство саморазвития, самовоспитания, самообучения, саморегуляции. Отсутствие или недостаток игры в жизни ребёнка приводит к серьезным проблемам, прежде всего, в социальном развитии детей.</w:t>
      </w:r>
    </w:p>
    <w:p w:rsidR="00DD21F0" w:rsidRPr="002F005B" w:rsidRDefault="00DD21F0" w:rsidP="002F005B">
      <w:pPr>
        <w:pStyle w:val="20"/>
        <w:shd w:val="clear" w:color="auto" w:fill="auto"/>
        <w:tabs>
          <w:tab w:val="left" w:pos="142"/>
          <w:tab w:val="left" w:pos="1354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Учитывая потенциал игры для разностороннего развития ребёнка и становления его личности, педагог максимально использует все варианты её применения в ДО.</w:t>
      </w:r>
    </w:p>
    <w:p w:rsidR="00DD21F0" w:rsidRPr="002F005B" w:rsidRDefault="00DD21F0" w:rsidP="002F005B">
      <w:pPr>
        <w:pStyle w:val="20"/>
        <w:shd w:val="clear" w:color="auto" w:fill="auto"/>
        <w:tabs>
          <w:tab w:val="left" w:pos="142"/>
          <w:tab w:val="left" w:pos="1364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Образовательная деятельность в режимных процессах имеет специфику и предполагает использование особых форм работы в соответствии с реализуемыми задачами воспитания, обучения и развития ребёнка. Основная задача педагога в утренний отрезок времени состоит в том, чтобы включить детей в общий ритм жизни ДОО, создать у них бодрое, жизнерадостное настроение.</w:t>
      </w:r>
    </w:p>
    <w:p w:rsidR="00DD21F0" w:rsidRPr="002F005B" w:rsidRDefault="00DD21F0" w:rsidP="002F005B">
      <w:pPr>
        <w:pStyle w:val="20"/>
        <w:shd w:val="clear" w:color="auto" w:fill="auto"/>
        <w:tabs>
          <w:tab w:val="left" w:pos="142"/>
          <w:tab w:val="left" w:pos="149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Образовательная деятельность, осуществляемая в утренний отрезок времени, может включать:</w:t>
      </w:r>
    </w:p>
    <w:p w:rsidR="00DD21F0" w:rsidRPr="002F005B" w:rsidRDefault="00DD21F0" w:rsidP="0081101C">
      <w:pPr>
        <w:pStyle w:val="20"/>
        <w:numPr>
          <w:ilvl w:val="0"/>
          <w:numId w:val="2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игровые ситуации, индивидуальные игры и игры небольшими подгруппами (сюжетно-ролевые, режиссерские, дидактические, подвижные, музыкальные и другие);</w:t>
      </w:r>
    </w:p>
    <w:p w:rsidR="00DD21F0" w:rsidRPr="002F005B" w:rsidRDefault="00DD21F0" w:rsidP="0081101C">
      <w:pPr>
        <w:pStyle w:val="20"/>
        <w:numPr>
          <w:ilvl w:val="0"/>
          <w:numId w:val="2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беседы с детьми по их интересам, развивающее общение педагога с детьми (в том числе в форме утреннего и вечернего круга), рассматривание картин, иллюстраций;</w:t>
      </w:r>
    </w:p>
    <w:p w:rsidR="00DD21F0" w:rsidRPr="002F005B" w:rsidRDefault="00DD21F0" w:rsidP="0081101C">
      <w:pPr>
        <w:pStyle w:val="20"/>
        <w:numPr>
          <w:ilvl w:val="0"/>
          <w:numId w:val="2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практические, проблемные ситуации, упражнения (по освоению культурно</w:t>
      </w:r>
      <w:r w:rsidRPr="002F005B">
        <w:rPr>
          <w:sz w:val="24"/>
          <w:szCs w:val="24"/>
          <w:lang w:val="ru-RU"/>
        </w:rPr>
        <w:softHyphen/>
      </w:r>
      <w:r w:rsidRPr="002F005B">
        <w:rPr>
          <w:sz w:val="24"/>
          <w:szCs w:val="24"/>
          <w:lang w:val="ru-RU"/>
        </w:rPr>
        <w:lastRenderedPageBreak/>
        <w:t>гигиенических навыков и культуры здоровья, правил и норм поведения и другие);</w:t>
      </w:r>
    </w:p>
    <w:p w:rsidR="00DD21F0" w:rsidRPr="002F005B" w:rsidRDefault="00DD21F0" w:rsidP="0081101C">
      <w:pPr>
        <w:pStyle w:val="20"/>
        <w:numPr>
          <w:ilvl w:val="0"/>
          <w:numId w:val="2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наблюдения за объектами и явлениями природы, трудом взрослых;</w:t>
      </w:r>
    </w:p>
    <w:p w:rsidR="00DD21F0" w:rsidRPr="002F005B" w:rsidRDefault="00DD21F0" w:rsidP="0081101C">
      <w:pPr>
        <w:pStyle w:val="20"/>
        <w:numPr>
          <w:ilvl w:val="0"/>
          <w:numId w:val="2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трудовые поручения и дежурства (сервировка стола к приему пищи, уход за комнатными растениями и другое);</w:t>
      </w:r>
    </w:p>
    <w:p w:rsidR="00DD21F0" w:rsidRPr="002F005B" w:rsidRDefault="00DD21F0" w:rsidP="0081101C">
      <w:pPr>
        <w:pStyle w:val="20"/>
        <w:numPr>
          <w:ilvl w:val="0"/>
          <w:numId w:val="2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индивидуальную работу с детьми в соответствии с задачами разных образовательных областей;</w:t>
      </w:r>
    </w:p>
    <w:p w:rsidR="00DD21F0" w:rsidRPr="002F005B" w:rsidRDefault="00DD21F0" w:rsidP="0081101C">
      <w:pPr>
        <w:pStyle w:val="20"/>
        <w:numPr>
          <w:ilvl w:val="0"/>
          <w:numId w:val="2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продуктивную деятельность детей по интересам детей (рисование, конструирование, лепка и другое);</w:t>
      </w:r>
    </w:p>
    <w:p w:rsidR="00DD21F0" w:rsidRPr="002F005B" w:rsidRDefault="00DD21F0" w:rsidP="0081101C">
      <w:pPr>
        <w:pStyle w:val="20"/>
        <w:numPr>
          <w:ilvl w:val="0"/>
          <w:numId w:val="20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оздоровительные и закаливающие процедуры, здоровьесберегающие мероприятия, двигательную деятельность (подвижные игры, гимнастика и другое).</w:t>
      </w:r>
    </w:p>
    <w:p w:rsidR="00DD21F0" w:rsidRPr="002F005B" w:rsidRDefault="00DD21F0" w:rsidP="002F005B">
      <w:pPr>
        <w:pStyle w:val="20"/>
        <w:shd w:val="clear" w:color="auto" w:fill="auto"/>
        <w:tabs>
          <w:tab w:val="left" w:pos="142"/>
          <w:tab w:val="left" w:pos="141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Согласно </w:t>
      </w:r>
      <w:r w:rsidR="00C706DF" w:rsidRPr="002F005B">
        <w:rPr>
          <w:sz w:val="24"/>
          <w:szCs w:val="24"/>
          <w:lang w:val="ru-RU"/>
        </w:rPr>
        <w:t>требованиям,</w:t>
      </w:r>
      <w:r w:rsidRPr="002F005B">
        <w:rPr>
          <w:sz w:val="24"/>
          <w:szCs w:val="24"/>
          <w:lang w:val="ru-RU"/>
        </w:rPr>
        <w:t xml:space="preserve"> СанПиН 1.2.3685-21 в режиме дня предусмотрено время для проведения занятий.</w:t>
      </w:r>
    </w:p>
    <w:p w:rsidR="00DD21F0" w:rsidRPr="002F005B" w:rsidRDefault="00166C67" w:rsidP="002F005B">
      <w:pPr>
        <w:pStyle w:val="20"/>
        <w:shd w:val="clear" w:color="auto" w:fill="auto"/>
        <w:tabs>
          <w:tab w:val="left" w:pos="142"/>
          <w:tab w:val="left" w:pos="141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b/>
          <w:sz w:val="24"/>
          <w:szCs w:val="24"/>
          <w:lang w:val="ru-RU"/>
        </w:rPr>
        <w:t xml:space="preserve">    </w:t>
      </w:r>
      <w:r w:rsidR="00DD21F0" w:rsidRPr="002F005B">
        <w:rPr>
          <w:b/>
          <w:sz w:val="24"/>
          <w:szCs w:val="24"/>
          <w:lang w:val="ru-RU"/>
        </w:rPr>
        <w:t>Занятие</w:t>
      </w:r>
      <w:r w:rsidR="00DD21F0" w:rsidRPr="002F005B">
        <w:rPr>
          <w:sz w:val="24"/>
          <w:szCs w:val="24"/>
          <w:lang w:val="ru-RU"/>
        </w:rPr>
        <w:t xml:space="preserve"> рассматривается как дело, занимательное и интересное детям, развивающее их; как деятельность, направленная на освоение детьми одной или нескольких образовательных областей, или их интеграцию с использованием разнообразных форм и методов работы, выбор которых осуществляется педагогам самостоятельно. Занятие является формой организации обучения, наряду с экскурсиями, дидактическими играми, играми-путешествиями и другими. Оно может проводиться в виде образовательных ситуаций, тематических событий, проектной деятельности, проблемно-обучающих ситуаций, интегрирующих содержание образовательных областей, творческих и исследовательских проектов и так далее. В рамках отведенного времени педагог может организовывать образовательную деятельность с учётом интересов, желаний детей, их образовательных потребностей, включая детей дошкольного возраста в процесс сотворчества, содействия, сопереживания.</w:t>
      </w:r>
    </w:p>
    <w:p w:rsidR="00DD21F0" w:rsidRPr="002F005B" w:rsidRDefault="00DD21F0" w:rsidP="002F005B">
      <w:pPr>
        <w:pStyle w:val="20"/>
        <w:shd w:val="clear" w:color="auto" w:fill="auto"/>
        <w:tabs>
          <w:tab w:val="left" w:pos="142"/>
          <w:tab w:val="left" w:pos="141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При организации занятий педагог использует опыт, накопленный при проведении образовательной деятельности в рамках сформировавшихся подходов. Время проведения занятий, их продолжительность, длительность перерывов, суммарная образовательная нагрузка для детей дошкольного возраста определяются СанПиН 1.2.3685-21.</w:t>
      </w:r>
    </w:p>
    <w:p w:rsidR="00E3096F" w:rsidRDefault="00E3096F" w:rsidP="002F005B">
      <w:pPr>
        <w:pStyle w:val="20"/>
        <w:shd w:val="clear" w:color="auto" w:fill="auto"/>
        <w:tabs>
          <w:tab w:val="left" w:pos="142"/>
          <w:tab w:val="left" w:pos="1418"/>
        </w:tabs>
        <w:spacing w:before="0" w:after="0" w:line="276" w:lineRule="auto"/>
        <w:ind w:left="284"/>
        <w:jc w:val="both"/>
        <w:rPr>
          <w:rStyle w:val="af7"/>
          <w:sz w:val="24"/>
          <w:szCs w:val="24"/>
          <w:lang w:val="ru-RU"/>
        </w:rPr>
      </w:pPr>
    </w:p>
    <w:p w:rsidR="00E64B01" w:rsidRPr="008F708F" w:rsidRDefault="00E64B01" w:rsidP="00384A62">
      <w:pPr>
        <w:pStyle w:val="ac"/>
        <w:spacing w:line="240" w:lineRule="atLeast"/>
        <w:ind w:left="284"/>
        <w:contextualSpacing/>
        <w:rPr>
          <w:b/>
          <w:sz w:val="24"/>
          <w:szCs w:val="24"/>
          <w:u w:val="single"/>
        </w:rPr>
      </w:pPr>
      <w:r w:rsidRPr="008F708F">
        <w:rPr>
          <w:b/>
          <w:i/>
          <w:sz w:val="24"/>
          <w:szCs w:val="24"/>
          <w:u w:val="single"/>
        </w:rPr>
        <w:t>Приложение№4.</w:t>
      </w:r>
      <w:r w:rsidRPr="008F708F">
        <w:rPr>
          <w:b/>
          <w:sz w:val="24"/>
          <w:szCs w:val="24"/>
          <w:u w:val="single"/>
        </w:rPr>
        <w:t xml:space="preserve"> Учебный план организованной образовательной деятельности для детей </w:t>
      </w:r>
      <w:r>
        <w:rPr>
          <w:b/>
          <w:sz w:val="24"/>
          <w:szCs w:val="24"/>
          <w:u w:val="single"/>
        </w:rPr>
        <w:t>первой младшей группы</w:t>
      </w:r>
      <w:r w:rsidRPr="008F708F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общеразвивающей</w:t>
      </w:r>
      <w:r w:rsidRPr="008F708F">
        <w:rPr>
          <w:b/>
          <w:sz w:val="24"/>
          <w:szCs w:val="24"/>
          <w:u w:val="single"/>
        </w:rPr>
        <w:t xml:space="preserve"> направленности </w:t>
      </w:r>
      <w:r w:rsidRPr="007B3189">
        <w:rPr>
          <w:b/>
          <w:sz w:val="24"/>
          <w:szCs w:val="24"/>
          <w:u w:val="single"/>
        </w:rPr>
        <w:t>№10 «Теремок»</w:t>
      </w:r>
      <w:r>
        <w:rPr>
          <w:b/>
          <w:sz w:val="24"/>
          <w:szCs w:val="24"/>
          <w:u w:val="single"/>
        </w:rPr>
        <w:t xml:space="preserve"> на 2024-2025</w:t>
      </w:r>
      <w:r w:rsidRPr="008F708F">
        <w:rPr>
          <w:b/>
          <w:sz w:val="24"/>
          <w:szCs w:val="24"/>
          <w:u w:val="single"/>
        </w:rPr>
        <w:t xml:space="preserve"> учебный год</w:t>
      </w:r>
    </w:p>
    <w:p w:rsidR="00E64B01" w:rsidRPr="008F708F" w:rsidRDefault="00E64B01" w:rsidP="00384A62">
      <w:pPr>
        <w:pStyle w:val="ac"/>
        <w:spacing w:line="240" w:lineRule="atLeast"/>
        <w:ind w:left="284"/>
        <w:contextualSpacing/>
        <w:rPr>
          <w:b/>
          <w:sz w:val="24"/>
          <w:szCs w:val="24"/>
          <w:u w:val="single"/>
        </w:rPr>
      </w:pPr>
      <w:r w:rsidRPr="008F708F">
        <w:rPr>
          <w:b/>
          <w:i/>
          <w:sz w:val="24"/>
          <w:szCs w:val="24"/>
          <w:u w:val="single"/>
        </w:rPr>
        <w:t>Приложение№5.</w:t>
      </w:r>
      <w:r w:rsidRPr="008F708F">
        <w:rPr>
          <w:b/>
          <w:sz w:val="24"/>
          <w:szCs w:val="24"/>
          <w:u w:val="single"/>
        </w:rPr>
        <w:t xml:space="preserve"> </w:t>
      </w:r>
      <w:r w:rsidRPr="008F708F">
        <w:rPr>
          <w:b/>
          <w:bCs/>
          <w:sz w:val="24"/>
          <w:szCs w:val="24"/>
          <w:u w:val="single"/>
        </w:rPr>
        <w:t xml:space="preserve">Расписание организованной образовательной деятельности в </w:t>
      </w:r>
      <w:r>
        <w:rPr>
          <w:b/>
          <w:sz w:val="24"/>
          <w:szCs w:val="24"/>
          <w:u w:val="single"/>
        </w:rPr>
        <w:t>первой младшей группе</w:t>
      </w:r>
      <w:r w:rsidRPr="008F708F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общеразвивающей</w:t>
      </w:r>
      <w:r w:rsidRPr="008F708F">
        <w:rPr>
          <w:b/>
          <w:sz w:val="24"/>
          <w:szCs w:val="24"/>
          <w:u w:val="single"/>
        </w:rPr>
        <w:t xml:space="preserve"> направленности </w:t>
      </w:r>
      <w:r w:rsidRPr="007B3189">
        <w:rPr>
          <w:b/>
          <w:sz w:val="24"/>
          <w:szCs w:val="24"/>
          <w:u w:val="single"/>
        </w:rPr>
        <w:t>№10 «Теремок»</w:t>
      </w:r>
      <w:r>
        <w:rPr>
          <w:b/>
          <w:sz w:val="24"/>
          <w:szCs w:val="24"/>
          <w:u w:val="single"/>
        </w:rPr>
        <w:t xml:space="preserve"> на 2024-2025</w:t>
      </w:r>
      <w:r w:rsidRPr="008F708F">
        <w:rPr>
          <w:b/>
          <w:sz w:val="24"/>
          <w:szCs w:val="24"/>
          <w:u w:val="single"/>
        </w:rPr>
        <w:t xml:space="preserve"> учебный год</w:t>
      </w:r>
    </w:p>
    <w:p w:rsidR="00E64B01" w:rsidRPr="00E64B01" w:rsidRDefault="00E64B01" w:rsidP="00384A62">
      <w:pPr>
        <w:pStyle w:val="ac"/>
        <w:spacing w:line="240" w:lineRule="atLeast"/>
        <w:ind w:left="284"/>
        <w:contextualSpacing/>
        <w:rPr>
          <w:rStyle w:val="af7"/>
          <w:i/>
          <w:color w:val="FF0000"/>
          <w:sz w:val="24"/>
          <w:szCs w:val="24"/>
          <w:u w:val="single"/>
        </w:rPr>
      </w:pPr>
      <w:r w:rsidRPr="00E64B01">
        <w:rPr>
          <w:rStyle w:val="af7"/>
          <w:i/>
          <w:sz w:val="24"/>
          <w:szCs w:val="24"/>
          <w:u w:val="single"/>
        </w:rPr>
        <w:t>Приложение№6</w:t>
      </w:r>
      <w:r w:rsidRPr="00E64B01">
        <w:rPr>
          <w:rStyle w:val="af7"/>
          <w:sz w:val="24"/>
          <w:szCs w:val="24"/>
          <w:u w:val="single"/>
        </w:rPr>
        <w:t xml:space="preserve">. </w:t>
      </w:r>
      <w:r w:rsidRPr="00E64B01">
        <w:rPr>
          <w:b/>
          <w:bCs/>
          <w:sz w:val="24"/>
          <w:szCs w:val="24"/>
          <w:u w:val="single"/>
        </w:rPr>
        <w:t>Тематическое планирование образовательной деятельности</w:t>
      </w:r>
    </w:p>
    <w:p w:rsidR="00E64B01" w:rsidRPr="00112471" w:rsidRDefault="00E64B01" w:rsidP="00384A62">
      <w:pPr>
        <w:pStyle w:val="ac"/>
        <w:spacing w:line="240" w:lineRule="atLeast"/>
        <w:ind w:left="284"/>
        <w:contextualSpacing/>
        <w:rPr>
          <w:b/>
          <w:sz w:val="24"/>
          <w:szCs w:val="24"/>
          <w:u w:val="single"/>
        </w:rPr>
      </w:pPr>
      <w:r w:rsidRPr="00112471">
        <w:rPr>
          <w:rStyle w:val="af7"/>
          <w:i/>
          <w:sz w:val="24"/>
          <w:szCs w:val="24"/>
          <w:u w:val="single"/>
        </w:rPr>
        <w:t>Приложение№</w:t>
      </w:r>
      <w:r>
        <w:rPr>
          <w:rStyle w:val="af7"/>
          <w:i/>
          <w:sz w:val="24"/>
          <w:szCs w:val="24"/>
          <w:u w:val="single"/>
        </w:rPr>
        <w:t>7</w:t>
      </w:r>
      <w:r w:rsidR="00384A62">
        <w:rPr>
          <w:rStyle w:val="af7"/>
          <w:sz w:val="24"/>
          <w:szCs w:val="24"/>
          <w:u w:val="single"/>
        </w:rPr>
        <w:t xml:space="preserve">. </w:t>
      </w:r>
      <w:r w:rsidRPr="00112471">
        <w:rPr>
          <w:rStyle w:val="af7"/>
          <w:sz w:val="24"/>
          <w:szCs w:val="24"/>
          <w:u w:val="single"/>
        </w:rPr>
        <w:t xml:space="preserve">Календарно-тематическое планирование образовательной деятельности </w:t>
      </w:r>
      <w:r w:rsidRPr="00112471">
        <w:rPr>
          <w:b/>
          <w:bCs/>
          <w:sz w:val="24"/>
          <w:szCs w:val="24"/>
          <w:u w:val="single"/>
        </w:rPr>
        <w:t xml:space="preserve">в </w:t>
      </w:r>
      <w:r>
        <w:rPr>
          <w:b/>
          <w:sz w:val="24"/>
          <w:szCs w:val="24"/>
          <w:u w:val="single"/>
        </w:rPr>
        <w:t>первой младшей группе</w:t>
      </w:r>
      <w:r w:rsidRPr="008F708F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общеразвивающей</w:t>
      </w:r>
      <w:r w:rsidRPr="008F708F">
        <w:rPr>
          <w:b/>
          <w:sz w:val="24"/>
          <w:szCs w:val="24"/>
          <w:u w:val="single"/>
        </w:rPr>
        <w:t xml:space="preserve"> направленности </w:t>
      </w:r>
      <w:r w:rsidRPr="007B3189">
        <w:rPr>
          <w:b/>
          <w:sz w:val="24"/>
          <w:szCs w:val="24"/>
          <w:u w:val="single"/>
        </w:rPr>
        <w:t>№10 «Теремок»</w:t>
      </w:r>
      <w:r>
        <w:rPr>
          <w:b/>
          <w:sz w:val="24"/>
          <w:szCs w:val="24"/>
          <w:u w:val="single"/>
        </w:rPr>
        <w:t xml:space="preserve"> на 2024-2025</w:t>
      </w:r>
      <w:r w:rsidRPr="008F708F">
        <w:rPr>
          <w:b/>
          <w:sz w:val="24"/>
          <w:szCs w:val="24"/>
          <w:u w:val="single"/>
        </w:rPr>
        <w:t xml:space="preserve"> учебный год</w:t>
      </w:r>
    </w:p>
    <w:p w:rsidR="00E64B01" w:rsidRPr="002F005B" w:rsidRDefault="00E64B01" w:rsidP="002F005B">
      <w:pPr>
        <w:pStyle w:val="20"/>
        <w:shd w:val="clear" w:color="auto" w:fill="auto"/>
        <w:tabs>
          <w:tab w:val="left" w:pos="142"/>
          <w:tab w:val="left" w:pos="1418"/>
        </w:tabs>
        <w:spacing w:before="0" w:after="0" w:line="276" w:lineRule="auto"/>
        <w:ind w:left="284"/>
        <w:jc w:val="both"/>
        <w:rPr>
          <w:b/>
          <w:sz w:val="24"/>
          <w:szCs w:val="24"/>
          <w:lang w:val="ru-RU"/>
        </w:rPr>
      </w:pPr>
    </w:p>
    <w:p w:rsidR="00DD21F0" w:rsidRPr="00DD21F0" w:rsidRDefault="00DD21F0" w:rsidP="002F005B">
      <w:pPr>
        <w:pStyle w:val="20"/>
        <w:shd w:val="clear" w:color="auto" w:fill="auto"/>
        <w:tabs>
          <w:tab w:val="left" w:pos="142"/>
          <w:tab w:val="left" w:pos="141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Введение термина «занятие» не означает регламентацию процесса. Термин фиксирует форму</w:t>
      </w:r>
      <w:r w:rsidRPr="00DD21F0">
        <w:rPr>
          <w:sz w:val="24"/>
          <w:szCs w:val="24"/>
          <w:lang w:val="ru-RU"/>
        </w:rPr>
        <w:t xml:space="preserve"> организации образовательной деятельности. Содержание и педагогически обоснованную методику проведения занятий педагог может выбирать самостоятельно.</w:t>
      </w:r>
    </w:p>
    <w:p w:rsidR="00DD21F0" w:rsidRPr="00DD21F0" w:rsidRDefault="00DD21F0" w:rsidP="002F005B">
      <w:pPr>
        <w:pStyle w:val="20"/>
        <w:shd w:val="clear" w:color="auto" w:fill="auto"/>
        <w:tabs>
          <w:tab w:val="left" w:pos="142"/>
          <w:tab w:val="left" w:pos="141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Образовательная деятельность, осуществляемая во время прогулки, включает:</w:t>
      </w:r>
    </w:p>
    <w:p w:rsidR="00DD21F0" w:rsidRPr="00DD21F0" w:rsidRDefault="00DD21F0" w:rsidP="0081101C">
      <w:pPr>
        <w:pStyle w:val="20"/>
        <w:numPr>
          <w:ilvl w:val="0"/>
          <w:numId w:val="21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наблюдения за объектами и явлениями природы, направленные на установление разнообразных связей и зависимостей в природе, воспитание отношения к ней;</w:t>
      </w:r>
    </w:p>
    <w:p w:rsidR="00DD21F0" w:rsidRPr="00DD21F0" w:rsidRDefault="00DD21F0" w:rsidP="0081101C">
      <w:pPr>
        <w:pStyle w:val="20"/>
        <w:numPr>
          <w:ilvl w:val="0"/>
          <w:numId w:val="21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 xml:space="preserve">подвижные игры и спортивные упражнения, направленные на оптимизацию режима </w:t>
      </w:r>
      <w:r w:rsidRPr="00DD21F0">
        <w:rPr>
          <w:sz w:val="24"/>
          <w:szCs w:val="24"/>
          <w:lang w:val="ru-RU"/>
        </w:rPr>
        <w:lastRenderedPageBreak/>
        <w:t>двигательной активности и укрепление здоровья детей;</w:t>
      </w:r>
    </w:p>
    <w:p w:rsidR="00DD21F0" w:rsidRPr="00DD21F0" w:rsidRDefault="00DD21F0" w:rsidP="0081101C">
      <w:pPr>
        <w:pStyle w:val="20"/>
        <w:numPr>
          <w:ilvl w:val="0"/>
          <w:numId w:val="21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экспериментирование с объектами неживой природы;</w:t>
      </w:r>
    </w:p>
    <w:p w:rsidR="00DD21F0" w:rsidRPr="00DD21F0" w:rsidRDefault="00DD21F0" w:rsidP="0081101C">
      <w:pPr>
        <w:pStyle w:val="20"/>
        <w:numPr>
          <w:ilvl w:val="0"/>
          <w:numId w:val="21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сюжетно-ролевые и конструктивные игры (с песком, со снегом, с природным материалом);</w:t>
      </w:r>
    </w:p>
    <w:p w:rsidR="00DD21F0" w:rsidRPr="00DD21F0" w:rsidRDefault="00DD21F0" w:rsidP="0081101C">
      <w:pPr>
        <w:pStyle w:val="20"/>
        <w:numPr>
          <w:ilvl w:val="0"/>
          <w:numId w:val="21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элементарную трудовую деятельность детей на участке ДОО;</w:t>
      </w:r>
    </w:p>
    <w:p w:rsidR="00DD21F0" w:rsidRPr="00DD21F0" w:rsidRDefault="00DD21F0" w:rsidP="0081101C">
      <w:pPr>
        <w:pStyle w:val="20"/>
        <w:numPr>
          <w:ilvl w:val="0"/>
          <w:numId w:val="21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свободное общение педагога с детьми, индивидуальную работу;</w:t>
      </w:r>
    </w:p>
    <w:p w:rsidR="00DD21F0" w:rsidRPr="00DD21F0" w:rsidRDefault="00DD21F0" w:rsidP="0081101C">
      <w:pPr>
        <w:pStyle w:val="20"/>
        <w:numPr>
          <w:ilvl w:val="0"/>
          <w:numId w:val="21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проведение спортивных праздников (при необходимости).</w:t>
      </w:r>
    </w:p>
    <w:p w:rsidR="00DD21F0" w:rsidRPr="00DD21F0" w:rsidRDefault="00DD21F0" w:rsidP="002F005B">
      <w:pPr>
        <w:pStyle w:val="20"/>
        <w:shd w:val="clear" w:color="auto" w:fill="auto"/>
        <w:tabs>
          <w:tab w:val="left" w:pos="142"/>
          <w:tab w:val="left" w:pos="1494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Образовательная деятельность, осуществляемая во вторую половину дня, может включать:</w:t>
      </w:r>
    </w:p>
    <w:p w:rsidR="00DD21F0" w:rsidRPr="00DD21F0" w:rsidRDefault="00DD21F0" w:rsidP="0081101C">
      <w:pPr>
        <w:pStyle w:val="20"/>
        <w:numPr>
          <w:ilvl w:val="0"/>
          <w:numId w:val="22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элементарную трудовую деятельность детей (уборка групповой комнаты; ремонт книг, настольно-печатных игр; стирка кукольного белья; изготовление игрушек-самоделок для игр малышей);</w:t>
      </w:r>
    </w:p>
    <w:p w:rsidR="00DD21F0" w:rsidRPr="00DD21F0" w:rsidRDefault="00DD21F0" w:rsidP="0081101C">
      <w:pPr>
        <w:pStyle w:val="20"/>
        <w:numPr>
          <w:ilvl w:val="0"/>
          <w:numId w:val="22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проведение зрелищных мероприятий, развлечений, праздников (кукольный, настольный, теневой театры, игры-драматизации; концерты; спортивные, музыкальные и литературные досуги и другое);</w:t>
      </w:r>
    </w:p>
    <w:p w:rsidR="00DD21F0" w:rsidRPr="00DD21F0" w:rsidRDefault="00DD21F0" w:rsidP="0081101C">
      <w:pPr>
        <w:pStyle w:val="20"/>
        <w:numPr>
          <w:ilvl w:val="0"/>
          <w:numId w:val="22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игровые ситуации, индивидуальные игры и игры небольшими подгруппами (сюжетно-ролевые, режиссерские, дидактические, подвижные, музыкальные и другие);</w:t>
      </w:r>
    </w:p>
    <w:p w:rsidR="00DD21F0" w:rsidRPr="00DD21F0" w:rsidRDefault="00DD21F0" w:rsidP="0081101C">
      <w:pPr>
        <w:pStyle w:val="20"/>
        <w:numPr>
          <w:ilvl w:val="0"/>
          <w:numId w:val="22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опыты и эксперименты, практико-ориентированные проекты, коллекционирование и другое;</w:t>
      </w:r>
    </w:p>
    <w:p w:rsidR="00DD21F0" w:rsidRDefault="00DD21F0" w:rsidP="0081101C">
      <w:pPr>
        <w:pStyle w:val="20"/>
        <w:numPr>
          <w:ilvl w:val="0"/>
          <w:numId w:val="22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чтение художественной литературы, прослушивание аудиозаписей лучших образов чтения, рассматривание иллюстраций, просмотр мультфильмов и так далее;</w:t>
      </w:r>
    </w:p>
    <w:p w:rsidR="00DD21F0" w:rsidRDefault="00DD21F0" w:rsidP="0081101C">
      <w:pPr>
        <w:pStyle w:val="20"/>
        <w:numPr>
          <w:ilvl w:val="0"/>
          <w:numId w:val="22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слушание и исполнение музыкальных произведений, музыкально-ритмические движения, музыкальные игры и импровизации;</w:t>
      </w:r>
    </w:p>
    <w:p w:rsidR="00DD21F0" w:rsidRPr="00DD21F0" w:rsidRDefault="00DD21F0" w:rsidP="0081101C">
      <w:pPr>
        <w:pStyle w:val="20"/>
        <w:numPr>
          <w:ilvl w:val="0"/>
          <w:numId w:val="22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организация и (или) посещение выставок детского творчества, изобразительного искусства, мастерских; просмотр репродукций картин классиков и современных художников и другого;</w:t>
      </w:r>
    </w:p>
    <w:p w:rsidR="00DD21F0" w:rsidRDefault="00DD21F0" w:rsidP="0081101C">
      <w:pPr>
        <w:pStyle w:val="20"/>
        <w:numPr>
          <w:ilvl w:val="0"/>
          <w:numId w:val="22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индивидуальную работу по всем видам деятельности и образовательным областям;</w:t>
      </w:r>
    </w:p>
    <w:p w:rsidR="00DD21F0" w:rsidRPr="00DD21F0" w:rsidRDefault="00DD21F0" w:rsidP="0081101C">
      <w:pPr>
        <w:pStyle w:val="20"/>
        <w:numPr>
          <w:ilvl w:val="0"/>
          <w:numId w:val="22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работу с родителями (законными представителями).</w:t>
      </w:r>
    </w:p>
    <w:p w:rsidR="001649D4" w:rsidRDefault="00DD21F0" w:rsidP="002F005B">
      <w:pPr>
        <w:pStyle w:val="20"/>
        <w:shd w:val="clear" w:color="auto" w:fill="auto"/>
        <w:tabs>
          <w:tab w:val="left" w:pos="142"/>
          <w:tab w:val="left" w:pos="149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Для организации самостоятельной деятельности детей в группе создаются различные центры активности</w:t>
      </w:r>
      <w:r w:rsidR="001649D4">
        <w:rPr>
          <w:sz w:val="24"/>
          <w:szCs w:val="24"/>
          <w:lang w:val="ru-RU"/>
        </w:rPr>
        <w:t>.</w:t>
      </w:r>
    </w:p>
    <w:p w:rsidR="001649D4" w:rsidRDefault="001649D4" w:rsidP="002F005B">
      <w:pPr>
        <w:pStyle w:val="20"/>
        <w:shd w:val="clear" w:color="auto" w:fill="auto"/>
        <w:tabs>
          <w:tab w:val="left" w:pos="142"/>
          <w:tab w:val="left" w:pos="149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группах раннего возраста:</w:t>
      </w:r>
    </w:p>
    <w:p w:rsidR="00C01EBB" w:rsidRPr="00C01EBB" w:rsidRDefault="00C01EBB" w:rsidP="0081101C">
      <w:pPr>
        <w:pStyle w:val="a5"/>
        <w:numPr>
          <w:ilvl w:val="0"/>
          <w:numId w:val="24"/>
        </w:numPr>
        <w:tabs>
          <w:tab w:val="left" w:pos="142"/>
          <w:tab w:val="left" w:pos="993"/>
        </w:tabs>
        <w:adjustRightInd w:val="0"/>
        <w:spacing w:line="276" w:lineRule="auto"/>
        <w:ind w:left="284" w:right="-1" w:firstLine="0"/>
        <w:contextualSpacing/>
        <w:jc w:val="both"/>
        <w:rPr>
          <w:kern w:val="1"/>
          <w:sz w:val="24"/>
          <w:szCs w:val="24"/>
        </w:rPr>
      </w:pPr>
      <w:r w:rsidRPr="004F0633">
        <w:rPr>
          <w:kern w:val="1"/>
          <w:sz w:val="24"/>
          <w:szCs w:val="24"/>
          <w:shd w:val="clear" w:color="auto" w:fill="FFFFFF" w:themeFill="background1"/>
        </w:rPr>
        <w:t>центр двигательной активности</w:t>
      </w:r>
      <w:r w:rsidRPr="00C01EBB">
        <w:rPr>
          <w:kern w:val="1"/>
          <w:sz w:val="24"/>
          <w:szCs w:val="24"/>
        </w:rPr>
        <w:t xml:space="preserve"> для развития основных движений детей;</w:t>
      </w:r>
    </w:p>
    <w:p w:rsidR="00C01EBB" w:rsidRPr="00C01EBB" w:rsidRDefault="00C01EBB" w:rsidP="0081101C">
      <w:pPr>
        <w:pStyle w:val="a5"/>
        <w:numPr>
          <w:ilvl w:val="0"/>
          <w:numId w:val="24"/>
        </w:numPr>
        <w:tabs>
          <w:tab w:val="left" w:pos="142"/>
          <w:tab w:val="left" w:pos="993"/>
        </w:tabs>
        <w:adjustRightInd w:val="0"/>
        <w:spacing w:line="276" w:lineRule="auto"/>
        <w:ind w:left="284" w:right="-1" w:firstLine="0"/>
        <w:contextualSpacing/>
        <w:jc w:val="both"/>
        <w:rPr>
          <w:kern w:val="1"/>
          <w:sz w:val="24"/>
          <w:szCs w:val="24"/>
        </w:rPr>
      </w:pPr>
      <w:r w:rsidRPr="00C01EBB">
        <w:rPr>
          <w:kern w:val="1"/>
          <w:sz w:val="24"/>
          <w:szCs w:val="24"/>
        </w:rPr>
        <w:t>центр сенсорики и конструирования для организации предметной деятельности и игры с составными и динамическими игрушками, освоения детьми сенсорных эталонов формы, цвета, размера;</w:t>
      </w:r>
    </w:p>
    <w:p w:rsidR="00C01EBB" w:rsidRPr="00C01EBB" w:rsidRDefault="00C01EBB" w:rsidP="0081101C">
      <w:pPr>
        <w:pStyle w:val="a5"/>
        <w:numPr>
          <w:ilvl w:val="0"/>
          <w:numId w:val="24"/>
        </w:numPr>
        <w:tabs>
          <w:tab w:val="left" w:pos="142"/>
          <w:tab w:val="left" w:pos="993"/>
        </w:tabs>
        <w:adjustRightInd w:val="0"/>
        <w:spacing w:line="276" w:lineRule="auto"/>
        <w:ind w:left="284" w:right="-1" w:firstLine="0"/>
        <w:contextualSpacing/>
        <w:jc w:val="both"/>
        <w:rPr>
          <w:kern w:val="1"/>
          <w:sz w:val="24"/>
          <w:szCs w:val="24"/>
        </w:rPr>
      </w:pPr>
      <w:r w:rsidRPr="00C01EBB">
        <w:rPr>
          <w:kern w:val="1"/>
          <w:sz w:val="24"/>
          <w:szCs w:val="24"/>
        </w:rPr>
        <w:t>центр для организации предметных и предметно-манипуляторных игр, совместных играх со сверстниками под руководством взрослого;</w:t>
      </w:r>
    </w:p>
    <w:p w:rsidR="00C01EBB" w:rsidRPr="00C01EBB" w:rsidRDefault="00C01EBB" w:rsidP="0081101C">
      <w:pPr>
        <w:pStyle w:val="a5"/>
        <w:numPr>
          <w:ilvl w:val="0"/>
          <w:numId w:val="24"/>
        </w:numPr>
        <w:tabs>
          <w:tab w:val="left" w:pos="142"/>
          <w:tab w:val="left" w:pos="993"/>
        </w:tabs>
        <w:adjustRightInd w:val="0"/>
        <w:spacing w:line="276" w:lineRule="auto"/>
        <w:ind w:left="284" w:right="-1" w:firstLine="0"/>
        <w:contextualSpacing/>
        <w:jc w:val="both"/>
        <w:rPr>
          <w:kern w:val="1"/>
          <w:sz w:val="24"/>
          <w:szCs w:val="24"/>
        </w:rPr>
      </w:pPr>
      <w:r w:rsidRPr="00C01EBB">
        <w:rPr>
          <w:kern w:val="1"/>
          <w:sz w:val="24"/>
          <w:szCs w:val="24"/>
        </w:rPr>
        <w:t>центр творчества и продуктивной деятельности для развития восприятия смысла музыки, поддержки интереса к рисованию и лепке, становлению первых навыков продуктивной деятельности, освоения возможностей разнообразных изобразительных средств;</w:t>
      </w:r>
    </w:p>
    <w:p w:rsidR="00C01EBB" w:rsidRPr="00C01EBB" w:rsidRDefault="00C01EBB" w:rsidP="0081101C">
      <w:pPr>
        <w:pStyle w:val="a5"/>
        <w:numPr>
          <w:ilvl w:val="0"/>
          <w:numId w:val="24"/>
        </w:numPr>
        <w:tabs>
          <w:tab w:val="left" w:pos="142"/>
          <w:tab w:val="left" w:pos="993"/>
        </w:tabs>
        <w:adjustRightInd w:val="0"/>
        <w:spacing w:line="276" w:lineRule="auto"/>
        <w:ind w:left="284" w:right="-1" w:firstLine="0"/>
        <w:contextualSpacing/>
        <w:jc w:val="both"/>
        <w:rPr>
          <w:kern w:val="1"/>
          <w:sz w:val="24"/>
          <w:szCs w:val="24"/>
        </w:rPr>
      </w:pPr>
      <w:r w:rsidRPr="00C01EBB">
        <w:rPr>
          <w:kern w:val="1"/>
          <w:sz w:val="24"/>
          <w:szCs w:val="24"/>
        </w:rPr>
        <w:t>центр познания и коммуникации (книжный уголок), восприятия смысла сказок, стихов, рассматривания картинок;</w:t>
      </w:r>
    </w:p>
    <w:p w:rsidR="00C01EBB" w:rsidRPr="00C01EBB" w:rsidRDefault="00C01EBB" w:rsidP="0081101C">
      <w:pPr>
        <w:pStyle w:val="a5"/>
        <w:numPr>
          <w:ilvl w:val="0"/>
          <w:numId w:val="24"/>
        </w:numPr>
        <w:tabs>
          <w:tab w:val="left" w:pos="142"/>
          <w:tab w:val="left" w:pos="993"/>
        </w:tabs>
        <w:adjustRightInd w:val="0"/>
        <w:spacing w:line="276" w:lineRule="auto"/>
        <w:ind w:left="284" w:right="-1" w:firstLine="0"/>
        <w:contextualSpacing/>
        <w:jc w:val="both"/>
        <w:rPr>
          <w:kern w:val="1"/>
          <w:sz w:val="24"/>
          <w:szCs w:val="24"/>
        </w:rPr>
      </w:pPr>
      <w:r w:rsidRPr="00C01EBB">
        <w:rPr>
          <w:kern w:val="1"/>
          <w:sz w:val="24"/>
          <w:szCs w:val="24"/>
        </w:rPr>
        <w:t>центр экспериментирования и труда для организации экспериментальной деятельности с материалами и веществами (песок, вода, тесто и др.), развития навыков самообслуживания и становления действий с бытовыми предметами-орудиями (ложка, совок, лопатка и пр.).</w:t>
      </w:r>
    </w:p>
    <w:p w:rsidR="00DD21F0" w:rsidRPr="00834674" w:rsidRDefault="00DD21F0" w:rsidP="002F005B">
      <w:pPr>
        <w:tabs>
          <w:tab w:val="left" w:pos="142"/>
          <w:tab w:val="left" w:pos="993"/>
        </w:tabs>
        <w:adjustRightInd w:val="0"/>
        <w:spacing w:line="276" w:lineRule="auto"/>
        <w:ind w:left="284" w:right="-1"/>
        <w:contextualSpacing/>
        <w:jc w:val="both"/>
        <w:rPr>
          <w:kern w:val="1"/>
          <w:sz w:val="24"/>
          <w:szCs w:val="24"/>
        </w:rPr>
      </w:pPr>
      <w:r w:rsidRPr="00834674">
        <w:rPr>
          <w:sz w:val="24"/>
          <w:szCs w:val="24"/>
        </w:rPr>
        <w:t xml:space="preserve">Самостоятельная деятельность </w:t>
      </w:r>
      <w:r w:rsidR="00C01EBB" w:rsidRPr="00834674">
        <w:rPr>
          <w:sz w:val="24"/>
          <w:szCs w:val="24"/>
        </w:rPr>
        <w:t xml:space="preserve">в центрах детской активности </w:t>
      </w:r>
      <w:r w:rsidRPr="00834674">
        <w:rPr>
          <w:sz w:val="24"/>
          <w:szCs w:val="24"/>
        </w:rPr>
        <w:t xml:space="preserve">предполагает самостоятельный </w:t>
      </w:r>
      <w:r w:rsidRPr="00834674">
        <w:rPr>
          <w:sz w:val="24"/>
          <w:szCs w:val="24"/>
        </w:rPr>
        <w:lastRenderedPageBreak/>
        <w:t>выбор ребёнком её содержания, времени, партнеров. Педагог может направлять и поддерживать свободную самостоятельную деятельность детей (создавать проблемно-игровые ситуации, ситуации общения, поддерживать познавательные интересы детей, изменять предметно-развивающую среду и другое).</w:t>
      </w:r>
    </w:p>
    <w:p w:rsidR="00DD21F0" w:rsidRPr="00DD21F0" w:rsidRDefault="00DD21F0" w:rsidP="002F005B">
      <w:pPr>
        <w:pStyle w:val="20"/>
        <w:shd w:val="clear" w:color="auto" w:fill="auto"/>
        <w:tabs>
          <w:tab w:val="left" w:pos="142"/>
          <w:tab w:val="left" w:pos="1494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Во вторую половину дня педагог может организовывать культурные практики. Они расширяют социальные и практические компоненты содержания образования, способствуют формированию у детей культурных умений при взаимодействии со взрослым и самостоятельной деятельности. Ценность культурных практик состоит в том, что они ориентированы на проявление детьми самостоятельности и творчества, активности и инициативности в разных видах деятельности, обеспечивают их продуктивность.</w:t>
      </w:r>
    </w:p>
    <w:p w:rsidR="00DD21F0" w:rsidRPr="00DD21F0" w:rsidRDefault="00DD21F0" w:rsidP="002F005B">
      <w:pPr>
        <w:pStyle w:val="20"/>
        <w:shd w:val="clear" w:color="auto" w:fill="auto"/>
        <w:tabs>
          <w:tab w:val="left" w:pos="142"/>
          <w:tab w:val="left" w:pos="1494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К культурным практикам относят игровую, продуктивную, познавательно-исследовательскую, коммуникативную практики, чтение художественной литературы.</w:t>
      </w:r>
    </w:p>
    <w:p w:rsidR="00DD21F0" w:rsidRPr="00DD21F0" w:rsidRDefault="00DD21F0" w:rsidP="002F005B">
      <w:pPr>
        <w:pStyle w:val="20"/>
        <w:shd w:val="clear" w:color="auto" w:fill="auto"/>
        <w:tabs>
          <w:tab w:val="left" w:pos="142"/>
          <w:tab w:val="left" w:pos="1503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Культурные практики предоставляют ребёнку возможность проявить свою субъектность с разных сторон, что, в свою очередь, способствует становлению разных видов детских инициатив:</w:t>
      </w:r>
    </w:p>
    <w:p w:rsidR="00DD21F0" w:rsidRPr="00DD21F0" w:rsidRDefault="00DD21F0" w:rsidP="0081101C">
      <w:pPr>
        <w:pStyle w:val="20"/>
        <w:numPr>
          <w:ilvl w:val="0"/>
          <w:numId w:val="23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в игровой практике ребёнок проявляет себя как творческий субъект (творческая инициатива);</w:t>
      </w:r>
    </w:p>
    <w:p w:rsidR="00DD21F0" w:rsidRPr="00DD21F0" w:rsidRDefault="00DD21F0" w:rsidP="0081101C">
      <w:pPr>
        <w:pStyle w:val="20"/>
        <w:numPr>
          <w:ilvl w:val="0"/>
          <w:numId w:val="23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в продуктивной – созидающий и волевой субъект (инициатива целеполагания);</w:t>
      </w:r>
    </w:p>
    <w:p w:rsidR="00DD21F0" w:rsidRPr="00DD21F0" w:rsidRDefault="00DD21F0" w:rsidP="0081101C">
      <w:pPr>
        <w:pStyle w:val="20"/>
        <w:numPr>
          <w:ilvl w:val="0"/>
          <w:numId w:val="23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в познавательно-исследовательской практике – как субъект исследования (познавательная инициатива);</w:t>
      </w:r>
    </w:p>
    <w:p w:rsidR="00DD21F0" w:rsidRPr="00DD21F0" w:rsidRDefault="00DD21F0" w:rsidP="0081101C">
      <w:pPr>
        <w:pStyle w:val="20"/>
        <w:numPr>
          <w:ilvl w:val="0"/>
          <w:numId w:val="23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коммуникативной практике – как партнер по взаимодействию и собеседник (коммуникативная инициатива);</w:t>
      </w:r>
    </w:p>
    <w:p w:rsidR="00DD21F0" w:rsidRPr="00DD21F0" w:rsidRDefault="00DD21F0" w:rsidP="0081101C">
      <w:pPr>
        <w:pStyle w:val="20"/>
        <w:numPr>
          <w:ilvl w:val="0"/>
          <w:numId w:val="23"/>
        </w:numPr>
        <w:shd w:val="clear" w:color="auto" w:fill="auto"/>
        <w:tabs>
          <w:tab w:val="left" w:pos="142"/>
          <w:tab w:val="left" w:pos="993"/>
        </w:tabs>
        <w:spacing w:before="0" w:after="0" w:line="276" w:lineRule="auto"/>
        <w:ind w:left="284" w:firstLine="0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чтение художественной литературы дополняет развивающие возможности других культурных практик детей дошкольного возраста (игровой, познавательно</w:t>
      </w:r>
      <w:r w:rsidRPr="00DD21F0">
        <w:rPr>
          <w:sz w:val="24"/>
          <w:szCs w:val="24"/>
          <w:lang w:val="ru-RU"/>
        </w:rPr>
        <w:softHyphen/>
        <w:t>исследовательской, продуктивной деятельности).</w:t>
      </w:r>
    </w:p>
    <w:p w:rsidR="00DD21F0" w:rsidRPr="00DD21F0" w:rsidRDefault="00DD21F0" w:rsidP="002F005B">
      <w:pPr>
        <w:pStyle w:val="20"/>
        <w:shd w:val="clear" w:color="auto" w:fill="auto"/>
        <w:tabs>
          <w:tab w:val="left" w:pos="142"/>
          <w:tab w:val="left" w:pos="149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>Тематику культурных практик педагогу помогают определить детские вопросы, проявленный интерес к явлениям окружающей действительности или предметам, значимые события, неожиданные явления, художественная литература и другое.</w:t>
      </w:r>
    </w:p>
    <w:p w:rsidR="00DD21F0" w:rsidRPr="00834674" w:rsidRDefault="00DD21F0" w:rsidP="002F005B">
      <w:pPr>
        <w:pStyle w:val="20"/>
        <w:shd w:val="clear" w:color="auto" w:fill="auto"/>
        <w:tabs>
          <w:tab w:val="left" w:pos="142"/>
          <w:tab w:val="left" w:pos="149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DD21F0">
        <w:rPr>
          <w:sz w:val="24"/>
          <w:szCs w:val="24"/>
          <w:lang w:val="ru-RU"/>
        </w:rPr>
        <w:t xml:space="preserve">В процессе культурных практик педагог создает атмосферу свободы выбора, творческого обмена и самовыражения, сотрудничества взрослого и детей. </w:t>
      </w:r>
      <w:r w:rsidRPr="00834674">
        <w:rPr>
          <w:sz w:val="24"/>
          <w:szCs w:val="24"/>
          <w:lang w:val="ru-RU"/>
        </w:rPr>
        <w:t>Организация культурных практик предполагает подгрупповой способ объединения детей.</w:t>
      </w:r>
    </w:p>
    <w:p w:rsidR="00DD21F0" w:rsidRDefault="00DD21F0" w:rsidP="002F005B">
      <w:pPr>
        <w:pStyle w:val="1"/>
        <w:tabs>
          <w:tab w:val="left" w:pos="142"/>
          <w:tab w:val="left" w:pos="1134"/>
          <w:tab w:val="left" w:pos="1276"/>
        </w:tabs>
        <w:spacing w:line="276" w:lineRule="auto"/>
        <w:ind w:left="284"/>
        <w:jc w:val="both"/>
      </w:pPr>
    </w:p>
    <w:p w:rsidR="00AC5115" w:rsidRPr="00751206" w:rsidRDefault="00AC5115" w:rsidP="0081101C">
      <w:pPr>
        <w:pStyle w:val="20"/>
        <w:numPr>
          <w:ilvl w:val="1"/>
          <w:numId w:val="36"/>
        </w:numPr>
        <w:shd w:val="clear" w:color="auto" w:fill="auto"/>
        <w:tabs>
          <w:tab w:val="left" w:pos="142"/>
          <w:tab w:val="left" w:pos="1138"/>
        </w:tabs>
        <w:spacing w:before="0" w:after="0" w:line="276" w:lineRule="auto"/>
        <w:ind w:left="284" w:firstLine="0"/>
        <w:jc w:val="both"/>
        <w:rPr>
          <w:b/>
          <w:sz w:val="24"/>
          <w:szCs w:val="24"/>
          <w:lang w:val="ru-RU"/>
        </w:rPr>
      </w:pPr>
      <w:r w:rsidRPr="00751206">
        <w:rPr>
          <w:b/>
          <w:sz w:val="24"/>
          <w:szCs w:val="24"/>
          <w:lang w:val="ru-RU"/>
        </w:rPr>
        <w:t>Способы и направления поддержки детской инициативы.</w:t>
      </w:r>
    </w:p>
    <w:p w:rsidR="0039406F" w:rsidRPr="00751206" w:rsidRDefault="0039406F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Согласно ФОП ДО п. 25 (стр. 157)</w:t>
      </w:r>
    </w:p>
    <w:p w:rsidR="0039406F" w:rsidRPr="00751206" w:rsidRDefault="00166C67" w:rsidP="002F005B">
      <w:pPr>
        <w:pStyle w:val="20"/>
        <w:shd w:val="clear" w:color="auto" w:fill="auto"/>
        <w:tabs>
          <w:tab w:val="left" w:pos="142"/>
          <w:tab w:val="left" w:pos="113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166C67">
        <w:rPr>
          <w:sz w:val="24"/>
          <w:szCs w:val="24"/>
          <w:lang w:val="ru-RU"/>
        </w:rPr>
        <w:t xml:space="preserve"> ( </w:t>
      </w:r>
      <w:hyperlink r:id="rId14" w:history="1">
        <w:r w:rsidRPr="00143287">
          <w:rPr>
            <w:rStyle w:val="af4"/>
            <w:sz w:val="24"/>
            <w:szCs w:val="24"/>
          </w:rPr>
          <w:t>http</w:t>
        </w:r>
        <w:r w:rsidRPr="00143287">
          <w:rPr>
            <w:rStyle w:val="af4"/>
            <w:sz w:val="24"/>
            <w:szCs w:val="24"/>
            <w:lang w:val="ru-RU"/>
          </w:rPr>
          <w:t>://</w:t>
        </w:r>
        <w:r w:rsidRPr="00143287">
          <w:rPr>
            <w:rStyle w:val="af4"/>
            <w:sz w:val="24"/>
            <w:szCs w:val="24"/>
          </w:rPr>
          <w:t>publication</w:t>
        </w:r>
        <w:r w:rsidRPr="00143287">
          <w:rPr>
            <w:rStyle w:val="af4"/>
            <w:sz w:val="24"/>
            <w:szCs w:val="24"/>
            <w:lang w:val="ru-RU"/>
          </w:rPr>
          <w:t>.</w:t>
        </w:r>
        <w:r w:rsidRPr="00143287">
          <w:rPr>
            <w:rStyle w:val="af4"/>
            <w:sz w:val="24"/>
            <w:szCs w:val="24"/>
          </w:rPr>
          <w:t>pravo</w:t>
        </w:r>
        <w:r w:rsidRPr="00143287">
          <w:rPr>
            <w:rStyle w:val="af4"/>
            <w:sz w:val="24"/>
            <w:szCs w:val="24"/>
            <w:lang w:val="ru-RU"/>
          </w:rPr>
          <w:t>.</w:t>
        </w:r>
        <w:r w:rsidRPr="00143287">
          <w:rPr>
            <w:rStyle w:val="af4"/>
            <w:sz w:val="24"/>
            <w:szCs w:val="24"/>
          </w:rPr>
          <w:t>gov</w:t>
        </w:r>
        <w:r w:rsidRPr="00143287">
          <w:rPr>
            <w:rStyle w:val="af4"/>
            <w:sz w:val="24"/>
            <w:szCs w:val="24"/>
            <w:lang w:val="ru-RU"/>
          </w:rPr>
          <w:t>.</w:t>
        </w:r>
        <w:r w:rsidRPr="00143287">
          <w:rPr>
            <w:rStyle w:val="af4"/>
            <w:sz w:val="24"/>
            <w:szCs w:val="24"/>
          </w:rPr>
          <w:t>ru</w:t>
        </w:r>
        <w:r w:rsidRPr="00143287">
          <w:rPr>
            <w:rStyle w:val="af4"/>
            <w:sz w:val="24"/>
            <w:szCs w:val="24"/>
            <w:lang w:val="ru-RU"/>
          </w:rPr>
          <w:t>/</w:t>
        </w:r>
        <w:r w:rsidRPr="00143287">
          <w:rPr>
            <w:rStyle w:val="af4"/>
            <w:sz w:val="24"/>
            <w:szCs w:val="24"/>
          </w:rPr>
          <w:t>document</w:t>
        </w:r>
        <w:r w:rsidRPr="00143287">
          <w:rPr>
            <w:rStyle w:val="af4"/>
            <w:sz w:val="24"/>
            <w:szCs w:val="24"/>
            <w:lang w:val="ru-RU"/>
          </w:rPr>
          <w:t>/0001202212280044?</w:t>
        </w:r>
        <w:r w:rsidRPr="00143287">
          <w:rPr>
            <w:rStyle w:val="af4"/>
            <w:sz w:val="24"/>
            <w:szCs w:val="24"/>
          </w:rPr>
          <w:t>index</w:t>
        </w:r>
        <w:r w:rsidRPr="00143287">
          <w:rPr>
            <w:rStyle w:val="af4"/>
            <w:sz w:val="24"/>
            <w:szCs w:val="24"/>
            <w:lang w:val="ru-RU"/>
          </w:rPr>
          <w:t>=158</w:t>
        </w:r>
      </w:hyperlink>
      <w:r w:rsidRPr="00166C67">
        <w:rPr>
          <w:rStyle w:val="af4"/>
          <w:color w:val="auto"/>
          <w:sz w:val="24"/>
          <w:szCs w:val="24"/>
          <w:lang w:val="ru-RU"/>
        </w:rPr>
        <w:t xml:space="preserve"> </w:t>
      </w:r>
      <w:r w:rsidR="0039406F" w:rsidRPr="00751206">
        <w:rPr>
          <w:sz w:val="24"/>
          <w:szCs w:val="24"/>
          <w:lang w:val="ru-RU"/>
        </w:rPr>
        <w:t>)</w:t>
      </w:r>
      <w:r w:rsidR="00751206">
        <w:rPr>
          <w:sz w:val="24"/>
          <w:szCs w:val="24"/>
          <w:lang w:val="ru-RU"/>
        </w:rPr>
        <w:t xml:space="preserve"> 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Для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поддержки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детской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инициативы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педагог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поощряет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свободную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самостоятельную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деятельность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детей,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основанную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на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детских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интересах и предпочтениях. Появление возможности у ребёнка исследовать, играть, лепить, рисовать, сочинять, петь, танцевать, конструировать,</w:t>
      </w:r>
      <w:r w:rsidRPr="00751206">
        <w:rPr>
          <w:spacing w:val="-57"/>
          <w:sz w:val="24"/>
          <w:szCs w:val="24"/>
        </w:rPr>
        <w:t xml:space="preserve"> </w:t>
      </w:r>
      <w:r w:rsidRPr="00751206">
        <w:rPr>
          <w:sz w:val="24"/>
          <w:szCs w:val="24"/>
        </w:rPr>
        <w:t>ориентируясь на собственные интересы, позволяет обеспечить такие важные составляющие эмоционального благополучия ребёнка ДОУ как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уверенность</w:t>
      </w:r>
      <w:r w:rsidRPr="00751206">
        <w:rPr>
          <w:spacing w:val="-2"/>
          <w:sz w:val="24"/>
          <w:szCs w:val="24"/>
        </w:rPr>
        <w:t xml:space="preserve"> </w:t>
      </w:r>
      <w:r w:rsidRPr="00751206">
        <w:rPr>
          <w:sz w:val="24"/>
          <w:szCs w:val="24"/>
        </w:rPr>
        <w:t>в</w:t>
      </w:r>
      <w:r w:rsidRPr="00751206">
        <w:rPr>
          <w:spacing w:val="2"/>
          <w:sz w:val="24"/>
          <w:szCs w:val="24"/>
        </w:rPr>
        <w:t xml:space="preserve"> </w:t>
      </w:r>
      <w:r w:rsidRPr="00751206">
        <w:rPr>
          <w:sz w:val="24"/>
          <w:szCs w:val="24"/>
        </w:rPr>
        <w:t>себе,</w:t>
      </w:r>
      <w:r w:rsidRPr="00751206">
        <w:rPr>
          <w:spacing w:val="4"/>
          <w:sz w:val="24"/>
          <w:szCs w:val="24"/>
        </w:rPr>
        <w:t xml:space="preserve"> </w:t>
      </w:r>
      <w:r w:rsidRPr="00751206">
        <w:rPr>
          <w:sz w:val="24"/>
          <w:szCs w:val="24"/>
        </w:rPr>
        <w:t>чувство</w:t>
      </w:r>
      <w:r w:rsidRPr="00751206">
        <w:rPr>
          <w:spacing w:val="5"/>
          <w:sz w:val="24"/>
          <w:szCs w:val="24"/>
        </w:rPr>
        <w:t xml:space="preserve"> </w:t>
      </w:r>
      <w:r w:rsidRPr="00751206">
        <w:rPr>
          <w:sz w:val="24"/>
          <w:szCs w:val="24"/>
        </w:rPr>
        <w:t>защищенности,</w:t>
      </w:r>
      <w:r w:rsidRPr="00751206">
        <w:rPr>
          <w:spacing w:val="4"/>
          <w:sz w:val="24"/>
          <w:szCs w:val="24"/>
        </w:rPr>
        <w:t xml:space="preserve"> </w:t>
      </w:r>
      <w:r w:rsidRPr="00751206">
        <w:rPr>
          <w:sz w:val="24"/>
          <w:szCs w:val="24"/>
        </w:rPr>
        <w:t>комфорта,</w:t>
      </w:r>
      <w:r w:rsidRPr="00751206">
        <w:rPr>
          <w:spacing w:val="-2"/>
          <w:sz w:val="24"/>
          <w:szCs w:val="24"/>
        </w:rPr>
        <w:t xml:space="preserve"> </w:t>
      </w:r>
      <w:r w:rsidRPr="00751206">
        <w:rPr>
          <w:sz w:val="24"/>
          <w:szCs w:val="24"/>
        </w:rPr>
        <w:t>положительного</w:t>
      </w:r>
      <w:r w:rsidRPr="00751206">
        <w:rPr>
          <w:spacing w:val="6"/>
          <w:sz w:val="24"/>
          <w:szCs w:val="24"/>
        </w:rPr>
        <w:t xml:space="preserve"> </w:t>
      </w:r>
      <w:r w:rsidRPr="00751206">
        <w:rPr>
          <w:sz w:val="24"/>
          <w:szCs w:val="24"/>
        </w:rPr>
        <w:t>самоощущения.</w:t>
      </w:r>
    </w:p>
    <w:p w:rsidR="00316AC9" w:rsidRPr="00751206" w:rsidRDefault="00316AC9" w:rsidP="002F005B">
      <w:pPr>
        <w:tabs>
          <w:tab w:val="left" w:pos="142"/>
        </w:tabs>
        <w:spacing w:before="2" w:line="276" w:lineRule="auto"/>
        <w:ind w:left="284" w:right="-50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Наиболее благоприятными отрезками времени для организации свободной самостоятельной деятельности детей является утро, когда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ребёнок</w:t>
      </w:r>
      <w:r w:rsidRPr="00751206">
        <w:rPr>
          <w:spacing w:val="-1"/>
          <w:sz w:val="24"/>
          <w:szCs w:val="24"/>
        </w:rPr>
        <w:t xml:space="preserve"> </w:t>
      </w:r>
      <w:r w:rsidRPr="00751206">
        <w:rPr>
          <w:sz w:val="24"/>
          <w:szCs w:val="24"/>
        </w:rPr>
        <w:t>приходит</w:t>
      </w:r>
      <w:r w:rsidRPr="00751206">
        <w:rPr>
          <w:spacing w:val="-2"/>
          <w:sz w:val="24"/>
          <w:szCs w:val="24"/>
        </w:rPr>
        <w:t xml:space="preserve"> </w:t>
      </w:r>
      <w:r w:rsidRPr="00751206">
        <w:rPr>
          <w:sz w:val="24"/>
          <w:szCs w:val="24"/>
        </w:rPr>
        <w:t>в</w:t>
      </w:r>
      <w:r w:rsidRPr="00751206">
        <w:rPr>
          <w:spacing w:val="-1"/>
          <w:sz w:val="24"/>
          <w:szCs w:val="24"/>
        </w:rPr>
        <w:t xml:space="preserve"> </w:t>
      </w:r>
      <w:r w:rsidRPr="00751206">
        <w:rPr>
          <w:sz w:val="24"/>
          <w:szCs w:val="24"/>
        </w:rPr>
        <w:t>ДОУ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и</w:t>
      </w:r>
      <w:r w:rsidRPr="00751206">
        <w:rPr>
          <w:spacing w:val="-2"/>
          <w:sz w:val="24"/>
          <w:szCs w:val="24"/>
        </w:rPr>
        <w:t xml:space="preserve"> </w:t>
      </w:r>
      <w:r w:rsidRPr="00751206">
        <w:rPr>
          <w:sz w:val="24"/>
          <w:szCs w:val="24"/>
        </w:rPr>
        <w:t>вторая</w:t>
      </w:r>
      <w:r w:rsidRPr="00751206">
        <w:rPr>
          <w:spacing w:val="-3"/>
          <w:sz w:val="24"/>
          <w:szCs w:val="24"/>
        </w:rPr>
        <w:t xml:space="preserve"> </w:t>
      </w:r>
      <w:r w:rsidRPr="00751206">
        <w:rPr>
          <w:sz w:val="24"/>
          <w:szCs w:val="24"/>
        </w:rPr>
        <w:t>половина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дня.</w:t>
      </w:r>
    </w:p>
    <w:p w:rsidR="00316AC9" w:rsidRPr="00751206" w:rsidRDefault="00316AC9" w:rsidP="00D64B58">
      <w:pPr>
        <w:tabs>
          <w:tab w:val="left" w:pos="142"/>
        </w:tabs>
        <w:spacing w:before="3"/>
        <w:ind w:left="284" w:right="-50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Любая</w:t>
      </w:r>
      <w:r w:rsidRPr="00751206">
        <w:rPr>
          <w:spacing w:val="-2"/>
          <w:sz w:val="24"/>
          <w:szCs w:val="24"/>
        </w:rPr>
        <w:t xml:space="preserve"> </w:t>
      </w:r>
      <w:r w:rsidRPr="00751206">
        <w:rPr>
          <w:sz w:val="24"/>
          <w:szCs w:val="24"/>
        </w:rPr>
        <w:t>деятельность</w:t>
      </w:r>
      <w:r w:rsidRPr="00751206">
        <w:rPr>
          <w:spacing w:val="-1"/>
          <w:sz w:val="24"/>
          <w:szCs w:val="24"/>
        </w:rPr>
        <w:t xml:space="preserve"> </w:t>
      </w:r>
      <w:r w:rsidRPr="00751206">
        <w:rPr>
          <w:sz w:val="24"/>
          <w:szCs w:val="24"/>
        </w:rPr>
        <w:t>ребёнка</w:t>
      </w:r>
      <w:r w:rsidRPr="00751206">
        <w:rPr>
          <w:spacing w:val="-3"/>
          <w:sz w:val="24"/>
          <w:szCs w:val="24"/>
        </w:rPr>
        <w:t xml:space="preserve"> </w:t>
      </w:r>
      <w:r w:rsidRPr="00751206">
        <w:rPr>
          <w:sz w:val="24"/>
          <w:szCs w:val="24"/>
        </w:rPr>
        <w:t>в</w:t>
      </w:r>
      <w:r w:rsidRPr="00751206">
        <w:rPr>
          <w:spacing w:val="-4"/>
          <w:sz w:val="24"/>
          <w:szCs w:val="24"/>
        </w:rPr>
        <w:t xml:space="preserve"> </w:t>
      </w:r>
      <w:r w:rsidRPr="00751206">
        <w:rPr>
          <w:sz w:val="24"/>
          <w:szCs w:val="24"/>
        </w:rPr>
        <w:t>ДОУ</w:t>
      </w:r>
      <w:r w:rsidRPr="00751206">
        <w:rPr>
          <w:spacing w:val="-3"/>
          <w:sz w:val="24"/>
          <w:szCs w:val="24"/>
        </w:rPr>
        <w:t xml:space="preserve"> </w:t>
      </w:r>
      <w:r w:rsidRPr="00751206">
        <w:rPr>
          <w:sz w:val="24"/>
          <w:szCs w:val="24"/>
        </w:rPr>
        <w:t>может</w:t>
      </w:r>
      <w:r w:rsidRPr="00751206">
        <w:rPr>
          <w:spacing w:val="-1"/>
          <w:sz w:val="24"/>
          <w:szCs w:val="24"/>
        </w:rPr>
        <w:t xml:space="preserve"> </w:t>
      </w:r>
      <w:r w:rsidRPr="00751206">
        <w:rPr>
          <w:sz w:val="24"/>
          <w:szCs w:val="24"/>
        </w:rPr>
        <w:t>протекать</w:t>
      </w:r>
      <w:r w:rsidRPr="00751206">
        <w:rPr>
          <w:spacing w:val="-1"/>
          <w:sz w:val="24"/>
          <w:szCs w:val="24"/>
        </w:rPr>
        <w:t xml:space="preserve"> </w:t>
      </w:r>
      <w:r w:rsidRPr="00751206">
        <w:rPr>
          <w:sz w:val="24"/>
          <w:szCs w:val="24"/>
        </w:rPr>
        <w:t>в</w:t>
      </w:r>
      <w:r w:rsidRPr="00751206">
        <w:rPr>
          <w:spacing w:val="-1"/>
          <w:sz w:val="24"/>
          <w:szCs w:val="24"/>
        </w:rPr>
        <w:t xml:space="preserve"> </w:t>
      </w:r>
      <w:r w:rsidRPr="00751206">
        <w:rPr>
          <w:sz w:val="24"/>
          <w:szCs w:val="24"/>
        </w:rPr>
        <w:t>форме</w:t>
      </w:r>
      <w:r w:rsidRPr="00751206">
        <w:rPr>
          <w:spacing w:val="-7"/>
          <w:sz w:val="24"/>
          <w:szCs w:val="24"/>
        </w:rPr>
        <w:t xml:space="preserve"> </w:t>
      </w:r>
      <w:r w:rsidRPr="00751206">
        <w:rPr>
          <w:sz w:val="24"/>
          <w:szCs w:val="24"/>
        </w:rPr>
        <w:t>самостоятельной</w:t>
      </w:r>
      <w:r w:rsidRPr="00751206">
        <w:rPr>
          <w:spacing w:val="-6"/>
          <w:sz w:val="24"/>
          <w:szCs w:val="24"/>
        </w:rPr>
        <w:t xml:space="preserve"> </w:t>
      </w:r>
      <w:r w:rsidRPr="00751206">
        <w:rPr>
          <w:sz w:val="24"/>
          <w:szCs w:val="24"/>
        </w:rPr>
        <w:t>инициативной</w:t>
      </w:r>
      <w:r w:rsidRPr="00751206">
        <w:rPr>
          <w:spacing w:val="-5"/>
          <w:sz w:val="24"/>
          <w:szCs w:val="24"/>
        </w:rPr>
        <w:t xml:space="preserve"> </w:t>
      </w:r>
      <w:r w:rsidRPr="00751206">
        <w:rPr>
          <w:sz w:val="24"/>
          <w:szCs w:val="24"/>
        </w:rPr>
        <w:t>деятельности,</w:t>
      </w:r>
      <w:r w:rsidRPr="00751206">
        <w:rPr>
          <w:spacing w:val="-5"/>
          <w:sz w:val="24"/>
          <w:szCs w:val="24"/>
        </w:rPr>
        <w:t xml:space="preserve"> </w:t>
      </w:r>
      <w:r w:rsidRPr="00751206">
        <w:rPr>
          <w:sz w:val="24"/>
          <w:szCs w:val="24"/>
        </w:rPr>
        <w:t>например:</w:t>
      </w:r>
    </w:p>
    <w:p w:rsidR="00316AC9" w:rsidRPr="00751206" w:rsidRDefault="00316AC9" w:rsidP="0081101C">
      <w:pPr>
        <w:numPr>
          <w:ilvl w:val="0"/>
          <w:numId w:val="30"/>
        </w:numPr>
        <w:tabs>
          <w:tab w:val="left" w:pos="142"/>
          <w:tab w:val="left" w:pos="1175"/>
        </w:tabs>
        <w:ind w:left="284" w:right="-50" w:firstLine="0"/>
        <w:jc w:val="both"/>
        <w:rPr>
          <w:sz w:val="24"/>
        </w:rPr>
      </w:pPr>
      <w:r w:rsidRPr="00751206">
        <w:rPr>
          <w:sz w:val="24"/>
        </w:rPr>
        <w:t>самостоятельная</w:t>
      </w:r>
      <w:r w:rsidRPr="00751206">
        <w:rPr>
          <w:spacing w:val="-9"/>
          <w:sz w:val="24"/>
        </w:rPr>
        <w:t xml:space="preserve"> </w:t>
      </w:r>
      <w:r w:rsidRPr="00751206">
        <w:rPr>
          <w:sz w:val="24"/>
        </w:rPr>
        <w:t>исследовательская</w:t>
      </w:r>
      <w:r w:rsidRPr="00751206">
        <w:rPr>
          <w:spacing w:val="-4"/>
          <w:sz w:val="24"/>
        </w:rPr>
        <w:t xml:space="preserve"> </w:t>
      </w:r>
      <w:r w:rsidRPr="00751206">
        <w:rPr>
          <w:sz w:val="24"/>
        </w:rPr>
        <w:t>деятельность</w:t>
      </w:r>
      <w:r w:rsidRPr="00751206">
        <w:rPr>
          <w:spacing w:val="-6"/>
          <w:sz w:val="24"/>
        </w:rPr>
        <w:t xml:space="preserve"> </w:t>
      </w:r>
      <w:r w:rsidRPr="00751206">
        <w:rPr>
          <w:sz w:val="24"/>
        </w:rPr>
        <w:t>и</w:t>
      </w:r>
      <w:r w:rsidRPr="00751206">
        <w:rPr>
          <w:spacing w:val="-3"/>
          <w:sz w:val="24"/>
        </w:rPr>
        <w:t xml:space="preserve"> </w:t>
      </w:r>
      <w:r w:rsidRPr="00751206">
        <w:rPr>
          <w:sz w:val="24"/>
        </w:rPr>
        <w:t>экспериментирование;</w:t>
      </w:r>
    </w:p>
    <w:p w:rsidR="00316AC9" w:rsidRPr="00751206" w:rsidRDefault="00316AC9" w:rsidP="0081101C">
      <w:pPr>
        <w:numPr>
          <w:ilvl w:val="0"/>
          <w:numId w:val="30"/>
        </w:numPr>
        <w:tabs>
          <w:tab w:val="left" w:pos="142"/>
          <w:tab w:val="left" w:pos="1175"/>
        </w:tabs>
        <w:spacing w:before="4"/>
        <w:ind w:left="284" w:right="-50" w:firstLine="0"/>
        <w:jc w:val="both"/>
        <w:rPr>
          <w:sz w:val="24"/>
        </w:rPr>
      </w:pPr>
      <w:r w:rsidRPr="00751206">
        <w:rPr>
          <w:sz w:val="24"/>
        </w:rPr>
        <w:lastRenderedPageBreak/>
        <w:t>свободные</w:t>
      </w:r>
      <w:r w:rsidRPr="00751206">
        <w:rPr>
          <w:spacing w:val="-4"/>
          <w:sz w:val="24"/>
        </w:rPr>
        <w:t xml:space="preserve"> </w:t>
      </w:r>
      <w:r w:rsidRPr="00751206">
        <w:rPr>
          <w:sz w:val="24"/>
        </w:rPr>
        <w:t>сюжетно-ролевые, театрализованные,</w:t>
      </w:r>
      <w:r w:rsidRPr="00751206">
        <w:rPr>
          <w:spacing w:val="-1"/>
          <w:sz w:val="24"/>
        </w:rPr>
        <w:t xml:space="preserve"> </w:t>
      </w:r>
      <w:r w:rsidRPr="00751206">
        <w:rPr>
          <w:sz w:val="24"/>
        </w:rPr>
        <w:t>режиссерские</w:t>
      </w:r>
      <w:r w:rsidRPr="00751206">
        <w:rPr>
          <w:spacing w:val="-3"/>
          <w:sz w:val="24"/>
        </w:rPr>
        <w:t xml:space="preserve"> </w:t>
      </w:r>
      <w:r w:rsidRPr="00751206">
        <w:rPr>
          <w:sz w:val="24"/>
        </w:rPr>
        <w:t>игры;</w:t>
      </w:r>
      <w:r w:rsidRPr="00751206">
        <w:rPr>
          <w:spacing w:val="-7"/>
          <w:sz w:val="24"/>
        </w:rPr>
        <w:t xml:space="preserve"> </w:t>
      </w:r>
      <w:r w:rsidRPr="00751206">
        <w:rPr>
          <w:sz w:val="24"/>
        </w:rPr>
        <w:t>игры</w:t>
      </w:r>
      <w:r w:rsidRPr="00751206">
        <w:rPr>
          <w:spacing w:val="-5"/>
          <w:sz w:val="24"/>
        </w:rPr>
        <w:t xml:space="preserve"> </w:t>
      </w:r>
      <w:r w:rsidRPr="00751206">
        <w:rPr>
          <w:sz w:val="24"/>
        </w:rPr>
        <w:t>импровизации</w:t>
      </w:r>
      <w:r w:rsidRPr="00751206">
        <w:rPr>
          <w:spacing w:val="-6"/>
          <w:sz w:val="24"/>
        </w:rPr>
        <w:t xml:space="preserve"> </w:t>
      </w:r>
      <w:r w:rsidRPr="00751206">
        <w:rPr>
          <w:sz w:val="24"/>
        </w:rPr>
        <w:t>и</w:t>
      </w:r>
      <w:r w:rsidRPr="00751206">
        <w:rPr>
          <w:spacing w:val="-7"/>
          <w:sz w:val="24"/>
        </w:rPr>
        <w:t xml:space="preserve"> </w:t>
      </w:r>
      <w:r w:rsidRPr="00751206">
        <w:rPr>
          <w:sz w:val="24"/>
        </w:rPr>
        <w:t>музыкальные</w:t>
      </w:r>
      <w:r w:rsidRPr="00751206">
        <w:rPr>
          <w:spacing w:val="-3"/>
          <w:sz w:val="24"/>
        </w:rPr>
        <w:t xml:space="preserve"> </w:t>
      </w:r>
      <w:r w:rsidRPr="00751206">
        <w:rPr>
          <w:sz w:val="24"/>
        </w:rPr>
        <w:t>игры;</w:t>
      </w:r>
    </w:p>
    <w:p w:rsidR="00316AC9" w:rsidRPr="00751206" w:rsidRDefault="00316AC9" w:rsidP="0081101C">
      <w:pPr>
        <w:numPr>
          <w:ilvl w:val="0"/>
          <w:numId w:val="29"/>
        </w:numPr>
        <w:tabs>
          <w:tab w:val="left" w:pos="142"/>
          <w:tab w:val="left" w:pos="1113"/>
        </w:tabs>
        <w:ind w:left="284" w:right="-50" w:firstLine="0"/>
        <w:jc w:val="both"/>
        <w:rPr>
          <w:sz w:val="24"/>
        </w:rPr>
      </w:pPr>
      <w:r w:rsidRPr="00751206">
        <w:rPr>
          <w:sz w:val="24"/>
        </w:rPr>
        <w:t>речевые</w:t>
      </w:r>
      <w:r w:rsidRPr="00751206">
        <w:rPr>
          <w:spacing w:val="-3"/>
          <w:sz w:val="24"/>
        </w:rPr>
        <w:t xml:space="preserve"> </w:t>
      </w:r>
      <w:r w:rsidRPr="00751206">
        <w:rPr>
          <w:sz w:val="24"/>
        </w:rPr>
        <w:t>и</w:t>
      </w:r>
      <w:r w:rsidRPr="00751206">
        <w:rPr>
          <w:spacing w:val="-5"/>
          <w:sz w:val="24"/>
        </w:rPr>
        <w:t xml:space="preserve"> </w:t>
      </w:r>
      <w:r w:rsidRPr="00751206">
        <w:rPr>
          <w:sz w:val="24"/>
        </w:rPr>
        <w:t>словесные</w:t>
      </w:r>
      <w:r w:rsidRPr="00751206">
        <w:rPr>
          <w:spacing w:val="-7"/>
          <w:sz w:val="24"/>
        </w:rPr>
        <w:t xml:space="preserve"> </w:t>
      </w:r>
      <w:r w:rsidRPr="00751206">
        <w:rPr>
          <w:sz w:val="24"/>
        </w:rPr>
        <w:t>игры,</w:t>
      </w:r>
      <w:r w:rsidRPr="00751206">
        <w:rPr>
          <w:spacing w:val="-4"/>
          <w:sz w:val="24"/>
        </w:rPr>
        <w:t xml:space="preserve"> </w:t>
      </w:r>
      <w:r w:rsidRPr="00751206">
        <w:rPr>
          <w:sz w:val="24"/>
        </w:rPr>
        <w:t>игры</w:t>
      </w:r>
      <w:r w:rsidRPr="00751206">
        <w:rPr>
          <w:spacing w:val="-4"/>
          <w:sz w:val="24"/>
        </w:rPr>
        <w:t xml:space="preserve"> </w:t>
      </w:r>
      <w:r w:rsidRPr="00751206">
        <w:rPr>
          <w:sz w:val="24"/>
        </w:rPr>
        <w:t>с</w:t>
      </w:r>
      <w:r w:rsidRPr="00751206">
        <w:rPr>
          <w:spacing w:val="-3"/>
          <w:sz w:val="24"/>
        </w:rPr>
        <w:t xml:space="preserve"> </w:t>
      </w:r>
      <w:r w:rsidRPr="00751206">
        <w:rPr>
          <w:sz w:val="24"/>
        </w:rPr>
        <w:t>буквами,</w:t>
      </w:r>
      <w:r w:rsidRPr="00751206">
        <w:rPr>
          <w:spacing w:val="1"/>
          <w:sz w:val="24"/>
        </w:rPr>
        <w:t xml:space="preserve"> </w:t>
      </w:r>
      <w:r w:rsidRPr="00751206">
        <w:rPr>
          <w:sz w:val="24"/>
        </w:rPr>
        <w:t>слогами,</w:t>
      </w:r>
      <w:r w:rsidRPr="00751206">
        <w:rPr>
          <w:spacing w:val="-4"/>
          <w:sz w:val="24"/>
        </w:rPr>
        <w:t xml:space="preserve"> </w:t>
      </w:r>
      <w:r w:rsidRPr="00751206">
        <w:rPr>
          <w:sz w:val="24"/>
        </w:rPr>
        <w:t>звуками;</w:t>
      </w:r>
    </w:p>
    <w:p w:rsidR="00316AC9" w:rsidRPr="00751206" w:rsidRDefault="00316AC9" w:rsidP="0081101C">
      <w:pPr>
        <w:numPr>
          <w:ilvl w:val="0"/>
          <w:numId w:val="29"/>
        </w:numPr>
        <w:tabs>
          <w:tab w:val="left" w:pos="142"/>
          <w:tab w:val="left" w:pos="1113"/>
        </w:tabs>
        <w:ind w:left="284" w:right="-50" w:firstLine="0"/>
        <w:jc w:val="both"/>
        <w:rPr>
          <w:sz w:val="24"/>
        </w:rPr>
      </w:pPr>
      <w:r w:rsidRPr="00751206">
        <w:rPr>
          <w:sz w:val="24"/>
        </w:rPr>
        <w:t>логические</w:t>
      </w:r>
      <w:r w:rsidRPr="00751206">
        <w:rPr>
          <w:spacing w:val="-4"/>
          <w:sz w:val="24"/>
        </w:rPr>
        <w:t xml:space="preserve"> </w:t>
      </w:r>
      <w:r w:rsidRPr="00751206">
        <w:rPr>
          <w:sz w:val="24"/>
        </w:rPr>
        <w:t>игры,</w:t>
      </w:r>
      <w:r w:rsidRPr="00751206">
        <w:rPr>
          <w:spacing w:val="-1"/>
          <w:sz w:val="24"/>
        </w:rPr>
        <w:t xml:space="preserve"> </w:t>
      </w:r>
      <w:r w:rsidRPr="00751206">
        <w:rPr>
          <w:sz w:val="24"/>
        </w:rPr>
        <w:t>развивающие</w:t>
      </w:r>
      <w:r w:rsidRPr="00751206">
        <w:rPr>
          <w:spacing w:val="-4"/>
          <w:sz w:val="24"/>
        </w:rPr>
        <w:t xml:space="preserve"> </w:t>
      </w:r>
      <w:r w:rsidRPr="00751206">
        <w:rPr>
          <w:sz w:val="24"/>
        </w:rPr>
        <w:t>игры</w:t>
      </w:r>
      <w:r w:rsidRPr="00751206">
        <w:rPr>
          <w:spacing w:val="-6"/>
          <w:sz w:val="24"/>
        </w:rPr>
        <w:t xml:space="preserve"> </w:t>
      </w:r>
      <w:r w:rsidRPr="00751206">
        <w:rPr>
          <w:sz w:val="24"/>
        </w:rPr>
        <w:t>математического</w:t>
      </w:r>
      <w:r w:rsidRPr="00751206">
        <w:rPr>
          <w:spacing w:val="1"/>
          <w:sz w:val="24"/>
        </w:rPr>
        <w:t xml:space="preserve"> </w:t>
      </w:r>
      <w:r w:rsidRPr="00751206">
        <w:rPr>
          <w:sz w:val="24"/>
        </w:rPr>
        <w:t>содержания;</w:t>
      </w:r>
      <w:r w:rsidRPr="00751206">
        <w:rPr>
          <w:spacing w:val="-7"/>
          <w:sz w:val="24"/>
        </w:rPr>
        <w:t xml:space="preserve"> </w:t>
      </w:r>
      <w:r w:rsidRPr="00751206">
        <w:rPr>
          <w:sz w:val="24"/>
        </w:rPr>
        <w:t>самостоятельная</w:t>
      </w:r>
      <w:r w:rsidRPr="00751206">
        <w:rPr>
          <w:spacing w:val="-8"/>
          <w:sz w:val="24"/>
        </w:rPr>
        <w:t xml:space="preserve"> </w:t>
      </w:r>
      <w:r w:rsidRPr="00751206">
        <w:rPr>
          <w:sz w:val="24"/>
        </w:rPr>
        <w:t>деятельность</w:t>
      </w:r>
      <w:r w:rsidRPr="00751206">
        <w:rPr>
          <w:spacing w:val="-5"/>
          <w:sz w:val="24"/>
        </w:rPr>
        <w:t xml:space="preserve"> </w:t>
      </w:r>
      <w:r w:rsidRPr="00751206">
        <w:rPr>
          <w:sz w:val="24"/>
        </w:rPr>
        <w:t>в</w:t>
      </w:r>
      <w:r w:rsidRPr="00751206">
        <w:rPr>
          <w:spacing w:val="-6"/>
          <w:sz w:val="24"/>
        </w:rPr>
        <w:t xml:space="preserve"> </w:t>
      </w:r>
      <w:r w:rsidRPr="00751206">
        <w:rPr>
          <w:sz w:val="24"/>
        </w:rPr>
        <w:t>книжном</w:t>
      </w:r>
      <w:r w:rsidRPr="00751206">
        <w:rPr>
          <w:spacing w:val="-5"/>
          <w:sz w:val="24"/>
        </w:rPr>
        <w:t xml:space="preserve"> </w:t>
      </w:r>
      <w:r w:rsidRPr="00751206">
        <w:rPr>
          <w:sz w:val="24"/>
        </w:rPr>
        <w:t>уголке;</w:t>
      </w:r>
    </w:p>
    <w:p w:rsidR="00316AC9" w:rsidRPr="00751206" w:rsidRDefault="00316AC9" w:rsidP="0081101C">
      <w:pPr>
        <w:numPr>
          <w:ilvl w:val="0"/>
          <w:numId w:val="29"/>
        </w:numPr>
        <w:tabs>
          <w:tab w:val="left" w:pos="142"/>
          <w:tab w:val="left" w:pos="1199"/>
        </w:tabs>
        <w:ind w:left="284" w:right="-50" w:firstLine="0"/>
        <w:jc w:val="both"/>
        <w:rPr>
          <w:sz w:val="24"/>
        </w:rPr>
      </w:pPr>
      <w:r w:rsidRPr="00751206">
        <w:rPr>
          <w:sz w:val="24"/>
        </w:rPr>
        <w:t>самостоятельная</w:t>
      </w:r>
      <w:r w:rsidRPr="00751206">
        <w:rPr>
          <w:spacing w:val="22"/>
          <w:sz w:val="24"/>
        </w:rPr>
        <w:t xml:space="preserve"> </w:t>
      </w:r>
      <w:r w:rsidRPr="00751206">
        <w:rPr>
          <w:sz w:val="24"/>
        </w:rPr>
        <w:t>изобразительная</w:t>
      </w:r>
      <w:r w:rsidRPr="00751206">
        <w:rPr>
          <w:spacing w:val="22"/>
          <w:sz w:val="24"/>
        </w:rPr>
        <w:t xml:space="preserve"> </w:t>
      </w:r>
      <w:r w:rsidRPr="00751206">
        <w:rPr>
          <w:sz w:val="24"/>
        </w:rPr>
        <w:t>деятельность,</w:t>
      </w:r>
      <w:r w:rsidRPr="00751206">
        <w:rPr>
          <w:spacing w:val="24"/>
          <w:sz w:val="24"/>
        </w:rPr>
        <w:t xml:space="preserve"> </w:t>
      </w:r>
      <w:r w:rsidRPr="00751206">
        <w:rPr>
          <w:sz w:val="24"/>
        </w:rPr>
        <w:t>конструирование;</w:t>
      </w:r>
      <w:r w:rsidRPr="00751206">
        <w:rPr>
          <w:spacing w:val="19"/>
          <w:sz w:val="24"/>
        </w:rPr>
        <w:t xml:space="preserve"> </w:t>
      </w:r>
      <w:r w:rsidRPr="00751206">
        <w:rPr>
          <w:sz w:val="24"/>
        </w:rPr>
        <w:t>самостоятельная</w:t>
      </w:r>
      <w:r w:rsidRPr="00751206">
        <w:rPr>
          <w:spacing w:val="22"/>
          <w:sz w:val="24"/>
        </w:rPr>
        <w:t xml:space="preserve"> </w:t>
      </w:r>
      <w:r w:rsidRPr="00751206">
        <w:rPr>
          <w:sz w:val="24"/>
        </w:rPr>
        <w:t>двигательная</w:t>
      </w:r>
      <w:r w:rsidRPr="00751206">
        <w:rPr>
          <w:spacing w:val="22"/>
          <w:sz w:val="24"/>
        </w:rPr>
        <w:t xml:space="preserve"> </w:t>
      </w:r>
      <w:r w:rsidRPr="00751206">
        <w:rPr>
          <w:sz w:val="24"/>
        </w:rPr>
        <w:t>деятельность,</w:t>
      </w:r>
      <w:r w:rsidRPr="00751206">
        <w:rPr>
          <w:spacing w:val="20"/>
          <w:sz w:val="24"/>
        </w:rPr>
        <w:t xml:space="preserve"> </w:t>
      </w:r>
      <w:r w:rsidRPr="00751206">
        <w:rPr>
          <w:sz w:val="24"/>
        </w:rPr>
        <w:t>подвижные</w:t>
      </w:r>
      <w:r w:rsidRPr="00751206">
        <w:rPr>
          <w:spacing w:val="21"/>
          <w:sz w:val="24"/>
        </w:rPr>
        <w:t xml:space="preserve"> </w:t>
      </w:r>
      <w:r w:rsidRPr="00751206">
        <w:rPr>
          <w:sz w:val="24"/>
        </w:rPr>
        <w:t>игры,</w:t>
      </w:r>
      <w:r w:rsidRPr="00751206">
        <w:rPr>
          <w:spacing w:val="-57"/>
          <w:sz w:val="24"/>
        </w:rPr>
        <w:t xml:space="preserve"> </w:t>
      </w:r>
      <w:r w:rsidRPr="00751206">
        <w:rPr>
          <w:sz w:val="24"/>
        </w:rPr>
        <w:t>выполнение ритмических</w:t>
      </w:r>
      <w:r w:rsidRPr="00751206">
        <w:rPr>
          <w:spacing w:val="-3"/>
          <w:sz w:val="24"/>
        </w:rPr>
        <w:t xml:space="preserve"> </w:t>
      </w:r>
      <w:r w:rsidRPr="00751206">
        <w:rPr>
          <w:sz w:val="24"/>
        </w:rPr>
        <w:t>и</w:t>
      </w:r>
      <w:r w:rsidRPr="00751206">
        <w:rPr>
          <w:spacing w:val="3"/>
          <w:sz w:val="24"/>
        </w:rPr>
        <w:t xml:space="preserve"> </w:t>
      </w:r>
      <w:r w:rsidRPr="00751206">
        <w:rPr>
          <w:sz w:val="24"/>
        </w:rPr>
        <w:t>танцевальных</w:t>
      </w:r>
      <w:r w:rsidRPr="00751206">
        <w:rPr>
          <w:spacing w:val="-3"/>
          <w:sz w:val="24"/>
        </w:rPr>
        <w:t xml:space="preserve"> </w:t>
      </w:r>
      <w:r w:rsidRPr="00751206">
        <w:rPr>
          <w:sz w:val="24"/>
        </w:rPr>
        <w:t>движений.</w:t>
      </w:r>
    </w:p>
    <w:p w:rsidR="00316AC9" w:rsidRPr="00751206" w:rsidRDefault="00316AC9" w:rsidP="00D64B58">
      <w:pPr>
        <w:tabs>
          <w:tab w:val="left" w:pos="142"/>
        </w:tabs>
        <w:ind w:left="284" w:right="-50"/>
        <w:jc w:val="both"/>
        <w:rPr>
          <w:i/>
          <w:sz w:val="24"/>
          <w:szCs w:val="24"/>
        </w:rPr>
      </w:pPr>
      <w:r w:rsidRPr="00751206">
        <w:rPr>
          <w:i/>
          <w:sz w:val="24"/>
          <w:szCs w:val="24"/>
        </w:rPr>
        <w:t>Для поддержки детской инициативы педагог должен учитывать следующие условия:</w:t>
      </w:r>
    </w:p>
    <w:p w:rsidR="00316AC9" w:rsidRPr="00751206" w:rsidRDefault="00316AC9" w:rsidP="00D64B58">
      <w:pPr>
        <w:tabs>
          <w:tab w:val="left" w:pos="142"/>
        </w:tabs>
        <w:ind w:left="284" w:right="-50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1) уделять внимание развитию детского интереса к окружающему миру, поощрять желание ребёнка получать новые знания и умения, осуществлять деятельностные пробы в соответствии со своими интересами, задавать познавательные вопросы;</w:t>
      </w:r>
    </w:p>
    <w:p w:rsidR="00316AC9" w:rsidRPr="00751206" w:rsidRDefault="00316AC9" w:rsidP="00D64B58">
      <w:pPr>
        <w:tabs>
          <w:tab w:val="left" w:pos="142"/>
        </w:tabs>
        <w:ind w:left="284" w:right="-50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2) организовывать ситуации, способствующие активизации личного опыта ребёнка в деятельности, побуждающие детей к применению знаний, умений при выборе способов деятельности;</w:t>
      </w:r>
    </w:p>
    <w:p w:rsidR="00316AC9" w:rsidRPr="00751206" w:rsidRDefault="00316AC9" w:rsidP="00D64B58">
      <w:pPr>
        <w:tabs>
          <w:tab w:val="left" w:pos="142"/>
        </w:tabs>
        <w:ind w:left="284" w:right="-50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3) расширять и усложнять в соответствии с возможностями и особенностями развития детей область задач, которые ребёнок способен и желает решить самостоятельно, уделять внимание таким задачам, которые способствуют активизации у ребёнка творчества, сообразительности, поиска новых подходов;</w:t>
      </w:r>
    </w:p>
    <w:p w:rsidR="00316AC9" w:rsidRPr="00751206" w:rsidRDefault="00316AC9" w:rsidP="00D64B58">
      <w:pPr>
        <w:tabs>
          <w:tab w:val="left" w:pos="142"/>
        </w:tabs>
        <w:ind w:left="284" w:right="-50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4) поощрять проявление детской инициативы в течение всего дня пребывания ребёнка в ДОУ, используя приемы поддержки, одобрения, похвалы;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5) создавать условия для развития произвольности в деятельности, использовать игры и упражнения, направленные на тренировку волевых усилий, поддержку готовности и желания ребёнка преодолевать трудности, доводить деятельность до результата;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6) поощрять и поддерживать желание детей получить результат деятельности, обращать внимание на важность стремления к качественному результату, подсказывать ребёнку, проявляющему небрежность и равнодушие к результату, как можно довести дело до конца, какие приемы можно использовать, чтобы проверить качество своего результата;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7) внимательно наблюдать за процессом самостоятельной деятельности детей, в случае необходимости оказывать детям помощь, но стремиться к её дозированию. Если ребёнок испытывает сложности при решении уже знакомой ему задачи, когда изменилась обстановка или иные условия деятельности, то целесообразно и достаточно использовать приемы наводящих вопросов, активизировать собственную активность и смекалку ребёнка, намекнуть, посоветовать вспомнить, как он действовал в аналогичном случае;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8) поддерживать у детей чувство гордости и радости от успешных самостоятельных действий, подчеркивать рост возможностей и достижений каждого ребёнка, побуждать к проявлению инициативы и творчества через использование приемов похвалы, одобрения, восхищения.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i/>
          <w:sz w:val="24"/>
          <w:szCs w:val="28"/>
        </w:rPr>
      </w:pPr>
      <w:r w:rsidRPr="00751206">
        <w:rPr>
          <w:i/>
          <w:sz w:val="24"/>
          <w:szCs w:val="28"/>
        </w:rPr>
        <w:t>Для поддержки детской инициативы педагоги используют ряд способов, приемов, правил, а именно: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sz w:val="24"/>
          <w:szCs w:val="28"/>
        </w:rPr>
      </w:pPr>
      <w:r w:rsidRPr="00751206">
        <w:rPr>
          <w:sz w:val="24"/>
          <w:szCs w:val="28"/>
        </w:rPr>
        <w:t>1) Не следует сразу помогать ребёнку, если он испытывает затруднения решения задачи, важно побуждать его к самостоятельному решению, подбадривать и поощрять попытки найти решение. В случае необходимости оказания помощи ребёнку, педагог сначала стремится к её минимизации: лучше дать совет, задать наводящие вопросы, активизировать имеющийся у ребёнка прошлый опыт.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sz w:val="24"/>
          <w:szCs w:val="28"/>
        </w:rPr>
      </w:pPr>
      <w:r w:rsidRPr="00751206">
        <w:rPr>
          <w:sz w:val="24"/>
          <w:szCs w:val="28"/>
        </w:rPr>
        <w:t xml:space="preserve">2) У ребёнка всегда должна быть возможность самостоятельного решения поставленных задач. При этом педагог помогает детям искать разные варианты решения одной задачи, поощряет активность детей в поиске, принимает любые предположения детей, связанные с решением задачи, поддерживает инициативу и творческие решения, а также обязательно </w:t>
      </w:r>
      <w:r w:rsidRPr="00751206">
        <w:rPr>
          <w:sz w:val="24"/>
          <w:szCs w:val="28"/>
        </w:rPr>
        <w:lastRenderedPageBreak/>
        <w:t>акцентирует внимание детей на качестве результата, их достижениях, одобряет и хвалит за результат, вызывает у них чувство радости и гордости от успешных самостоятельных, инициативных действий.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sz w:val="24"/>
          <w:szCs w:val="28"/>
        </w:rPr>
      </w:pPr>
      <w:r w:rsidRPr="00751206">
        <w:rPr>
          <w:sz w:val="24"/>
          <w:szCs w:val="28"/>
        </w:rPr>
        <w:t>3) Особое внимание педагог уделяет общению с ребёнком в период проявления кризиса семи лет: характерные для ребёнка изменения в поведении и деятельности становятся поводом для смены стиля общения с ребёнком. Важно уделять внимание ребёнку, уважать его интересы, стремления, инициативы в познании, активно поддерживать стремление к самостоятельности. Дети седьмого года жизни очень чувствительны к мнению взрослых. Необходимо поддерживать у них ощущение своего взросления, вселять уверенность в своих силах.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sz w:val="24"/>
          <w:szCs w:val="28"/>
        </w:rPr>
      </w:pPr>
      <w:r w:rsidRPr="00751206">
        <w:rPr>
          <w:sz w:val="24"/>
          <w:szCs w:val="28"/>
        </w:rPr>
        <w:t>4) Педагог может акцентировать внимание на освоении ребёнком универсальных умений организации своей деятельности и формировании у него основ целеполагания: поставить цель (или принять её от педагога), обдумать способы её достижения, осуществить свой замысел, оценить полученный результат с позиции цели. Задача развития данных умений ставится педагогом в разных видах деятельности. Педагог использует средства, помогающие детям планомерно и самостоятельно осуществлять свой замысел: опорные схемы, наглядные модели, пооперационные карты.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sz w:val="24"/>
          <w:szCs w:val="28"/>
        </w:rPr>
      </w:pPr>
      <w:r w:rsidRPr="00751206">
        <w:rPr>
          <w:sz w:val="24"/>
          <w:szCs w:val="28"/>
        </w:rPr>
        <w:t>5) Создание творческих ситуаций в игровой, музыкальной, изобразительной деятельности и театрализации, в ручном труде также способствует развитию самостоятельности у детей. Сочетание увлекательной творческой деятельности и необходимости решения задачи и проблемы привлекает ребёнка, активизирует его желание самостоятельно определить замысел, способы и формы его воплощения.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 w:right="-50"/>
        <w:jc w:val="both"/>
        <w:rPr>
          <w:sz w:val="24"/>
          <w:szCs w:val="28"/>
        </w:rPr>
      </w:pPr>
      <w:r w:rsidRPr="00751206">
        <w:rPr>
          <w:sz w:val="24"/>
          <w:szCs w:val="28"/>
        </w:rPr>
        <w:t>6) Педагог уделяет особое внимание обогащению РППС, обеспечивающей поддержку инициативности ребёнка. В пространстве группы появляются предметы, побуждающие детей к проявлению интеллектуальной активности. Это могут быть новые игры и материалы, детали незнакомых устройств, сломанные игрушки, нуждающиеся в починке, зашифрованные записи, посылки, письма-схемы, новые таинственные книги и прочее. Разгадывая загадки, заключенные в таких предметах, дети учатся рассуждать, анализировать, отстаивать свою точку зрения, строить предположения, испытывают радость открытия и познания.</w:t>
      </w:r>
    </w:p>
    <w:p w:rsidR="00AC5115" w:rsidRDefault="00AC5115" w:rsidP="002F005B">
      <w:pPr>
        <w:pStyle w:val="1"/>
        <w:tabs>
          <w:tab w:val="left" w:pos="142"/>
          <w:tab w:val="left" w:pos="1134"/>
          <w:tab w:val="left" w:pos="1276"/>
        </w:tabs>
        <w:spacing w:line="276" w:lineRule="auto"/>
        <w:ind w:left="284" w:right="-50"/>
        <w:jc w:val="both"/>
      </w:pPr>
    </w:p>
    <w:p w:rsidR="00523219" w:rsidRPr="00751206" w:rsidRDefault="002647FF" w:rsidP="002F005B">
      <w:pPr>
        <w:pStyle w:val="20"/>
        <w:shd w:val="clear" w:color="auto" w:fill="auto"/>
        <w:tabs>
          <w:tab w:val="left" w:pos="142"/>
          <w:tab w:val="left" w:pos="1148"/>
        </w:tabs>
        <w:spacing w:before="0" w:after="0" w:line="276" w:lineRule="auto"/>
        <w:ind w:left="284" w:right="2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2.9</w:t>
      </w:r>
      <w:r w:rsidR="00523219" w:rsidRPr="00751206">
        <w:rPr>
          <w:b/>
          <w:sz w:val="24"/>
          <w:szCs w:val="24"/>
          <w:lang w:val="ru-RU"/>
        </w:rPr>
        <w:t>. Особенности взаимодействия педагогического коллектива с семьями обучающихся.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Согласно ФОП ДО п. 26 (стр. 161)</w:t>
      </w:r>
    </w:p>
    <w:p w:rsidR="00316AC9" w:rsidRPr="00751206" w:rsidRDefault="00166C67" w:rsidP="002F005B">
      <w:pPr>
        <w:pStyle w:val="20"/>
        <w:shd w:val="clear" w:color="auto" w:fill="auto"/>
        <w:tabs>
          <w:tab w:val="left" w:pos="142"/>
          <w:tab w:val="left" w:pos="1156"/>
        </w:tabs>
        <w:spacing w:before="0" w:after="0" w:line="276" w:lineRule="auto"/>
        <w:jc w:val="both"/>
        <w:rPr>
          <w:sz w:val="24"/>
          <w:szCs w:val="24"/>
          <w:lang w:val="ru-RU"/>
        </w:rPr>
      </w:pPr>
      <w:r w:rsidRPr="00166C67">
        <w:rPr>
          <w:sz w:val="24"/>
          <w:szCs w:val="24"/>
          <w:lang w:val="ru-RU"/>
        </w:rPr>
        <w:t xml:space="preserve">     </w:t>
      </w:r>
      <w:r>
        <w:rPr>
          <w:sz w:val="24"/>
          <w:szCs w:val="24"/>
          <w:lang w:val="ru-RU"/>
        </w:rPr>
        <w:t xml:space="preserve"> (</w:t>
      </w:r>
      <w:r w:rsidRPr="00166C67">
        <w:rPr>
          <w:sz w:val="24"/>
          <w:szCs w:val="24"/>
          <w:lang w:val="ru-RU"/>
        </w:rPr>
        <w:t xml:space="preserve"> </w:t>
      </w:r>
      <w:hyperlink r:id="rId15" w:history="1">
        <w:r w:rsidRPr="00143287">
          <w:rPr>
            <w:rStyle w:val="af4"/>
            <w:sz w:val="24"/>
            <w:szCs w:val="24"/>
          </w:rPr>
          <w:t>http</w:t>
        </w:r>
        <w:r w:rsidRPr="00143287">
          <w:rPr>
            <w:rStyle w:val="af4"/>
            <w:sz w:val="24"/>
            <w:szCs w:val="24"/>
            <w:lang w:val="ru-RU"/>
          </w:rPr>
          <w:t>://</w:t>
        </w:r>
        <w:r w:rsidRPr="00143287">
          <w:rPr>
            <w:rStyle w:val="af4"/>
            <w:sz w:val="24"/>
            <w:szCs w:val="24"/>
          </w:rPr>
          <w:t>publication</w:t>
        </w:r>
        <w:r w:rsidRPr="00143287">
          <w:rPr>
            <w:rStyle w:val="af4"/>
            <w:sz w:val="24"/>
            <w:szCs w:val="24"/>
            <w:lang w:val="ru-RU"/>
          </w:rPr>
          <w:t>.</w:t>
        </w:r>
        <w:r w:rsidRPr="00143287">
          <w:rPr>
            <w:rStyle w:val="af4"/>
            <w:sz w:val="24"/>
            <w:szCs w:val="24"/>
          </w:rPr>
          <w:t>pravo</w:t>
        </w:r>
        <w:r w:rsidRPr="00143287">
          <w:rPr>
            <w:rStyle w:val="af4"/>
            <w:sz w:val="24"/>
            <w:szCs w:val="24"/>
            <w:lang w:val="ru-RU"/>
          </w:rPr>
          <w:t>.</w:t>
        </w:r>
        <w:r w:rsidRPr="00143287">
          <w:rPr>
            <w:rStyle w:val="af4"/>
            <w:sz w:val="24"/>
            <w:szCs w:val="24"/>
          </w:rPr>
          <w:t>gov</w:t>
        </w:r>
        <w:r w:rsidRPr="00143287">
          <w:rPr>
            <w:rStyle w:val="af4"/>
            <w:sz w:val="24"/>
            <w:szCs w:val="24"/>
            <w:lang w:val="ru-RU"/>
          </w:rPr>
          <w:t>.</w:t>
        </w:r>
        <w:r w:rsidRPr="00143287">
          <w:rPr>
            <w:rStyle w:val="af4"/>
            <w:sz w:val="24"/>
            <w:szCs w:val="24"/>
          </w:rPr>
          <w:t>ru</w:t>
        </w:r>
        <w:r w:rsidRPr="00143287">
          <w:rPr>
            <w:rStyle w:val="af4"/>
            <w:sz w:val="24"/>
            <w:szCs w:val="24"/>
            <w:lang w:val="ru-RU"/>
          </w:rPr>
          <w:t>/</w:t>
        </w:r>
        <w:r w:rsidRPr="00143287">
          <w:rPr>
            <w:rStyle w:val="af4"/>
            <w:sz w:val="24"/>
            <w:szCs w:val="24"/>
          </w:rPr>
          <w:t>document</w:t>
        </w:r>
        <w:r w:rsidRPr="00143287">
          <w:rPr>
            <w:rStyle w:val="af4"/>
            <w:sz w:val="24"/>
            <w:szCs w:val="24"/>
            <w:lang w:val="ru-RU"/>
          </w:rPr>
          <w:t>/0001202212280044?</w:t>
        </w:r>
        <w:r w:rsidRPr="00143287">
          <w:rPr>
            <w:rStyle w:val="af4"/>
            <w:sz w:val="24"/>
            <w:szCs w:val="24"/>
          </w:rPr>
          <w:t>index</w:t>
        </w:r>
        <w:r w:rsidRPr="00143287">
          <w:rPr>
            <w:rStyle w:val="af4"/>
            <w:sz w:val="24"/>
            <w:szCs w:val="24"/>
            <w:lang w:val="ru-RU"/>
          </w:rPr>
          <w:t>=</w:t>
        </w:r>
        <w:r w:rsidRPr="00166C67">
          <w:rPr>
            <w:rStyle w:val="af4"/>
            <w:sz w:val="24"/>
            <w:szCs w:val="24"/>
            <w:lang w:val="ru-RU"/>
          </w:rPr>
          <w:t xml:space="preserve"> </w:t>
        </w:r>
        <w:r w:rsidRPr="00143287">
          <w:rPr>
            <w:rStyle w:val="af4"/>
            <w:sz w:val="24"/>
            <w:szCs w:val="24"/>
            <w:lang w:val="ru-RU"/>
          </w:rPr>
          <w:t>162</w:t>
        </w:r>
      </w:hyperlink>
      <w:r w:rsidRPr="00166C67">
        <w:rPr>
          <w:rStyle w:val="af4"/>
          <w:color w:val="auto"/>
          <w:sz w:val="24"/>
          <w:szCs w:val="24"/>
          <w:lang w:val="ru-RU"/>
        </w:rPr>
        <w:t xml:space="preserve"> </w:t>
      </w:r>
      <w:r w:rsidR="00316AC9" w:rsidRPr="00751206">
        <w:rPr>
          <w:sz w:val="24"/>
          <w:szCs w:val="24"/>
          <w:lang w:val="ru-RU"/>
        </w:rPr>
        <w:t>)</w:t>
      </w:r>
    </w:p>
    <w:p w:rsidR="00316AC9" w:rsidRPr="00751206" w:rsidRDefault="009622A4" w:rsidP="002F005B">
      <w:pPr>
        <w:pStyle w:val="20"/>
        <w:shd w:val="clear" w:color="auto" w:fill="auto"/>
        <w:tabs>
          <w:tab w:val="left" w:pos="142"/>
          <w:tab w:val="left" w:pos="1350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</w:t>
      </w:r>
      <w:r w:rsidR="00316AC9" w:rsidRPr="00751206">
        <w:rPr>
          <w:sz w:val="24"/>
          <w:szCs w:val="24"/>
          <w:lang w:val="ru-RU"/>
        </w:rPr>
        <w:t>Главными целями взаимодействия педагогического коллектива ДОО с семьями обучающихся дошкольного возраста являются:</w:t>
      </w:r>
    </w:p>
    <w:p w:rsidR="00316AC9" w:rsidRPr="00751206" w:rsidRDefault="008F4617" w:rsidP="002F005B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316AC9" w:rsidRPr="00751206">
        <w:rPr>
          <w:sz w:val="24"/>
          <w:szCs w:val="24"/>
          <w:lang w:val="ru-RU"/>
        </w:rPr>
        <w:t>обеспечение психолого-педагогической поддержки семьи и повышение компетентности родителей (законных представителей) в вопросах образования, охраны и укрепления здоровья детей младенческого, раннего и дошкольного возрастов;</w:t>
      </w:r>
    </w:p>
    <w:p w:rsidR="00316AC9" w:rsidRPr="00751206" w:rsidRDefault="008F4617" w:rsidP="002F005B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316AC9" w:rsidRPr="00751206">
        <w:rPr>
          <w:sz w:val="24"/>
          <w:szCs w:val="24"/>
          <w:lang w:val="ru-RU"/>
        </w:rPr>
        <w:t>обеспечение единства подходов к воспитанию и обучению детей в условиях ДОО и семьи; повышение воспитательного потенциала семьи.</w:t>
      </w:r>
    </w:p>
    <w:p w:rsidR="00FE3A10" w:rsidRPr="00FE3A10" w:rsidRDefault="00FE3A10" w:rsidP="002F005B">
      <w:pPr>
        <w:tabs>
          <w:tab w:val="left" w:pos="142"/>
        </w:tabs>
        <w:spacing w:line="276" w:lineRule="auto"/>
        <w:ind w:left="284"/>
        <w:jc w:val="both"/>
        <w:rPr>
          <w:rFonts w:ascii="Calibri" w:eastAsia="Calibri" w:hAnsi="Calibri"/>
        </w:rPr>
      </w:pPr>
      <w:r>
        <w:rPr>
          <w:sz w:val="24"/>
          <w:szCs w:val="24"/>
        </w:rPr>
        <w:t>Ссылка:</w:t>
      </w:r>
      <w:r w:rsidR="002F005B">
        <w:rPr>
          <w:bCs/>
          <w:sz w:val="24"/>
          <w:szCs w:val="24"/>
        </w:rPr>
        <w:t xml:space="preserve"> </w:t>
      </w:r>
      <w:r w:rsidR="00166C67" w:rsidRPr="00751206">
        <w:rPr>
          <w:sz w:val="24"/>
          <w:szCs w:val="24"/>
        </w:rPr>
        <w:t xml:space="preserve">ФОП ДО </w:t>
      </w:r>
      <w:r w:rsidR="00166C67">
        <w:rPr>
          <w:sz w:val="24"/>
          <w:szCs w:val="24"/>
        </w:rPr>
        <w:t xml:space="preserve">(стр.149) </w:t>
      </w:r>
      <w:hyperlink r:id="rId16" w:history="1">
        <w:r w:rsidRPr="00FE3A10">
          <w:rPr>
            <w:bCs/>
            <w:color w:val="0000FF"/>
            <w:sz w:val="24"/>
            <w:szCs w:val="24"/>
            <w:u w:val="single"/>
          </w:rPr>
          <w:t>https://rstatic.oshkole.ru/editor_files/506046/ООП%20МДОУ%20ДС%20Дельфиненок%20р.п.%20Средняя%20Ахтуба.docx%20(1).zip</w:t>
        </w:r>
      </w:hyperlink>
      <w:r>
        <w:rPr>
          <w:bCs/>
          <w:sz w:val="24"/>
          <w:szCs w:val="24"/>
        </w:rPr>
        <w:t xml:space="preserve"> (стр.149)</w:t>
      </w:r>
    </w:p>
    <w:p w:rsidR="00316AC9" w:rsidRPr="00751206" w:rsidRDefault="008F4617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316AC9" w:rsidRPr="00751206">
        <w:rPr>
          <w:sz w:val="24"/>
          <w:szCs w:val="24"/>
        </w:rPr>
        <w:t>Ведущие цели взаимодействия детского сада с семьёй – создание в детском саду необходимых условий для развития ответственных и взаимозависимых отношений с семьями воспитанников, обеспечивающих целостное развитие личности дошкольника, повышение компетентности родителей в области воспитания.</w:t>
      </w:r>
    </w:p>
    <w:p w:rsidR="00316AC9" w:rsidRPr="00751206" w:rsidRDefault="008F4617" w:rsidP="002F005B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>
        <w:rPr>
          <w:color w:val="auto"/>
        </w:rPr>
        <w:lastRenderedPageBreak/>
        <w:t xml:space="preserve">   </w:t>
      </w:r>
      <w:r w:rsidR="00316AC9" w:rsidRPr="00751206">
        <w:rPr>
          <w:color w:val="auto"/>
        </w:rPr>
        <w:t xml:space="preserve">Одним из важных условий реализации основной общеобразовательной программы ДОУ является взаимодействие педагогов с семьей: дети, воспитатели и родители - главные участники педагогического процесса. </w:t>
      </w:r>
    </w:p>
    <w:p w:rsidR="00316AC9" w:rsidRPr="00751206" w:rsidRDefault="00166C67" w:rsidP="002F005B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>
        <w:rPr>
          <w:b/>
          <w:bCs/>
          <w:color w:val="auto"/>
        </w:rPr>
        <w:t xml:space="preserve">     </w:t>
      </w:r>
      <w:r w:rsidR="00316AC9" w:rsidRPr="00751206">
        <w:rPr>
          <w:b/>
          <w:bCs/>
          <w:color w:val="auto"/>
        </w:rPr>
        <w:t xml:space="preserve">Цель: </w:t>
      </w:r>
      <w:r w:rsidR="00316AC9" w:rsidRPr="00751206">
        <w:rPr>
          <w:color w:val="auto"/>
        </w:rPr>
        <w:t xml:space="preserve">сделать родителей активными участниками педагогического процесса, оказав им помощь в реализации ответственности за воспитание и обучение детей. </w:t>
      </w:r>
    </w:p>
    <w:p w:rsidR="00316AC9" w:rsidRPr="00751206" w:rsidRDefault="00166C67" w:rsidP="002F005B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316AC9" w:rsidRPr="00751206">
        <w:rPr>
          <w:b/>
          <w:bCs/>
          <w:color w:val="auto"/>
        </w:rPr>
        <w:t xml:space="preserve">Задачи, решаемые в процессе организации взаимодействия педагогического коллектива с родителями воспитанников: </w:t>
      </w:r>
    </w:p>
    <w:p w:rsidR="00316AC9" w:rsidRPr="00751206" w:rsidRDefault="00751206" w:rsidP="002F005B">
      <w:pPr>
        <w:pStyle w:val="12"/>
        <w:tabs>
          <w:tab w:val="left" w:pos="142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51206">
        <w:rPr>
          <w:rFonts w:ascii="Times New Roman" w:hAnsi="Times New Roman"/>
          <w:sz w:val="24"/>
          <w:szCs w:val="24"/>
        </w:rPr>
        <w:t>1.</w:t>
      </w:r>
      <w:r w:rsidR="00316AC9" w:rsidRPr="00751206">
        <w:rPr>
          <w:rFonts w:ascii="Times New Roman" w:hAnsi="Times New Roman"/>
          <w:sz w:val="24"/>
          <w:szCs w:val="24"/>
        </w:rPr>
        <w:t>Быть вместе (семье и детскому саду), быть нацеленными на общий результат (культурное со-развитие),</w:t>
      </w:r>
    </w:p>
    <w:p w:rsidR="00316AC9" w:rsidRPr="00751206" w:rsidRDefault="00751206" w:rsidP="002F005B">
      <w:pPr>
        <w:pStyle w:val="12"/>
        <w:tabs>
          <w:tab w:val="left" w:pos="142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51206">
        <w:rPr>
          <w:rFonts w:ascii="Times New Roman" w:hAnsi="Times New Roman"/>
          <w:sz w:val="24"/>
          <w:szCs w:val="24"/>
        </w:rPr>
        <w:t>2.</w:t>
      </w:r>
      <w:r w:rsidR="00316AC9" w:rsidRPr="00751206">
        <w:rPr>
          <w:rFonts w:ascii="Times New Roman" w:hAnsi="Times New Roman"/>
          <w:sz w:val="24"/>
          <w:szCs w:val="24"/>
        </w:rPr>
        <w:t xml:space="preserve">Поддерживать друг друга в решении возникающих проблем, взаимозаменять и дополнять друг друга; </w:t>
      </w:r>
    </w:p>
    <w:p w:rsidR="00316AC9" w:rsidRPr="00751206" w:rsidRDefault="00751206" w:rsidP="002F005B">
      <w:pPr>
        <w:pStyle w:val="12"/>
        <w:tabs>
          <w:tab w:val="left" w:pos="142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51206">
        <w:rPr>
          <w:rFonts w:ascii="Times New Roman" w:hAnsi="Times New Roman"/>
          <w:sz w:val="24"/>
          <w:szCs w:val="24"/>
        </w:rPr>
        <w:t>3.</w:t>
      </w:r>
      <w:r w:rsidR="00316AC9" w:rsidRPr="00751206">
        <w:rPr>
          <w:rFonts w:ascii="Times New Roman" w:hAnsi="Times New Roman"/>
          <w:sz w:val="24"/>
          <w:szCs w:val="24"/>
        </w:rPr>
        <w:t>Создавать атмосферу бодрого оптимизма и благожелательный климат: условия, позволяющие преодолеть существующие барьеры в отношениях, выступающие препятствием в развитии ребенка и взрослого.</w:t>
      </w:r>
    </w:p>
    <w:p w:rsidR="00316AC9" w:rsidRPr="00751206" w:rsidRDefault="00751206" w:rsidP="002F005B">
      <w:pPr>
        <w:pStyle w:val="12"/>
        <w:tabs>
          <w:tab w:val="left" w:pos="142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51206">
        <w:rPr>
          <w:rFonts w:ascii="Times New Roman" w:hAnsi="Times New Roman"/>
          <w:sz w:val="24"/>
          <w:szCs w:val="24"/>
        </w:rPr>
        <w:t>3.</w:t>
      </w:r>
      <w:r w:rsidR="00316AC9" w:rsidRPr="00751206">
        <w:rPr>
          <w:rFonts w:ascii="Times New Roman" w:hAnsi="Times New Roman"/>
          <w:sz w:val="24"/>
          <w:szCs w:val="24"/>
        </w:rPr>
        <w:t xml:space="preserve">Повышать уровень педагогической культуры родителей (лиц их заменяющих). </w:t>
      </w:r>
      <w:r w:rsidR="00C706DF" w:rsidRPr="00751206">
        <w:rPr>
          <w:rFonts w:ascii="Times New Roman" w:hAnsi="Times New Roman"/>
          <w:sz w:val="24"/>
          <w:szCs w:val="24"/>
        </w:rPr>
        <w:t>Знакомить с</w:t>
      </w:r>
      <w:r w:rsidR="00316AC9" w:rsidRPr="00751206">
        <w:rPr>
          <w:rFonts w:ascii="Times New Roman" w:hAnsi="Times New Roman"/>
          <w:sz w:val="24"/>
          <w:szCs w:val="24"/>
        </w:rPr>
        <w:t xml:space="preserve"> достижениями науки и передовым опытом в области воспитания дошкольников. </w:t>
      </w:r>
    </w:p>
    <w:p w:rsidR="00316AC9" w:rsidRPr="00751206" w:rsidRDefault="00166C67" w:rsidP="002F005B">
      <w:pPr>
        <w:pStyle w:val="12"/>
        <w:tabs>
          <w:tab w:val="left" w:pos="142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316AC9" w:rsidRPr="00751206">
        <w:rPr>
          <w:rFonts w:ascii="Times New Roman" w:hAnsi="Times New Roman"/>
          <w:b/>
          <w:sz w:val="24"/>
          <w:szCs w:val="24"/>
        </w:rPr>
        <w:t>Основные принципы</w:t>
      </w:r>
      <w:r w:rsidR="00316AC9" w:rsidRPr="00751206">
        <w:rPr>
          <w:rFonts w:ascii="Times New Roman" w:hAnsi="Times New Roman"/>
          <w:sz w:val="24"/>
          <w:szCs w:val="24"/>
        </w:rPr>
        <w:t xml:space="preserve"> взаимодействия детского сада с семьями воспитанников:</w:t>
      </w:r>
    </w:p>
    <w:p w:rsidR="00316AC9" w:rsidRPr="00751206" w:rsidRDefault="00316AC9" w:rsidP="002F005B">
      <w:pPr>
        <w:pStyle w:val="12"/>
        <w:tabs>
          <w:tab w:val="left" w:pos="142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51206">
        <w:rPr>
          <w:rFonts w:ascii="Times New Roman" w:hAnsi="Times New Roman"/>
          <w:sz w:val="24"/>
          <w:szCs w:val="24"/>
        </w:rPr>
        <w:t>- открытость детского сада для семьи;</w:t>
      </w:r>
    </w:p>
    <w:p w:rsidR="00316AC9" w:rsidRPr="00751206" w:rsidRDefault="00316AC9" w:rsidP="002F005B">
      <w:pPr>
        <w:pStyle w:val="12"/>
        <w:tabs>
          <w:tab w:val="left" w:pos="142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51206">
        <w:rPr>
          <w:rFonts w:ascii="Times New Roman" w:hAnsi="Times New Roman"/>
          <w:sz w:val="24"/>
          <w:szCs w:val="24"/>
        </w:rPr>
        <w:t>- сотрудничество педагогов и родителей в воспитании детей;</w:t>
      </w:r>
    </w:p>
    <w:p w:rsidR="00316AC9" w:rsidRPr="00751206" w:rsidRDefault="00316AC9" w:rsidP="002F005B">
      <w:pPr>
        <w:pStyle w:val="12"/>
        <w:tabs>
          <w:tab w:val="left" w:pos="142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51206">
        <w:rPr>
          <w:rFonts w:ascii="Times New Roman" w:hAnsi="Times New Roman"/>
          <w:sz w:val="24"/>
          <w:szCs w:val="24"/>
        </w:rPr>
        <w:t>-создание единой развивающей среды, обеспечивающей одинаковые подходы к развитию ребенка в семье и детском саду.</w:t>
      </w:r>
    </w:p>
    <w:p w:rsidR="00316AC9" w:rsidRPr="00751206" w:rsidRDefault="00316AC9" w:rsidP="002F005B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 w:rsidRPr="00751206">
        <w:rPr>
          <w:color w:val="auto"/>
        </w:rPr>
        <w:t xml:space="preserve">На сегодняшний день в ДОУ осуществляется интеграция общественного и семейного воспитания дошкольников </w:t>
      </w:r>
    </w:p>
    <w:p w:rsidR="00316AC9" w:rsidRPr="00751206" w:rsidRDefault="00166C67" w:rsidP="002F005B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>
        <w:rPr>
          <w:b/>
          <w:bCs/>
          <w:color w:val="auto"/>
        </w:rPr>
        <w:t xml:space="preserve">     </w:t>
      </w:r>
      <w:r w:rsidR="00316AC9" w:rsidRPr="00751206">
        <w:rPr>
          <w:b/>
          <w:bCs/>
          <w:color w:val="auto"/>
        </w:rPr>
        <w:t xml:space="preserve">Виды взаимоотношений дошкольной образовательной организации с семьями воспитанников: </w:t>
      </w:r>
    </w:p>
    <w:p w:rsidR="00316AC9" w:rsidRPr="00751206" w:rsidRDefault="00316AC9" w:rsidP="002F005B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 w:rsidRPr="00751206">
        <w:rPr>
          <w:b/>
          <w:bCs/>
          <w:i/>
          <w:iCs/>
          <w:color w:val="auto"/>
        </w:rPr>
        <w:t xml:space="preserve">Взаимодействие </w:t>
      </w:r>
      <w:r w:rsidRPr="00751206">
        <w:rPr>
          <w:color w:val="auto"/>
        </w:rPr>
        <w:t xml:space="preserve">– представляет собой способ организации совместной деятельности, которая осуществляется на основе социальной перцепции и с помощью общения. В основе взаимодействия дошкольного образовательного учреждения и семьи лежит сотрудничество. </w:t>
      </w:r>
    </w:p>
    <w:p w:rsidR="00316AC9" w:rsidRPr="00751206" w:rsidRDefault="00316AC9" w:rsidP="002F005B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 w:rsidRPr="00751206">
        <w:rPr>
          <w:b/>
          <w:bCs/>
          <w:i/>
          <w:iCs/>
          <w:color w:val="auto"/>
        </w:rPr>
        <w:t xml:space="preserve">Сотрудничество </w:t>
      </w:r>
      <w:r w:rsidRPr="00751206">
        <w:rPr>
          <w:color w:val="auto"/>
        </w:rPr>
        <w:t xml:space="preserve">– это общение «на равных», где никому не принадлежит привилегия указывать, контролировать, оценивать. </w:t>
      </w:r>
    </w:p>
    <w:p w:rsidR="00316AC9" w:rsidRPr="00751206" w:rsidRDefault="00316AC9" w:rsidP="002F005B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 w:rsidRPr="00751206">
        <w:rPr>
          <w:color w:val="auto"/>
        </w:rPr>
        <w:t xml:space="preserve">Главный момент в контексте «семья – дошкольное учреждение» – личное взаимодействие и сотрудничество педагогов и родителей по поводу трудностей и радостей, успехов и неудач в процессе воспитания конкретного ребёнка в данной семье. </w:t>
      </w:r>
    </w:p>
    <w:p w:rsidR="00316AC9" w:rsidRPr="00751206" w:rsidRDefault="00316AC9" w:rsidP="002F005B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 w:rsidRPr="00751206">
        <w:rPr>
          <w:color w:val="auto"/>
        </w:rPr>
        <w:t xml:space="preserve">В настоящее время встал вопрос о том, чтобы сделать дошкольное учреждение открытым различным влияниям, которые могли бы обогатить образовательный процесс. </w:t>
      </w:r>
    </w:p>
    <w:p w:rsidR="00316AC9" w:rsidRPr="00751206" w:rsidRDefault="00316AC9" w:rsidP="002F005B">
      <w:pPr>
        <w:pStyle w:val="Default"/>
        <w:tabs>
          <w:tab w:val="left" w:pos="142"/>
        </w:tabs>
        <w:spacing w:line="276" w:lineRule="auto"/>
        <w:ind w:left="284"/>
        <w:jc w:val="both"/>
        <w:rPr>
          <w:color w:val="auto"/>
        </w:rPr>
      </w:pPr>
      <w:r w:rsidRPr="00751206">
        <w:rPr>
          <w:b/>
          <w:bCs/>
          <w:i/>
          <w:iCs/>
          <w:color w:val="auto"/>
        </w:rPr>
        <w:t xml:space="preserve">Открытость детского сада </w:t>
      </w:r>
      <w:r w:rsidRPr="00751206">
        <w:rPr>
          <w:color w:val="auto"/>
        </w:rPr>
        <w:t xml:space="preserve">– это вовлечение родителей в образовательный процесс дошкольного учреждения. </w:t>
      </w:r>
    </w:p>
    <w:p w:rsidR="00316AC9" w:rsidRPr="00751206" w:rsidRDefault="00166C67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316AC9" w:rsidRPr="00751206">
        <w:rPr>
          <w:b/>
          <w:sz w:val="24"/>
          <w:szCs w:val="24"/>
        </w:rPr>
        <w:t>Формы работы для получения информации о семье:</w:t>
      </w:r>
      <w:r w:rsidR="00316AC9" w:rsidRPr="00751206">
        <w:rPr>
          <w:sz w:val="24"/>
          <w:szCs w:val="24"/>
        </w:rPr>
        <w:t xml:space="preserve"> посещение семьи, беседа, анкетирование, сочинение, обобщение полученной информации.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751206">
        <w:rPr>
          <w:i/>
          <w:sz w:val="24"/>
          <w:szCs w:val="24"/>
        </w:rPr>
        <w:t>Для обоюдного познания</w:t>
      </w:r>
      <w:r w:rsidRPr="00751206">
        <w:rPr>
          <w:sz w:val="24"/>
          <w:szCs w:val="24"/>
        </w:rPr>
        <w:t xml:space="preserve"> воспитательного потенциала друг друга проводятся разнообразные </w:t>
      </w:r>
      <w:r w:rsidRPr="00751206">
        <w:rPr>
          <w:i/>
          <w:sz w:val="24"/>
          <w:szCs w:val="24"/>
        </w:rPr>
        <w:t>встречи</w:t>
      </w:r>
      <w:r w:rsidRPr="00751206">
        <w:rPr>
          <w:sz w:val="24"/>
          <w:szCs w:val="24"/>
        </w:rPr>
        <w:t xml:space="preserve">, </w:t>
      </w:r>
      <w:r w:rsidRPr="00751206">
        <w:rPr>
          <w:i/>
          <w:sz w:val="24"/>
          <w:szCs w:val="24"/>
        </w:rPr>
        <w:t>ориентированные на знакомство</w:t>
      </w:r>
      <w:r w:rsidRPr="00751206">
        <w:rPr>
          <w:sz w:val="24"/>
          <w:szCs w:val="24"/>
        </w:rPr>
        <w:t xml:space="preserve"> с достижениями сторон и перспективами развития воспитания дошкольников («день открытых дверей», «встречи-знакомства»). </w:t>
      </w:r>
    </w:p>
    <w:p w:rsidR="00316AC9" w:rsidRPr="00751206" w:rsidRDefault="00166C67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316AC9" w:rsidRPr="00751206">
        <w:rPr>
          <w:b/>
          <w:sz w:val="24"/>
          <w:szCs w:val="24"/>
        </w:rPr>
        <w:t>Формы информационно-просвещенческого обеспечения взаимодействия:</w:t>
      </w:r>
      <w:r w:rsidR="00316AC9" w:rsidRPr="00751206">
        <w:rPr>
          <w:i/>
          <w:sz w:val="24"/>
          <w:szCs w:val="24"/>
        </w:rPr>
        <w:t xml:space="preserve"> </w:t>
      </w:r>
      <w:r w:rsidR="00316AC9" w:rsidRPr="00751206">
        <w:rPr>
          <w:sz w:val="24"/>
          <w:szCs w:val="24"/>
        </w:rPr>
        <w:t>индивидуальные беседы, консультации, родительские собрания, стенды, памятки, буклеты, устные журналы, переписка педагогов и родителей, выставки, медиатека.</w:t>
      </w:r>
    </w:p>
    <w:p w:rsidR="00316AC9" w:rsidRPr="00751206" w:rsidRDefault="00166C67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316AC9" w:rsidRPr="00751206">
        <w:rPr>
          <w:b/>
          <w:sz w:val="24"/>
          <w:szCs w:val="24"/>
        </w:rPr>
        <w:t>Совместная деятельность педагогов и родителей с детьми:</w:t>
      </w:r>
      <w:r w:rsidR="00316AC9" w:rsidRPr="00751206">
        <w:rPr>
          <w:i/>
          <w:sz w:val="24"/>
          <w:szCs w:val="24"/>
        </w:rPr>
        <w:t xml:space="preserve"> </w:t>
      </w:r>
      <w:r w:rsidR="00316AC9" w:rsidRPr="00751206">
        <w:rPr>
          <w:sz w:val="24"/>
          <w:szCs w:val="24"/>
        </w:rPr>
        <w:t xml:space="preserve">акция, вечера музыки и </w:t>
      </w:r>
      <w:r w:rsidR="00316AC9" w:rsidRPr="00751206">
        <w:rPr>
          <w:sz w:val="24"/>
          <w:szCs w:val="24"/>
        </w:rPr>
        <w:lastRenderedPageBreak/>
        <w:t>поэзии, воскресный семейный абонемент, семейная гостиная, день семьи, музыкальный фестиваль, клубы, праздники в детском саду, прогулки и экскурсии педагогов, детей и родителей, проектная деятельность педагогов, детей и родителей, семейный театр.</w:t>
      </w:r>
    </w:p>
    <w:p w:rsidR="00316AC9" w:rsidRPr="00751206" w:rsidRDefault="00166C67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316AC9" w:rsidRPr="00751206">
        <w:rPr>
          <w:b/>
          <w:sz w:val="24"/>
          <w:szCs w:val="24"/>
        </w:rPr>
        <w:t xml:space="preserve">Наблюдение </w:t>
      </w:r>
      <w:r w:rsidR="00316AC9" w:rsidRPr="00751206">
        <w:rPr>
          <w:sz w:val="24"/>
          <w:szCs w:val="24"/>
        </w:rPr>
        <w:t>в контексте социально-педагогической диагностики семьи</w:t>
      </w:r>
      <w:r w:rsidR="00316AC9" w:rsidRPr="00751206">
        <w:rPr>
          <w:b/>
          <w:sz w:val="24"/>
          <w:szCs w:val="24"/>
        </w:rPr>
        <w:t xml:space="preserve"> –</w:t>
      </w:r>
      <w:r w:rsidR="00316AC9" w:rsidRPr="00751206">
        <w:rPr>
          <w:sz w:val="24"/>
          <w:szCs w:val="24"/>
        </w:rPr>
        <w:t xml:space="preserve"> метод познания и исследования, который используется при изучении внешних проявлений поведения родителей и детей (других членов семьи) без вмешательства со стороны наблюдающего. 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/>
        <w:jc w:val="both"/>
        <w:rPr>
          <w:i/>
          <w:sz w:val="24"/>
          <w:szCs w:val="24"/>
        </w:rPr>
      </w:pPr>
      <w:r w:rsidRPr="00751206">
        <w:rPr>
          <w:i/>
          <w:sz w:val="24"/>
          <w:szCs w:val="24"/>
        </w:rPr>
        <w:t>Критерии оценки качества взаимодействия родителей и педагогов</w:t>
      </w:r>
    </w:p>
    <w:p w:rsidR="00316AC9" w:rsidRPr="00751206" w:rsidRDefault="00316AC9" w:rsidP="002F005B">
      <w:pPr>
        <w:tabs>
          <w:tab w:val="left" w:pos="142"/>
        </w:tabs>
        <w:spacing w:line="276" w:lineRule="auto"/>
        <w:ind w:left="284"/>
        <w:jc w:val="both"/>
        <w:rPr>
          <w:i/>
          <w:sz w:val="24"/>
          <w:szCs w:val="24"/>
        </w:rPr>
      </w:pPr>
      <w:r w:rsidRPr="00751206">
        <w:rPr>
          <w:i/>
          <w:sz w:val="24"/>
          <w:szCs w:val="24"/>
        </w:rPr>
        <w:t>в проблемном поле воспитания дошкольника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8"/>
        <w:gridCol w:w="3190"/>
        <w:gridCol w:w="3793"/>
      </w:tblGrid>
      <w:tr w:rsidR="00316AC9" w:rsidRPr="00751206" w:rsidTr="009A4EAC">
        <w:tc>
          <w:tcPr>
            <w:tcW w:w="2798" w:type="dxa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i/>
                <w:sz w:val="24"/>
                <w:szCs w:val="24"/>
              </w:rPr>
            </w:pPr>
            <w:r w:rsidRPr="00751206">
              <w:rPr>
                <w:i/>
                <w:sz w:val="24"/>
                <w:szCs w:val="24"/>
              </w:rPr>
              <w:t xml:space="preserve">Ценностное отношение друг к другу </w:t>
            </w:r>
          </w:p>
        </w:tc>
        <w:tc>
          <w:tcPr>
            <w:tcW w:w="3190" w:type="dxa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i/>
                <w:sz w:val="24"/>
                <w:szCs w:val="24"/>
              </w:rPr>
            </w:pPr>
            <w:r w:rsidRPr="00751206">
              <w:rPr>
                <w:i/>
                <w:sz w:val="24"/>
                <w:szCs w:val="24"/>
              </w:rPr>
              <w:t>Информированность  сторон  об  особенностях  развития систем (семейной и общественной)</w:t>
            </w:r>
          </w:p>
        </w:tc>
        <w:tc>
          <w:tcPr>
            <w:tcW w:w="3793" w:type="dxa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i/>
                <w:sz w:val="24"/>
                <w:szCs w:val="24"/>
              </w:rPr>
            </w:pPr>
            <w:r w:rsidRPr="00751206">
              <w:rPr>
                <w:i/>
                <w:sz w:val="24"/>
                <w:szCs w:val="24"/>
              </w:rPr>
              <w:t>Включенность в совместную деятельность</w:t>
            </w:r>
          </w:p>
        </w:tc>
      </w:tr>
      <w:tr w:rsidR="00316AC9" w:rsidRPr="00751206" w:rsidTr="009A4EAC">
        <w:tc>
          <w:tcPr>
            <w:tcW w:w="9781" w:type="dxa"/>
            <w:gridSpan w:val="3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i/>
                <w:sz w:val="24"/>
                <w:szCs w:val="24"/>
              </w:rPr>
            </w:pPr>
            <w:r w:rsidRPr="00751206">
              <w:rPr>
                <w:i/>
                <w:sz w:val="24"/>
                <w:szCs w:val="24"/>
              </w:rPr>
              <w:t>показатели</w:t>
            </w:r>
          </w:p>
        </w:tc>
      </w:tr>
      <w:tr w:rsidR="00316AC9" w:rsidRPr="00751206" w:rsidTr="009A4EAC">
        <w:tc>
          <w:tcPr>
            <w:tcW w:w="2798" w:type="dxa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51206">
              <w:rPr>
                <w:sz w:val="24"/>
                <w:szCs w:val="24"/>
              </w:rPr>
              <w:t>открытость  к взаимодействию  через развитие  демократического  климата  в детском саду</w:t>
            </w:r>
          </w:p>
        </w:tc>
        <w:tc>
          <w:tcPr>
            <w:tcW w:w="3190" w:type="dxa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51206">
              <w:rPr>
                <w:sz w:val="24"/>
                <w:szCs w:val="24"/>
              </w:rPr>
              <w:t xml:space="preserve">о развитии систем, трудностях   и перспективах  диалога мира детства  и  мира  взрослости </w:t>
            </w:r>
          </w:p>
        </w:tc>
        <w:tc>
          <w:tcPr>
            <w:tcW w:w="3793" w:type="dxa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51206">
              <w:rPr>
                <w:sz w:val="24"/>
                <w:szCs w:val="24"/>
              </w:rPr>
              <w:t>совместное выявление специалистами и родителями достижений и трудностей в семейном и общественном воспитании ребенка</w:t>
            </w:r>
          </w:p>
        </w:tc>
      </w:tr>
      <w:tr w:rsidR="00316AC9" w:rsidRPr="00751206" w:rsidTr="009A4EAC">
        <w:tc>
          <w:tcPr>
            <w:tcW w:w="2798" w:type="dxa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51206">
              <w:rPr>
                <w:sz w:val="24"/>
                <w:szCs w:val="24"/>
              </w:rPr>
              <w:t>согласие, толерантность</w:t>
            </w:r>
          </w:p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51206">
              <w:rPr>
                <w:sz w:val="24"/>
                <w:szCs w:val="24"/>
              </w:rPr>
              <w:t>(терпимость, принятие культурных отличий)</w:t>
            </w:r>
          </w:p>
        </w:tc>
        <w:tc>
          <w:tcPr>
            <w:tcW w:w="3190" w:type="dxa"/>
          </w:tcPr>
          <w:p w:rsidR="00316AC9" w:rsidRPr="00751206" w:rsidRDefault="00C706DF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51206">
              <w:rPr>
                <w:sz w:val="24"/>
                <w:szCs w:val="24"/>
              </w:rPr>
              <w:t>о достижениях систем</w:t>
            </w:r>
            <w:r w:rsidR="00316AC9" w:rsidRPr="00751206">
              <w:rPr>
                <w:sz w:val="24"/>
                <w:szCs w:val="24"/>
              </w:rPr>
              <w:t xml:space="preserve"> в воспитании дошкольников </w:t>
            </w:r>
          </w:p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sz w:val="24"/>
                <w:szCs w:val="24"/>
              </w:rPr>
            </w:pPr>
          </w:p>
        </w:tc>
        <w:tc>
          <w:tcPr>
            <w:tcW w:w="3793" w:type="dxa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51206">
              <w:rPr>
                <w:sz w:val="24"/>
                <w:szCs w:val="24"/>
              </w:rPr>
              <w:t>совместная  проектная деятельность  в  контексте актуальных проблем воспитания детей и взрослых</w:t>
            </w:r>
          </w:p>
        </w:tc>
      </w:tr>
      <w:tr w:rsidR="00316AC9" w:rsidRPr="00751206" w:rsidTr="009A4EAC">
        <w:tc>
          <w:tcPr>
            <w:tcW w:w="2798" w:type="dxa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51206">
              <w:rPr>
                <w:sz w:val="24"/>
                <w:szCs w:val="24"/>
              </w:rPr>
              <w:t xml:space="preserve">принятие самоценности субъектов взаимодействия (детей и взрослых) </w:t>
            </w:r>
          </w:p>
        </w:tc>
        <w:tc>
          <w:tcPr>
            <w:tcW w:w="3190" w:type="dxa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b/>
                <w:sz w:val="24"/>
                <w:szCs w:val="24"/>
              </w:rPr>
            </w:pPr>
            <w:r w:rsidRPr="00751206">
              <w:rPr>
                <w:sz w:val="24"/>
                <w:szCs w:val="24"/>
              </w:rPr>
              <w:t>об  услугах, оказываемых  в  детском саду и о  возможности оказания услуги детскому саду семьей</w:t>
            </w:r>
          </w:p>
        </w:tc>
        <w:tc>
          <w:tcPr>
            <w:tcW w:w="3793" w:type="dxa"/>
          </w:tcPr>
          <w:p w:rsidR="00316AC9" w:rsidRPr="00751206" w:rsidRDefault="00316AC9" w:rsidP="002F005B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51206">
              <w:rPr>
                <w:sz w:val="24"/>
                <w:szCs w:val="24"/>
              </w:rPr>
              <w:t>совместное  создание плана  деятельности   с  прогнозируемыми результатами  для каждого  субъекта (ребенка, родителя, педагога) и  его  реализация</w:t>
            </w:r>
          </w:p>
        </w:tc>
      </w:tr>
    </w:tbl>
    <w:p w:rsidR="00316AC9" w:rsidRPr="00751206" w:rsidRDefault="00166C67" w:rsidP="002F005B">
      <w:pPr>
        <w:pStyle w:val="Default"/>
        <w:tabs>
          <w:tab w:val="left" w:pos="142"/>
        </w:tabs>
        <w:spacing w:line="276" w:lineRule="auto"/>
        <w:jc w:val="both"/>
        <w:rPr>
          <w:color w:val="auto"/>
        </w:rPr>
      </w:pPr>
      <w:r>
        <w:rPr>
          <w:b/>
          <w:bCs/>
          <w:color w:val="00B050"/>
        </w:rPr>
        <w:t xml:space="preserve">         </w:t>
      </w:r>
      <w:r w:rsidR="00316AC9" w:rsidRPr="00751206">
        <w:rPr>
          <w:b/>
          <w:bCs/>
          <w:color w:val="auto"/>
        </w:rPr>
        <w:t>Содержание направлений работы с семьей по образовательным областям</w:t>
      </w:r>
      <w:r w:rsidR="001C594D">
        <w:rPr>
          <w:b/>
          <w:bCs/>
          <w:color w:val="auto"/>
        </w:rPr>
        <w:t>:</w:t>
      </w:r>
      <w:r w:rsidR="00316AC9" w:rsidRPr="00751206">
        <w:rPr>
          <w:b/>
          <w:bCs/>
          <w:color w:val="auto"/>
        </w:rPr>
        <w:t xml:space="preserve"> </w:t>
      </w:r>
    </w:p>
    <w:p w:rsidR="001C594D" w:rsidRPr="001C594D" w:rsidRDefault="001C594D" w:rsidP="002F005B">
      <w:pPr>
        <w:spacing w:line="276" w:lineRule="auto"/>
        <w:ind w:left="284"/>
        <w:jc w:val="both"/>
        <w:rPr>
          <w:rFonts w:ascii="Calibri" w:eastAsia="Calibri" w:hAnsi="Calibri"/>
        </w:rPr>
      </w:pPr>
      <w:r>
        <w:rPr>
          <w:b/>
          <w:bCs/>
        </w:rPr>
        <w:t xml:space="preserve">    Ссылка:</w:t>
      </w:r>
      <w:r w:rsidRPr="001C594D">
        <w:rPr>
          <w:bCs/>
          <w:sz w:val="24"/>
          <w:szCs w:val="24"/>
        </w:rPr>
        <w:t xml:space="preserve"> </w:t>
      </w:r>
      <w:hyperlink r:id="rId17" w:history="1">
        <w:r w:rsidRPr="001C594D">
          <w:rPr>
            <w:bCs/>
            <w:color w:val="0000FF"/>
            <w:sz w:val="24"/>
            <w:szCs w:val="24"/>
            <w:u w:val="single"/>
          </w:rPr>
          <w:t>https://rstatic.oshkole.ru/editor_files/506046/ООП%20МДОУ%20ДС%20Дельфиненок%20р.п.%20Средняя%20Ахтуба.docx%20(1).zip</w:t>
        </w:r>
      </w:hyperlink>
      <w:r>
        <w:rPr>
          <w:bCs/>
          <w:sz w:val="24"/>
          <w:szCs w:val="24"/>
        </w:rPr>
        <w:t xml:space="preserve"> (стр.153)</w:t>
      </w:r>
    </w:p>
    <w:p w:rsidR="001C594D" w:rsidRPr="00751206" w:rsidRDefault="001C594D" w:rsidP="002F005B">
      <w:pPr>
        <w:pStyle w:val="Default"/>
        <w:tabs>
          <w:tab w:val="left" w:pos="142"/>
          <w:tab w:val="left" w:pos="1800"/>
        </w:tabs>
        <w:spacing w:line="276" w:lineRule="auto"/>
        <w:ind w:left="284"/>
        <w:jc w:val="both"/>
        <w:rPr>
          <w:color w:val="auto"/>
        </w:rPr>
      </w:pPr>
      <w:r>
        <w:rPr>
          <w:color w:val="auto"/>
        </w:rPr>
        <w:tab/>
      </w:r>
    </w:p>
    <w:p w:rsidR="00E828A4" w:rsidRPr="00D64B58" w:rsidRDefault="00D64B58" w:rsidP="002F005B">
      <w:pPr>
        <w:tabs>
          <w:tab w:val="left" w:pos="142"/>
        </w:tabs>
        <w:spacing w:line="276" w:lineRule="auto"/>
        <w:jc w:val="both"/>
        <w:rPr>
          <w:b/>
          <w:sz w:val="24"/>
          <w:szCs w:val="24"/>
          <w:u w:val="single"/>
        </w:rPr>
      </w:pPr>
      <w:r>
        <w:rPr>
          <w:iCs/>
          <w:sz w:val="24"/>
          <w:szCs w:val="24"/>
        </w:rPr>
        <w:t xml:space="preserve">                        </w:t>
      </w:r>
      <w:r w:rsidR="00E828A4" w:rsidRPr="00D64B58">
        <w:rPr>
          <w:b/>
          <w:sz w:val="24"/>
          <w:szCs w:val="24"/>
          <w:u w:val="single"/>
        </w:rPr>
        <w:t>Перечень литературы по взаимодействию детского сада с семьей</w:t>
      </w:r>
    </w:p>
    <w:p w:rsidR="00E828A4" w:rsidRDefault="00E828A4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E828A4">
        <w:rPr>
          <w:sz w:val="24"/>
          <w:szCs w:val="24"/>
        </w:rPr>
        <w:t xml:space="preserve">1.Денисова Д. Школа семи гномов. Для занятий с детьми от 2 до 3 лет. Полный годовой курс. М.: Мозаика – Синтез, 2019 </w:t>
      </w:r>
    </w:p>
    <w:p w:rsidR="00C108D4" w:rsidRPr="000D2EFB" w:rsidRDefault="00C108D4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  <w:r w:rsidRPr="000D2EFB">
        <w:rPr>
          <w:rStyle w:val="af7"/>
          <w:i/>
          <w:sz w:val="24"/>
          <w:szCs w:val="24"/>
          <w:u w:val="single"/>
        </w:rPr>
        <w:t>Приложение№8.</w:t>
      </w:r>
      <w:r w:rsidRPr="000D2EFB">
        <w:rPr>
          <w:rStyle w:val="af7"/>
          <w:sz w:val="24"/>
          <w:szCs w:val="24"/>
          <w:u w:val="single"/>
        </w:rPr>
        <w:t xml:space="preserve"> </w:t>
      </w:r>
      <w:r w:rsidRPr="000D2EFB">
        <w:rPr>
          <w:b/>
          <w:iCs/>
          <w:sz w:val="24"/>
          <w:szCs w:val="24"/>
          <w:u w:val="single"/>
        </w:rPr>
        <w:t>Социальный паспорт семей</w:t>
      </w:r>
      <w:r w:rsidRPr="000D2EFB">
        <w:rPr>
          <w:b/>
          <w:sz w:val="24"/>
          <w:szCs w:val="24"/>
          <w:u w:val="single"/>
        </w:rPr>
        <w:t xml:space="preserve"> в первой младшей группе общеразвивающей направленности №10 «Теремок» на 2024-2025 учебный год     </w:t>
      </w:r>
      <w:r w:rsidRPr="000D2EFB">
        <w:rPr>
          <w:b/>
          <w:i/>
          <w:iCs/>
          <w:sz w:val="24"/>
          <w:szCs w:val="24"/>
          <w:u w:val="single"/>
        </w:rPr>
        <w:t>Приложение №9.</w:t>
      </w:r>
      <w:r w:rsidRPr="000D2EFB">
        <w:rPr>
          <w:b/>
          <w:iCs/>
          <w:sz w:val="24"/>
          <w:szCs w:val="24"/>
          <w:u w:val="single"/>
        </w:rPr>
        <w:t xml:space="preserve"> </w:t>
      </w:r>
      <w:r w:rsidRPr="000D2EFB">
        <w:rPr>
          <w:b/>
          <w:sz w:val="24"/>
          <w:szCs w:val="24"/>
          <w:u w:val="single"/>
        </w:rPr>
        <w:t>План работы с родителями в первой младшей группе общеразвивающей направленности направленности №10 «Теремок» на 2024-2025 учебный год</w:t>
      </w:r>
    </w:p>
    <w:p w:rsidR="00C108D4" w:rsidRDefault="00D64B58" w:rsidP="002F005B">
      <w:pPr>
        <w:pStyle w:val="1"/>
        <w:tabs>
          <w:tab w:val="left" w:pos="142"/>
          <w:tab w:val="left" w:pos="1134"/>
          <w:tab w:val="left" w:pos="1276"/>
        </w:tabs>
        <w:spacing w:line="276" w:lineRule="auto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   </w:t>
      </w:r>
    </w:p>
    <w:p w:rsidR="00A96FC9" w:rsidRDefault="00325ADD" w:rsidP="002F005B">
      <w:pPr>
        <w:pStyle w:val="1"/>
        <w:tabs>
          <w:tab w:val="left" w:pos="142"/>
          <w:tab w:val="left" w:pos="1134"/>
          <w:tab w:val="left" w:pos="1276"/>
        </w:tabs>
        <w:spacing w:line="276" w:lineRule="auto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 </w:t>
      </w:r>
      <w:r w:rsidR="00D64B58">
        <w:rPr>
          <w:b w:val="0"/>
          <w:bCs w:val="0"/>
        </w:rPr>
        <w:t xml:space="preserve"> </w:t>
      </w:r>
    </w:p>
    <w:p w:rsidR="00523219" w:rsidRDefault="00AB1977" w:rsidP="002F005B">
      <w:pPr>
        <w:pStyle w:val="1"/>
        <w:tabs>
          <w:tab w:val="left" w:pos="142"/>
          <w:tab w:val="left" w:pos="1134"/>
          <w:tab w:val="left" w:pos="1276"/>
        </w:tabs>
        <w:spacing w:line="276" w:lineRule="auto"/>
        <w:ind w:left="0"/>
        <w:jc w:val="both"/>
      </w:pPr>
      <w:r w:rsidRPr="00AB1977">
        <w:lastRenderedPageBreak/>
        <w:t>2.10. Содержание коррекционной работы и/или инклюзивного образования</w:t>
      </w:r>
    </w:p>
    <w:p w:rsidR="00343426" w:rsidRPr="00BF6169" w:rsidRDefault="00BF6169" w:rsidP="002F005B">
      <w:pPr>
        <w:tabs>
          <w:tab w:val="left" w:pos="142"/>
        </w:tabs>
        <w:spacing w:line="276" w:lineRule="auto"/>
        <w:ind w:left="284"/>
        <w:jc w:val="both"/>
        <w:rPr>
          <w:rFonts w:ascii="Calibri" w:eastAsia="Calibri" w:hAnsi="Calibri"/>
        </w:rPr>
      </w:pPr>
      <w:r>
        <w:t>Ссылка:</w:t>
      </w:r>
      <w:hyperlink r:id="rId18" w:history="1">
        <w:r w:rsidRPr="00BF6169">
          <w:rPr>
            <w:bCs/>
            <w:color w:val="0000FF"/>
            <w:sz w:val="24"/>
            <w:szCs w:val="24"/>
            <w:u w:val="single"/>
          </w:rPr>
          <w:t>https://rstatic.oshkole.ru/editor_files/506046/ООП%20МДОУ%20ДС%20Дельфиненок%20р.п.%20Средняя%20Ахтуба.docx%20(1).zip</w:t>
        </w:r>
      </w:hyperlink>
      <w:r>
        <w:rPr>
          <w:bCs/>
          <w:sz w:val="24"/>
          <w:szCs w:val="24"/>
        </w:rPr>
        <w:t xml:space="preserve"> (стр. 157)</w:t>
      </w:r>
    </w:p>
    <w:p w:rsidR="000D2EFB" w:rsidRDefault="000D2EFB" w:rsidP="000D2EFB">
      <w:pPr>
        <w:tabs>
          <w:tab w:val="left" w:pos="142"/>
        </w:tabs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</w:p>
    <w:p w:rsidR="00D21CDB" w:rsidRPr="002F005B" w:rsidRDefault="000D2EFB" w:rsidP="000D2EFB">
      <w:pPr>
        <w:tabs>
          <w:tab w:val="left" w:pos="142"/>
        </w:tabs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 w:rsidR="00027429" w:rsidRPr="002F005B">
        <w:rPr>
          <w:b/>
          <w:bCs/>
          <w:sz w:val="24"/>
          <w:szCs w:val="24"/>
        </w:rPr>
        <w:t>2.11</w:t>
      </w:r>
      <w:r w:rsidR="00343426" w:rsidRPr="002F005B">
        <w:rPr>
          <w:b/>
          <w:bCs/>
          <w:sz w:val="24"/>
          <w:szCs w:val="24"/>
        </w:rPr>
        <w:t>. Рабочая программа воспитания</w:t>
      </w:r>
      <w:r w:rsidR="00D21CDB" w:rsidRPr="002F005B">
        <w:rPr>
          <w:b/>
          <w:bCs/>
          <w:sz w:val="24"/>
          <w:szCs w:val="24"/>
        </w:rPr>
        <w:t xml:space="preserve">. </w:t>
      </w:r>
    </w:p>
    <w:p w:rsidR="00307635" w:rsidRPr="002F005B" w:rsidRDefault="00C52619" w:rsidP="00C52619">
      <w:pPr>
        <w:pStyle w:val="20"/>
        <w:shd w:val="clear" w:color="auto" w:fill="auto"/>
        <w:tabs>
          <w:tab w:val="left" w:pos="142"/>
          <w:tab w:val="left" w:pos="1344"/>
        </w:tabs>
        <w:spacing w:before="0" w:after="0" w:line="276" w:lineRule="auto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    </w:t>
      </w:r>
      <w:r w:rsidR="00307635" w:rsidRPr="002F005B">
        <w:rPr>
          <w:b/>
          <w:bCs/>
          <w:sz w:val="24"/>
          <w:szCs w:val="24"/>
          <w:lang w:val="ru-RU"/>
        </w:rPr>
        <w:t>Целевой раздел</w:t>
      </w:r>
    </w:p>
    <w:p w:rsidR="00343426" w:rsidRPr="002F005B" w:rsidRDefault="00343426" w:rsidP="002F005B">
      <w:pPr>
        <w:pStyle w:val="20"/>
        <w:shd w:val="clear" w:color="auto" w:fill="auto"/>
        <w:tabs>
          <w:tab w:val="left" w:pos="142"/>
          <w:tab w:val="left" w:pos="1344"/>
        </w:tabs>
        <w:spacing w:before="0" w:after="0" w:line="276" w:lineRule="auto"/>
        <w:ind w:left="284"/>
        <w:jc w:val="both"/>
        <w:rPr>
          <w:b/>
          <w:bCs/>
          <w:sz w:val="24"/>
          <w:szCs w:val="24"/>
          <w:lang w:val="ru-RU"/>
        </w:rPr>
      </w:pPr>
      <w:r w:rsidRPr="002F005B">
        <w:rPr>
          <w:b/>
          <w:bCs/>
          <w:sz w:val="24"/>
          <w:szCs w:val="24"/>
          <w:lang w:val="ru-RU"/>
        </w:rPr>
        <w:t>Пояснительная записка.</w:t>
      </w:r>
    </w:p>
    <w:p w:rsidR="00343426" w:rsidRPr="002F005B" w:rsidRDefault="009A4EAC" w:rsidP="002F005B">
      <w:pPr>
        <w:pStyle w:val="20"/>
        <w:shd w:val="clear" w:color="auto" w:fill="auto"/>
        <w:tabs>
          <w:tab w:val="left" w:pos="142"/>
          <w:tab w:val="left" w:pos="1028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   </w:t>
      </w:r>
      <w:r w:rsidR="00343426" w:rsidRPr="002F005B">
        <w:rPr>
          <w:sz w:val="24"/>
          <w:szCs w:val="24"/>
          <w:lang w:val="ru-RU"/>
        </w:rPr>
        <w:t>Программа воспитания основана на воплощении национального воспитательного идеала, который понимается как высшая цель образования, нравственное (идеальное) представление о человеке.</w:t>
      </w:r>
    </w:p>
    <w:p w:rsidR="00343426" w:rsidRPr="002F005B" w:rsidRDefault="00343426" w:rsidP="002F005B">
      <w:pPr>
        <w:pStyle w:val="20"/>
        <w:shd w:val="clear" w:color="auto" w:fill="auto"/>
        <w:tabs>
          <w:tab w:val="left" w:pos="142"/>
          <w:tab w:val="left" w:pos="1038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>Под воспитанием понимается деятельность, направленная на развитие личности, 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</w:t>
      </w:r>
      <w:r w:rsidR="007F0F0D" w:rsidRPr="002F005B">
        <w:rPr>
          <w:sz w:val="24"/>
          <w:szCs w:val="24"/>
          <w:lang w:val="ru-RU"/>
        </w:rPr>
        <w:t>.</w:t>
      </w:r>
    </w:p>
    <w:p w:rsidR="00343426" w:rsidRPr="002F005B" w:rsidRDefault="009A4EAC" w:rsidP="002F005B">
      <w:pPr>
        <w:pStyle w:val="20"/>
        <w:shd w:val="clear" w:color="auto" w:fill="auto"/>
        <w:tabs>
          <w:tab w:val="left" w:pos="142"/>
          <w:tab w:val="left" w:pos="1042"/>
        </w:tabs>
        <w:spacing w:before="0" w:after="0" w:line="276" w:lineRule="auto"/>
        <w:ind w:left="284" w:right="20"/>
        <w:jc w:val="both"/>
        <w:rPr>
          <w:sz w:val="24"/>
          <w:szCs w:val="24"/>
          <w:lang w:val="ru-RU"/>
        </w:rPr>
      </w:pPr>
      <w:r w:rsidRPr="002F005B">
        <w:rPr>
          <w:sz w:val="24"/>
          <w:szCs w:val="24"/>
          <w:lang w:val="ru-RU"/>
        </w:rPr>
        <w:t xml:space="preserve">    </w:t>
      </w:r>
      <w:r w:rsidR="00343426" w:rsidRPr="002F005B">
        <w:rPr>
          <w:sz w:val="24"/>
          <w:szCs w:val="24"/>
          <w:lang w:val="ru-RU"/>
        </w:rPr>
        <w:t>Основу воспитания на всех уровнях, начиная с дошкольного, составляют традиционные ценности российского общества. Традиционные ценности – это нравственные ориентиры, формирующие мировоззрение граждан России, передаваемые от поколения к поколению, лежащие в основе общероссийской гражданской идентичности и единого культурного пространства страны, укрепляющие гражданское единство, нашедшие свое уникальное, самобытное проявление в духовном, историческом и культурном развитии многонационального народа России.</w:t>
      </w:r>
    </w:p>
    <w:p w:rsidR="00D21CDB" w:rsidRPr="002F005B" w:rsidRDefault="009A4EAC" w:rsidP="002F005B">
      <w:pPr>
        <w:tabs>
          <w:tab w:val="left" w:pos="142"/>
        </w:tabs>
        <w:spacing w:line="276" w:lineRule="auto"/>
        <w:ind w:left="284"/>
        <w:jc w:val="both"/>
        <w:rPr>
          <w:b/>
          <w:bCs/>
          <w:sz w:val="24"/>
          <w:szCs w:val="24"/>
        </w:rPr>
      </w:pPr>
      <w:r w:rsidRPr="002F005B">
        <w:rPr>
          <w:sz w:val="24"/>
          <w:szCs w:val="24"/>
        </w:rPr>
        <w:t xml:space="preserve">      </w:t>
      </w:r>
      <w:r w:rsidR="00343426" w:rsidRPr="002F005B">
        <w:rPr>
          <w:sz w:val="24"/>
          <w:szCs w:val="24"/>
        </w:rPr>
        <w:t>Программа воспитания предусматривает приобщение детей к традиционным ценностям российского общества –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</w:t>
      </w:r>
      <w:r w:rsidR="00D21CDB" w:rsidRPr="002F005B">
        <w:rPr>
          <w:sz w:val="24"/>
          <w:szCs w:val="24"/>
        </w:rPr>
        <w:t>.</w:t>
      </w:r>
    </w:p>
    <w:p w:rsidR="00D21CDB" w:rsidRPr="002F005B" w:rsidRDefault="00D21CDB" w:rsidP="002F005B">
      <w:pPr>
        <w:tabs>
          <w:tab w:val="left" w:pos="142"/>
        </w:tabs>
        <w:spacing w:line="276" w:lineRule="auto"/>
        <w:ind w:left="284"/>
        <w:jc w:val="both"/>
        <w:rPr>
          <w:rFonts w:ascii="Calibri" w:eastAsia="Calibri" w:hAnsi="Calibri"/>
          <w:sz w:val="24"/>
          <w:szCs w:val="24"/>
        </w:rPr>
      </w:pPr>
      <w:r w:rsidRPr="002F005B">
        <w:rPr>
          <w:b/>
          <w:bCs/>
          <w:sz w:val="24"/>
          <w:szCs w:val="24"/>
        </w:rPr>
        <w:t xml:space="preserve">Ссылка: </w:t>
      </w:r>
      <w:hyperlink r:id="rId19" w:history="1">
        <w:r w:rsidRPr="002F005B">
          <w:rPr>
            <w:bCs/>
            <w:color w:val="0000FF"/>
            <w:sz w:val="24"/>
            <w:szCs w:val="24"/>
            <w:u w:val="single"/>
          </w:rPr>
          <w:t>https://rstatic.oshkole.ru/editor_files/506046/ООП%20МДОУ%20ДС%20Дельфиненок%20р.п.%20Средняя%20Ахтуба.docx%20(1).zip</w:t>
        </w:r>
      </w:hyperlink>
      <w:r w:rsidRPr="002F005B">
        <w:rPr>
          <w:bCs/>
          <w:sz w:val="24"/>
          <w:szCs w:val="24"/>
        </w:rPr>
        <w:t>(стр.162)</w:t>
      </w:r>
    </w:p>
    <w:p w:rsidR="00343426" w:rsidRPr="002F005B" w:rsidRDefault="009A4EAC" w:rsidP="002F005B">
      <w:pPr>
        <w:pStyle w:val="20"/>
        <w:shd w:val="clear" w:color="auto" w:fill="auto"/>
        <w:tabs>
          <w:tab w:val="left" w:pos="142"/>
          <w:tab w:val="left" w:pos="1888"/>
        </w:tabs>
        <w:spacing w:before="0" w:line="276" w:lineRule="auto"/>
        <w:jc w:val="both"/>
        <w:rPr>
          <w:rStyle w:val="11"/>
          <w:b/>
          <w:bCs/>
          <w:sz w:val="24"/>
          <w:szCs w:val="24"/>
        </w:rPr>
      </w:pPr>
      <w:r w:rsidRPr="002F005B">
        <w:rPr>
          <w:b/>
          <w:bCs/>
          <w:sz w:val="24"/>
          <w:szCs w:val="24"/>
          <w:lang w:val="ru-RU"/>
        </w:rPr>
        <w:t xml:space="preserve">              </w:t>
      </w:r>
      <w:r w:rsidR="00343426" w:rsidRPr="002F005B">
        <w:rPr>
          <w:rStyle w:val="11"/>
          <w:b/>
          <w:bCs/>
          <w:sz w:val="24"/>
          <w:szCs w:val="24"/>
        </w:rPr>
        <w:t>Целевые ориентиры воспитания детей раннего возраста (к трем годам).</w:t>
      </w:r>
    </w:p>
    <w:tbl>
      <w:tblPr>
        <w:tblStyle w:val="aa"/>
        <w:tblW w:w="9781" w:type="dxa"/>
        <w:tblInd w:w="392" w:type="dxa"/>
        <w:tblLook w:val="04A0" w:firstRow="1" w:lastRow="0" w:firstColumn="1" w:lastColumn="0" w:noHBand="0" w:noVBand="1"/>
      </w:tblPr>
      <w:tblGrid>
        <w:gridCol w:w="2235"/>
        <w:gridCol w:w="2371"/>
        <w:gridCol w:w="5175"/>
      </w:tblGrid>
      <w:tr w:rsidR="00343426" w:rsidRPr="00511BC7" w:rsidTr="00D64B58">
        <w:trPr>
          <w:tblHeader/>
        </w:trPr>
        <w:tc>
          <w:tcPr>
            <w:tcW w:w="1848" w:type="dxa"/>
            <w:vAlign w:val="center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Направление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воспитания</w:t>
            </w:r>
          </w:p>
        </w:tc>
        <w:tc>
          <w:tcPr>
            <w:tcW w:w="2404" w:type="dxa"/>
            <w:vAlign w:val="center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Ценности</w:t>
            </w:r>
          </w:p>
        </w:tc>
        <w:tc>
          <w:tcPr>
            <w:tcW w:w="5529" w:type="dxa"/>
            <w:vAlign w:val="center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Целевые ориентиры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Патриотическое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Родина, природа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Проявляющий привязанность к близким людям, бережное отношение к живому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Духовно</w:t>
            </w:r>
            <w:r w:rsidRPr="00511BC7">
              <w:rPr>
                <w:rStyle w:val="11"/>
                <w:sz w:val="24"/>
                <w:szCs w:val="24"/>
              </w:rPr>
              <w:softHyphen/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нравственное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Жизнь,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милосердие, добро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Способный понять и принять, что такое «хорошо» и «плохо».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Проявляющий сочувствие, доброту.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Социальное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Человек, семья,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lastRenderedPageBreak/>
              <w:t>дружба,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сотрудничество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lastRenderedPageBreak/>
              <w:t xml:space="preserve">Испытывающий чувство удовольствия в </w:t>
            </w:r>
            <w:r w:rsidRPr="00511BC7">
              <w:rPr>
                <w:rStyle w:val="11"/>
                <w:sz w:val="24"/>
                <w:szCs w:val="24"/>
              </w:rPr>
              <w:lastRenderedPageBreak/>
              <w:t>случае одобрения и чувство огорчения в случае неодобрения со стороны взрослых. Проявляющий интерес к другим детям и способный бесконфликтно играть рядом с ними.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Проявляющий позицию «Я сам!». Способный к самостоятельным (свободным) активным действиям в общении.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lastRenderedPageBreak/>
              <w:t>Познавательное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Познание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Проявляющий интерес к окружающему миру. Любознательный, активный в поведении и деятельности.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Физическое и оздоровительное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Здоровье, жизнь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Понимающий ценность жизни и здоровья, владеющий основными способами укрепления здоровья - физическая культура, закаливание, утренняя гимнастика, личная гигиена, безопасное поведение и другое; стремящийся к сбережению и укреплению собственного здоровья и здоровья окружающих.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Проявляющий интерес к физическим упражнениям и подвижным играм, стремление к личной и командной победе, нравственные и волевые качества.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Трудовое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Труд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Поддерживающий элементарный порядок в окружающей обстановке.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Стремящийся помогать старшим в доступных трудовых действиях. Стремящийся к результативности, самостоятельности, ответственности в самообслуживании, в быту, в игровой и других видах деятельности (конструирование, лепка, художественный труд, детский дизайн и другое).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Эстетическое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Культура и красота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76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Проявляющий эмоциональную отзывчивость на красоту в окружающем мире и искусстве. Способный к творческой деятельности (изобразительной, декоративно</w:t>
            </w:r>
            <w:r w:rsidRPr="00511BC7">
              <w:rPr>
                <w:rStyle w:val="11"/>
                <w:sz w:val="24"/>
                <w:szCs w:val="24"/>
              </w:rPr>
              <w:softHyphen/>
              <w:t>-оформительской, музыкальной, словесно</w:t>
            </w:r>
            <w:r w:rsidRPr="00511BC7">
              <w:rPr>
                <w:rStyle w:val="11"/>
                <w:sz w:val="24"/>
                <w:szCs w:val="24"/>
              </w:rPr>
              <w:softHyphen/>
              <w:t>речевой, театрализованной и другое).</w:t>
            </w:r>
          </w:p>
        </w:tc>
      </w:tr>
    </w:tbl>
    <w:p w:rsidR="00343426" w:rsidRPr="00511BC7" w:rsidRDefault="00343426" w:rsidP="002F005B">
      <w:pPr>
        <w:tabs>
          <w:tab w:val="left" w:pos="142"/>
        </w:tabs>
        <w:spacing w:line="276" w:lineRule="auto"/>
        <w:ind w:left="284"/>
        <w:jc w:val="both"/>
        <w:rPr>
          <w:sz w:val="24"/>
          <w:szCs w:val="24"/>
        </w:rPr>
      </w:pPr>
    </w:p>
    <w:p w:rsidR="00343426" w:rsidRPr="00511BC7" w:rsidRDefault="00343426" w:rsidP="002F005B">
      <w:pPr>
        <w:tabs>
          <w:tab w:val="left" w:pos="142"/>
        </w:tabs>
        <w:spacing w:after="240" w:line="276" w:lineRule="auto"/>
        <w:ind w:left="284"/>
        <w:jc w:val="both"/>
        <w:rPr>
          <w:b/>
          <w:bCs/>
          <w:sz w:val="24"/>
          <w:szCs w:val="24"/>
        </w:rPr>
      </w:pPr>
      <w:r w:rsidRPr="00511BC7">
        <w:rPr>
          <w:b/>
          <w:bCs/>
          <w:sz w:val="24"/>
          <w:szCs w:val="24"/>
        </w:rPr>
        <w:t>Целевые ориентиры воспитания детей на этапе завершения освоения программы</w:t>
      </w:r>
    </w:p>
    <w:tbl>
      <w:tblPr>
        <w:tblStyle w:val="aa"/>
        <w:tblW w:w="9781" w:type="dxa"/>
        <w:tblInd w:w="392" w:type="dxa"/>
        <w:tblLook w:val="04A0" w:firstRow="1" w:lastRow="0" w:firstColumn="1" w:lastColumn="0" w:noHBand="0" w:noVBand="1"/>
      </w:tblPr>
      <w:tblGrid>
        <w:gridCol w:w="2235"/>
        <w:gridCol w:w="2371"/>
        <w:gridCol w:w="5175"/>
      </w:tblGrid>
      <w:tr w:rsidR="00343426" w:rsidRPr="00511BC7" w:rsidTr="00D64B58">
        <w:trPr>
          <w:tblHeader/>
        </w:trPr>
        <w:tc>
          <w:tcPr>
            <w:tcW w:w="1848" w:type="dxa"/>
            <w:vAlign w:val="center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Направление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воспитания</w:t>
            </w:r>
          </w:p>
        </w:tc>
        <w:tc>
          <w:tcPr>
            <w:tcW w:w="2404" w:type="dxa"/>
            <w:vAlign w:val="center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Ценности</w:t>
            </w:r>
          </w:p>
        </w:tc>
        <w:tc>
          <w:tcPr>
            <w:tcW w:w="5529" w:type="dxa"/>
            <w:vAlign w:val="center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Целевые ориентиры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lastRenderedPageBreak/>
              <w:t>Патриотическое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Родина, природа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Любящий свою малую родину и имеющий представление о своей стране - России, испытывающий чувство привязанности к родному дому, семье, близким людям.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Духовно</w:t>
            </w:r>
            <w:r w:rsidRPr="00511BC7">
              <w:rPr>
                <w:rStyle w:val="11"/>
                <w:sz w:val="24"/>
                <w:szCs w:val="24"/>
              </w:rPr>
              <w:softHyphen/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нравственное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Жизнь,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милосердие, добро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Различающий основные проявления добра и зла, принимающий и уважающий традиционные ценности, ценности семьи и общества, правдивый, искренний, способный к сочувствию и заботе, к нравственному поступку.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Способный не оставаться равнодушным к чужому горю, проявлять заботу; Самостоятельно различающий основные отрицательные и положительные человеческие качества, иногда прибегая к помощи взрослого в ситуациях морального выбора.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Социальное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Человек, семья,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дружба,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сотрудничество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Проявляющий ответственность за свои действия и поведение; принимающий и уважающий различия между людьми. Владеющий основами речевой культуры. Дружелюбный и доброжелательный, умеющий слушать и слышать собеседника, способный взаимодействовать со взрослыми и сверстниками на основе общих интересов и дел.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Познавательное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Познание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Любознательный, наблюдательный, испытывающий потребность в самовыражении, в том числе творческом. Проявляющий активность, самостоятельность, инициативу в познавательной, игровой, коммуникативной и продуктивных видах деятельности и в самообслуживании. Обладающий первичной картиной мира на основе традиционных ценностей.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Физическое и оздоровительное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Здоровье, жизнь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Понимающий ценность жизни, владеющий основными способами укрепления здоровья - занятия физической культурой, закаливание, утренняя гимнастика, соблюдение личной гигиены и безопасного поведения и другое; стремящийся к сбережению и укреплению собственного здоровья и здоровья окружающих. Проявляющий интерес к физическим упражнениям и подвижным играм, стремление к личной и командной победе, нравственные и волевые качества.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Демонстрирующий потребность в двигательной деятельности.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 xml:space="preserve">Имеющий представление о некоторых видах </w:t>
            </w:r>
            <w:r w:rsidRPr="00511BC7">
              <w:rPr>
                <w:rStyle w:val="11"/>
                <w:sz w:val="24"/>
                <w:szCs w:val="24"/>
              </w:rPr>
              <w:lastRenderedPageBreak/>
              <w:t>спорта и активного отдыха.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lastRenderedPageBreak/>
              <w:t>Трудовое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Труд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Понимающий ценность труда в семье и в обществе на основе уважения к людям труда, результатам их деятельности.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Проявляющий трудолюбие при выполнении поручений и в самостоятельной деятельности.</w:t>
            </w:r>
          </w:p>
        </w:tc>
      </w:tr>
      <w:tr w:rsidR="00343426" w:rsidRPr="00511BC7" w:rsidTr="00D64B58">
        <w:tc>
          <w:tcPr>
            <w:tcW w:w="1848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Эстетическое</w:t>
            </w:r>
          </w:p>
        </w:tc>
        <w:tc>
          <w:tcPr>
            <w:tcW w:w="2404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511BC7">
              <w:rPr>
                <w:rStyle w:val="11"/>
                <w:sz w:val="24"/>
                <w:szCs w:val="24"/>
              </w:rPr>
              <w:t>Культура и красота</w:t>
            </w:r>
          </w:p>
        </w:tc>
        <w:tc>
          <w:tcPr>
            <w:tcW w:w="5529" w:type="dxa"/>
          </w:tcPr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Способный воспринимать и чувствовать прекрасное в быту, природе, поступках, искусстве.</w:t>
            </w:r>
          </w:p>
          <w:p w:rsidR="00343426" w:rsidRPr="00511BC7" w:rsidRDefault="00343426" w:rsidP="002F005B">
            <w:pPr>
              <w:pStyle w:val="2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284"/>
              <w:jc w:val="both"/>
              <w:rPr>
                <w:sz w:val="24"/>
                <w:szCs w:val="24"/>
                <w:lang w:val="ru-RU"/>
              </w:rPr>
            </w:pPr>
            <w:r w:rsidRPr="00511BC7">
              <w:rPr>
                <w:rStyle w:val="11"/>
                <w:sz w:val="24"/>
                <w:szCs w:val="24"/>
              </w:rPr>
              <w:t>Стремящийся к отображению прекрасного в продуктивных видах деятельности.</w:t>
            </w:r>
          </w:p>
        </w:tc>
      </w:tr>
    </w:tbl>
    <w:p w:rsidR="00197BE5" w:rsidRDefault="00197BE5" w:rsidP="009A4EAC">
      <w:pPr>
        <w:pStyle w:val="20"/>
        <w:shd w:val="clear" w:color="auto" w:fill="auto"/>
        <w:tabs>
          <w:tab w:val="left" w:pos="142"/>
          <w:tab w:val="left" w:pos="1555"/>
        </w:tabs>
        <w:spacing w:before="0" w:after="0" w:line="276" w:lineRule="auto"/>
        <w:rPr>
          <w:rStyle w:val="11"/>
          <w:bCs/>
          <w:color w:val="auto"/>
          <w:sz w:val="24"/>
          <w:szCs w:val="24"/>
        </w:rPr>
      </w:pPr>
    </w:p>
    <w:p w:rsidR="007F0F0D" w:rsidRPr="007F0F0D" w:rsidRDefault="00B34870" w:rsidP="00D64B58">
      <w:pPr>
        <w:pStyle w:val="20"/>
        <w:shd w:val="clear" w:color="auto" w:fill="auto"/>
        <w:tabs>
          <w:tab w:val="left" w:pos="142"/>
          <w:tab w:val="left" w:pos="1344"/>
        </w:tabs>
        <w:spacing w:before="0" w:after="0" w:line="240" w:lineRule="auto"/>
        <w:ind w:left="284"/>
        <w:jc w:val="both"/>
        <w:rPr>
          <w:rStyle w:val="11"/>
          <w:bCs/>
          <w:color w:val="auto"/>
          <w:sz w:val="24"/>
          <w:szCs w:val="24"/>
        </w:rPr>
      </w:pPr>
      <w:r>
        <w:rPr>
          <w:rStyle w:val="11"/>
          <w:rFonts w:eastAsiaTheme="minorHAnsi"/>
          <w:b/>
          <w:bCs/>
          <w:sz w:val="24"/>
          <w:szCs w:val="24"/>
        </w:rPr>
        <w:t xml:space="preserve">2.12. </w:t>
      </w:r>
      <w:r w:rsidRPr="00E557D5">
        <w:rPr>
          <w:rStyle w:val="11"/>
          <w:rFonts w:eastAsiaTheme="minorHAnsi"/>
          <w:b/>
          <w:bCs/>
          <w:sz w:val="24"/>
          <w:szCs w:val="24"/>
        </w:rPr>
        <w:t>Вариативная часть содержательного раздела</w:t>
      </w:r>
    </w:p>
    <w:p w:rsidR="00B34870" w:rsidRPr="00235EA7" w:rsidRDefault="00B34870" w:rsidP="00B34870">
      <w:pPr>
        <w:ind w:left="709"/>
        <w:jc w:val="both"/>
        <w:rPr>
          <w:sz w:val="24"/>
          <w:szCs w:val="24"/>
        </w:rPr>
      </w:pPr>
      <w:r w:rsidRPr="00235EA7">
        <w:rPr>
          <w:bCs/>
          <w:sz w:val="24"/>
          <w:szCs w:val="24"/>
        </w:rPr>
        <w:t>Р.</w:t>
      </w:r>
      <w:r w:rsidRPr="00235EA7">
        <w:rPr>
          <w:sz w:val="24"/>
          <w:szCs w:val="24"/>
        </w:rPr>
        <w:t xml:space="preserve"> Б. Стеркиной, О. Л. Князевой, Н. Н. Авдеевой;</w:t>
      </w:r>
      <w:r w:rsidRPr="00235EA7">
        <w:rPr>
          <w:bCs/>
          <w:sz w:val="24"/>
          <w:szCs w:val="24"/>
        </w:rPr>
        <w:t xml:space="preserve"> «Основы безопасности детей дошкольного возраста» </w:t>
      </w:r>
    </w:p>
    <w:p w:rsidR="00B34870" w:rsidRDefault="00B34870" w:rsidP="00B34870">
      <w:pPr>
        <w:jc w:val="both"/>
        <w:rPr>
          <w:sz w:val="24"/>
          <w:szCs w:val="24"/>
          <w:shd w:val="clear" w:color="auto" w:fill="F9F9F9"/>
        </w:rPr>
      </w:pPr>
      <w:r>
        <w:rPr>
          <w:sz w:val="24"/>
          <w:szCs w:val="24"/>
        </w:rPr>
        <w:t>Ссылка –</w:t>
      </w:r>
      <w:hyperlink r:id="rId20" w:tgtFrame="_blank" w:history="1">
        <w:r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304409">
        <w:rPr>
          <w:sz w:val="24"/>
          <w:szCs w:val="24"/>
        </w:rPr>
        <w:t xml:space="preserve"> </w:t>
      </w:r>
      <w:r>
        <w:rPr>
          <w:sz w:val="24"/>
          <w:szCs w:val="24"/>
        </w:rPr>
        <w:t>(стр 177)</w:t>
      </w:r>
    </w:p>
    <w:p w:rsidR="00B34870" w:rsidRPr="005A771F" w:rsidRDefault="00B34870" w:rsidP="00B34870">
      <w:pPr>
        <w:jc w:val="both"/>
        <w:rPr>
          <w:sz w:val="24"/>
          <w:szCs w:val="24"/>
          <w:shd w:val="clear" w:color="auto" w:fill="F9F9F9"/>
        </w:rPr>
      </w:pPr>
      <w:r>
        <w:rPr>
          <w:sz w:val="24"/>
          <w:szCs w:val="24"/>
          <w:shd w:val="clear" w:color="auto" w:fill="F9F9F9"/>
        </w:rPr>
        <w:t xml:space="preserve">            </w:t>
      </w:r>
      <w:r w:rsidRPr="005A771F">
        <w:rPr>
          <w:sz w:val="24"/>
          <w:szCs w:val="24"/>
        </w:rPr>
        <w:t>Парциальная программа «Ладушки» И.Каплуновой, И.Новоскольцевой</w:t>
      </w:r>
      <w:r w:rsidRPr="005A771F">
        <w:rPr>
          <w:b/>
          <w:sz w:val="24"/>
          <w:szCs w:val="24"/>
        </w:rPr>
        <w:t xml:space="preserve"> </w:t>
      </w:r>
      <w:r w:rsidRPr="005A771F">
        <w:rPr>
          <w:sz w:val="24"/>
          <w:szCs w:val="24"/>
        </w:rPr>
        <w:t>представляет</w:t>
      </w:r>
      <w:r w:rsidRPr="005A771F">
        <w:rPr>
          <w:spacing w:val="-57"/>
          <w:sz w:val="24"/>
          <w:szCs w:val="24"/>
        </w:rPr>
        <w:t xml:space="preserve"> </w:t>
      </w:r>
      <w:r w:rsidRPr="005A771F">
        <w:rPr>
          <w:sz w:val="24"/>
          <w:szCs w:val="24"/>
        </w:rPr>
        <w:t>собой оригинальную разработку системы музыкальных занятий с дошкольниками. Она</w:t>
      </w:r>
      <w:r w:rsidRPr="005A771F">
        <w:rPr>
          <w:spacing w:val="1"/>
          <w:sz w:val="24"/>
          <w:szCs w:val="24"/>
        </w:rPr>
        <w:t xml:space="preserve"> </w:t>
      </w:r>
      <w:r w:rsidRPr="005A771F">
        <w:rPr>
          <w:sz w:val="24"/>
          <w:szCs w:val="24"/>
        </w:rPr>
        <w:t>учитывает психологические особенности детей, строится на принципах внимания к</w:t>
      </w:r>
      <w:r w:rsidRPr="005A771F">
        <w:rPr>
          <w:spacing w:val="1"/>
          <w:sz w:val="24"/>
          <w:szCs w:val="24"/>
        </w:rPr>
        <w:t xml:space="preserve"> </w:t>
      </w:r>
      <w:r w:rsidRPr="005A771F">
        <w:rPr>
          <w:sz w:val="24"/>
          <w:szCs w:val="24"/>
        </w:rPr>
        <w:t>потребностям и реакциям детей, создания атмосферы доверия и партнерства в</w:t>
      </w:r>
      <w:r w:rsidRPr="005A771F">
        <w:rPr>
          <w:spacing w:val="1"/>
          <w:sz w:val="24"/>
          <w:szCs w:val="24"/>
        </w:rPr>
        <w:t xml:space="preserve"> </w:t>
      </w:r>
      <w:r w:rsidRPr="005A771F">
        <w:rPr>
          <w:sz w:val="24"/>
          <w:szCs w:val="24"/>
        </w:rPr>
        <w:t>музицировании,</w:t>
      </w:r>
      <w:r w:rsidRPr="005A771F">
        <w:rPr>
          <w:spacing w:val="1"/>
          <w:sz w:val="24"/>
          <w:szCs w:val="24"/>
        </w:rPr>
        <w:t xml:space="preserve"> </w:t>
      </w:r>
      <w:r w:rsidRPr="005A771F">
        <w:rPr>
          <w:sz w:val="24"/>
          <w:szCs w:val="24"/>
        </w:rPr>
        <w:t>танцах,</w:t>
      </w:r>
      <w:r w:rsidRPr="005A771F">
        <w:rPr>
          <w:spacing w:val="-1"/>
          <w:sz w:val="24"/>
          <w:szCs w:val="24"/>
        </w:rPr>
        <w:t xml:space="preserve"> </w:t>
      </w:r>
      <w:r w:rsidRPr="005A771F">
        <w:rPr>
          <w:sz w:val="24"/>
          <w:szCs w:val="24"/>
        </w:rPr>
        <w:t>играх.</w:t>
      </w:r>
    </w:p>
    <w:p w:rsidR="00B34870" w:rsidRPr="005A771F" w:rsidRDefault="00B34870" w:rsidP="00B34870">
      <w:pPr>
        <w:jc w:val="both"/>
        <w:rPr>
          <w:sz w:val="24"/>
          <w:szCs w:val="24"/>
          <w:shd w:val="clear" w:color="auto" w:fill="F9F9F9"/>
        </w:rPr>
      </w:pPr>
      <w:r w:rsidRPr="002C38F4">
        <w:rPr>
          <w:sz w:val="24"/>
          <w:szCs w:val="24"/>
        </w:rPr>
        <w:t>С</w:t>
      </w:r>
      <w:r>
        <w:rPr>
          <w:sz w:val="24"/>
          <w:szCs w:val="24"/>
        </w:rPr>
        <w:t>сылка –</w:t>
      </w:r>
      <w:hyperlink r:id="rId21" w:tgtFrame="_blank" w:history="1">
        <w:r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>
        <w:rPr>
          <w:sz w:val="24"/>
          <w:szCs w:val="24"/>
        </w:rPr>
        <w:t xml:space="preserve"> (стр 178)</w:t>
      </w:r>
    </w:p>
    <w:p w:rsidR="00B34870" w:rsidRDefault="00B34870" w:rsidP="00B34870">
      <w:pPr>
        <w:ind w:firstLine="709"/>
        <w:jc w:val="both"/>
        <w:rPr>
          <w:sz w:val="24"/>
          <w:szCs w:val="24"/>
        </w:rPr>
      </w:pPr>
      <w:r w:rsidRPr="005A771F">
        <w:rPr>
          <w:sz w:val="24"/>
          <w:szCs w:val="24"/>
        </w:rPr>
        <w:t xml:space="preserve">Программа художественного воспитания, обучения и развития детей 2-7 лет «Цветные ладошки» И.А. Лыкова. </w:t>
      </w:r>
    </w:p>
    <w:p w:rsidR="00B34870" w:rsidRDefault="00B34870" w:rsidP="00B34870">
      <w:pPr>
        <w:jc w:val="both"/>
        <w:rPr>
          <w:sz w:val="24"/>
          <w:szCs w:val="24"/>
        </w:rPr>
      </w:pPr>
      <w:r w:rsidRPr="002C38F4">
        <w:rPr>
          <w:sz w:val="24"/>
          <w:szCs w:val="24"/>
        </w:rPr>
        <w:t>С</w:t>
      </w:r>
      <w:r>
        <w:rPr>
          <w:sz w:val="24"/>
          <w:szCs w:val="24"/>
        </w:rPr>
        <w:t>сылка –</w:t>
      </w:r>
      <w:hyperlink r:id="rId22" w:tgtFrame="_blank" w:history="1">
        <w:r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>
        <w:rPr>
          <w:sz w:val="24"/>
          <w:szCs w:val="24"/>
        </w:rPr>
        <w:t xml:space="preserve"> (стр 180)</w:t>
      </w:r>
    </w:p>
    <w:p w:rsidR="007C5D9B" w:rsidRDefault="007C5D9B" w:rsidP="00B34870">
      <w:pPr>
        <w:jc w:val="both"/>
        <w:rPr>
          <w:sz w:val="24"/>
          <w:szCs w:val="24"/>
        </w:rPr>
      </w:pPr>
    </w:p>
    <w:p w:rsidR="007C5D9B" w:rsidRPr="007C5D9B" w:rsidRDefault="007C5D9B" w:rsidP="007C5D9B">
      <w:pPr>
        <w:pStyle w:val="ac"/>
        <w:ind w:firstLine="709"/>
        <w:rPr>
          <w:sz w:val="24"/>
          <w:szCs w:val="24"/>
        </w:rPr>
      </w:pPr>
      <w:r w:rsidRPr="00DB17A0">
        <w:rPr>
          <w:sz w:val="24"/>
          <w:szCs w:val="24"/>
        </w:rPr>
        <w:t xml:space="preserve">Программа </w:t>
      </w:r>
      <w:r>
        <w:rPr>
          <w:sz w:val="24"/>
          <w:szCs w:val="24"/>
        </w:rPr>
        <w:t xml:space="preserve">индивидуального развития </w:t>
      </w:r>
      <w:r w:rsidRPr="007C5D9B">
        <w:rPr>
          <w:sz w:val="24"/>
          <w:szCs w:val="24"/>
        </w:rPr>
        <w:t>«Волшебные краски»</w:t>
      </w:r>
      <w:r w:rsidRPr="00DB17A0">
        <w:rPr>
          <w:sz w:val="24"/>
          <w:szCs w:val="24"/>
        </w:rPr>
        <w:t xml:space="preserve"> </w:t>
      </w:r>
      <w:r w:rsidRPr="007C5D9B">
        <w:rPr>
          <w:sz w:val="24"/>
          <w:szCs w:val="24"/>
        </w:rPr>
        <w:t>по рисованию в первой младшей группе общеразвивающей направленности №10 «Теремок»</w:t>
      </w:r>
    </w:p>
    <w:p w:rsidR="007C5D9B" w:rsidRPr="00DB17A0" w:rsidRDefault="007C5D9B" w:rsidP="007C5D9B">
      <w:pPr>
        <w:pStyle w:val="ac"/>
        <w:ind w:firstLine="709"/>
        <w:rPr>
          <w:color w:val="000000"/>
          <w:sz w:val="24"/>
          <w:szCs w:val="24"/>
          <w:shd w:val="clear" w:color="auto" w:fill="FFFFFF"/>
        </w:rPr>
      </w:pPr>
      <w:r w:rsidRPr="00DB17A0">
        <w:rPr>
          <w:b/>
          <w:sz w:val="24"/>
          <w:szCs w:val="24"/>
        </w:rPr>
        <w:t>Цель программы:</w:t>
      </w:r>
    </w:p>
    <w:p w:rsidR="007C5D9B" w:rsidRPr="007C5D9B" w:rsidRDefault="007C5D9B" w:rsidP="007C5D9B">
      <w:pPr>
        <w:pStyle w:val="ac"/>
        <w:ind w:firstLine="709"/>
        <w:rPr>
          <w:b/>
          <w:sz w:val="24"/>
          <w:szCs w:val="24"/>
          <w:lang w:eastAsia="ru-RU"/>
        </w:rPr>
      </w:pPr>
      <w:r w:rsidRPr="007C5D9B">
        <w:rPr>
          <w:sz w:val="24"/>
          <w:szCs w:val="24"/>
          <w:lang w:eastAsia="ru-RU"/>
        </w:rPr>
        <w:t>развитие творческих способностей у детей раннего дошкольного возраста посредством использования нетрадиционных техник рисования.</w:t>
      </w:r>
    </w:p>
    <w:p w:rsidR="007C5D9B" w:rsidRPr="00DB17A0" w:rsidRDefault="007C5D9B" w:rsidP="007C5D9B">
      <w:pPr>
        <w:pStyle w:val="ac"/>
        <w:ind w:firstLine="709"/>
        <w:rPr>
          <w:sz w:val="24"/>
          <w:szCs w:val="24"/>
        </w:rPr>
      </w:pPr>
      <w:r w:rsidRPr="00DB17A0">
        <w:rPr>
          <w:rStyle w:val="c13"/>
          <w:b/>
          <w:bCs/>
          <w:color w:val="000000"/>
          <w:sz w:val="24"/>
          <w:szCs w:val="24"/>
        </w:rPr>
        <w:t>Задачи:</w:t>
      </w:r>
    </w:p>
    <w:p w:rsidR="007C5D9B" w:rsidRPr="007C5D9B" w:rsidRDefault="007C5D9B" w:rsidP="007C5D9B">
      <w:pPr>
        <w:pStyle w:val="ac"/>
        <w:ind w:firstLine="709"/>
        <w:rPr>
          <w:sz w:val="24"/>
          <w:szCs w:val="24"/>
        </w:rPr>
      </w:pPr>
      <w:r w:rsidRPr="007C5D9B">
        <w:rPr>
          <w:i/>
          <w:iCs/>
          <w:sz w:val="24"/>
          <w:szCs w:val="24"/>
        </w:rPr>
        <w:t>Образовательные:</w:t>
      </w:r>
    </w:p>
    <w:p w:rsidR="007C5D9B" w:rsidRPr="007C5D9B" w:rsidRDefault="007C5D9B" w:rsidP="007C5D9B">
      <w:pPr>
        <w:pStyle w:val="ac"/>
        <w:ind w:firstLine="709"/>
        <w:rPr>
          <w:sz w:val="24"/>
          <w:szCs w:val="24"/>
        </w:rPr>
      </w:pPr>
      <w:r w:rsidRPr="007C5D9B">
        <w:rPr>
          <w:sz w:val="24"/>
          <w:szCs w:val="24"/>
        </w:rPr>
        <w:t>- познакомить детей с различными нетрадиционными техниками рисования: пальчиковое рисование, рисование ладошками, ватными палочками, губкой, печать штампом и другими;</w:t>
      </w:r>
    </w:p>
    <w:p w:rsidR="007C5D9B" w:rsidRPr="007C5D9B" w:rsidRDefault="007C5D9B" w:rsidP="007C5D9B">
      <w:pPr>
        <w:pStyle w:val="ac"/>
        <w:ind w:firstLine="709"/>
        <w:rPr>
          <w:sz w:val="24"/>
          <w:szCs w:val="24"/>
        </w:rPr>
      </w:pPr>
      <w:r w:rsidRPr="007C5D9B">
        <w:rPr>
          <w:sz w:val="24"/>
          <w:szCs w:val="24"/>
        </w:rPr>
        <w:t>- сформировать у детей технические навыки рисования.</w:t>
      </w:r>
    </w:p>
    <w:p w:rsidR="007C5D9B" w:rsidRPr="007C5D9B" w:rsidRDefault="007C5D9B" w:rsidP="007C5D9B">
      <w:pPr>
        <w:pStyle w:val="ac"/>
        <w:ind w:firstLine="709"/>
        <w:rPr>
          <w:sz w:val="24"/>
          <w:szCs w:val="24"/>
        </w:rPr>
      </w:pPr>
      <w:r w:rsidRPr="007C5D9B">
        <w:rPr>
          <w:i/>
          <w:iCs/>
          <w:sz w:val="24"/>
          <w:szCs w:val="24"/>
        </w:rPr>
        <w:t>Развивающие</w:t>
      </w:r>
      <w:r w:rsidRPr="007C5D9B">
        <w:rPr>
          <w:sz w:val="24"/>
          <w:szCs w:val="24"/>
        </w:rPr>
        <w:t>:</w:t>
      </w:r>
    </w:p>
    <w:p w:rsidR="007C5D9B" w:rsidRPr="007C5D9B" w:rsidRDefault="007C5D9B" w:rsidP="007C5D9B">
      <w:pPr>
        <w:pStyle w:val="ac"/>
        <w:ind w:firstLine="709"/>
        <w:rPr>
          <w:sz w:val="24"/>
          <w:szCs w:val="24"/>
        </w:rPr>
      </w:pPr>
      <w:r w:rsidRPr="007C5D9B">
        <w:rPr>
          <w:sz w:val="24"/>
          <w:szCs w:val="24"/>
        </w:rPr>
        <w:t>- развивать эстетические чувства, чувства цвета, ритма;</w:t>
      </w:r>
    </w:p>
    <w:p w:rsidR="007C5D9B" w:rsidRPr="007C5D9B" w:rsidRDefault="007C5D9B" w:rsidP="007C5D9B">
      <w:pPr>
        <w:pStyle w:val="ac"/>
        <w:ind w:firstLine="709"/>
        <w:rPr>
          <w:sz w:val="24"/>
          <w:szCs w:val="24"/>
        </w:rPr>
      </w:pPr>
      <w:r w:rsidRPr="007C5D9B">
        <w:rPr>
          <w:sz w:val="24"/>
          <w:szCs w:val="24"/>
        </w:rPr>
        <w:t>- развивать способности координированной работы рук со зрительным восприятием;</w:t>
      </w:r>
    </w:p>
    <w:p w:rsidR="007C5D9B" w:rsidRPr="007C5D9B" w:rsidRDefault="007C5D9B" w:rsidP="007C5D9B">
      <w:pPr>
        <w:pStyle w:val="ac"/>
        <w:ind w:firstLine="709"/>
        <w:rPr>
          <w:sz w:val="24"/>
          <w:szCs w:val="24"/>
        </w:rPr>
      </w:pPr>
      <w:r w:rsidRPr="007C5D9B">
        <w:rPr>
          <w:sz w:val="24"/>
          <w:szCs w:val="24"/>
        </w:rPr>
        <w:t>- развивать мелкую моторику рук.</w:t>
      </w:r>
    </w:p>
    <w:p w:rsidR="007C5D9B" w:rsidRPr="007C5D9B" w:rsidRDefault="007C5D9B" w:rsidP="007C5D9B">
      <w:pPr>
        <w:pStyle w:val="ac"/>
        <w:ind w:firstLine="709"/>
        <w:rPr>
          <w:sz w:val="24"/>
          <w:szCs w:val="24"/>
        </w:rPr>
      </w:pPr>
      <w:r w:rsidRPr="007C5D9B">
        <w:rPr>
          <w:i/>
          <w:iCs/>
          <w:sz w:val="24"/>
          <w:szCs w:val="24"/>
        </w:rPr>
        <w:t>Воспитательные:</w:t>
      </w:r>
    </w:p>
    <w:p w:rsidR="007C5D9B" w:rsidRPr="007C5D9B" w:rsidRDefault="007C5D9B" w:rsidP="007C5D9B">
      <w:pPr>
        <w:pStyle w:val="ac"/>
        <w:ind w:firstLine="709"/>
        <w:rPr>
          <w:sz w:val="24"/>
          <w:szCs w:val="24"/>
        </w:rPr>
      </w:pPr>
      <w:r w:rsidRPr="007C5D9B">
        <w:rPr>
          <w:sz w:val="24"/>
          <w:szCs w:val="24"/>
        </w:rPr>
        <w:t>- воспитывать устойчивый интерес к рисованию нетрадиционными способами;</w:t>
      </w:r>
    </w:p>
    <w:p w:rsidR="007C5D9B" w:rsidRPr="007C5D9B" w:rsidRDefault="007C5D9B" w:rsidP="007C5D9B">
      <w:pPr>
        <w:pStyle w:val="ac"/>
        <w:ind w:firstLine="709"/>
        <w:rPr>
          <w:sz w:val="24"/>
          <w:szCs w:val="24"/>
        </w:rPr>
      </w:pPr>
      <w:r w:rsidRPr="007C5D9B">
        <w:rPr>
          <w:sz w:val="24"/>
          <w:szCs w:val="24"/>
        </w:rPr>
        <w:t>- воспитывать в детях аккуратность, усидчивость;</w:t>
      </w:r>
    </w:p>
    <w:p w:rsidR="007C5D9B" w:rsidRPr="007C5D9B" w:rsidRDefault="007C5D9B" w:rsidP="007C5D9B">
      <w:pPr>
        <w:pStyle w:val="ac"/>
        <w:ind w:firstLine="709"/>
        <w:rPr>
          <w:sz w:val="24"/>
          <w:szCs w:val="24"/>
        </w:rPr>
      </w:pPr>
      <w:r w:rsidRPr="007C5D9B">
        <w:rPr>
          <w:sz w:val="24"/>
          <w:szCs w:val="24"/>
        </w:rPr>
        <w:t>воспитывать чувство радости при восприятии созданных рисунков.</w:t>
      </w:r>
    </w:p>
    <w:p w:rsidR="00334956" w:rsidRPr="00334956" w:rsidRDefault="006A6FF9" w:rsidP="00334956">
      <w:pPr>
        <w:pBdr>
          <w:top w:val="none" w:sz="0" w:space="0" w:color="000000"/>
          <w:left w:val="none" w:sz="0" w:space="0" w:color="000000"/>
          <w:bottom w:val="single" w:sz="6" w:space="0" w:color="D6DDB9"/>
          <w:right w:val="none" w:sz="0" w:space="0" w:color="000000"/>
        </w:pBdr>
        <w:shd w:val="clear" w:color="auto" w:fill="FFFFFF"/>
        <w:outlineLvl w:val="1"/>
        <w:rPr>
          <w:bCs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 xml:space="preserve">            </w:t>
      </w:r>
      <w:r w:rsidR="007C5D9B" w:rsidRPr="00265D82">
        <w:rPr>
          <w:b/>
          <w:bCs/>
          <w:color w:val="000000"/>
          <w:sz w:val="24"/>
          <w:szCs w:val="24"/>
          <w:lang w:eastAsia="ru-RU"/>
        </w:rPr>
        <w:t>Планируемы</w:t>
      </w:r>
      <w:r>
        <w:rPr>
          <w:b/>
          <w:bCs/>
          <w:color w:val="000000"/>
          <w:sz w:val="24"/>
          <w:szCs w:val="24"/>
          <w:lang w:eastAsia="ru-RU"/>
        </w:rPr>
        <w:t xml:space="preserve">е результаты освоения </w:t>
      </w:r>
      <w:r w:rsidR="00E379BD">
        <w:rPr>
          <w:b/>
          <w:bCs/>
          <w:color w:val="000000"/>
          <w:sz w:val="24"/>
          <w:szCs w:val="24"/>
          <w:lang w:eastAsia="ru-RU"/>
        </w:rPr>
        <w:t xml:space="preserve">Программы:  </w:t>
      </w:r>
      <w:r w:rsidR="007C5D9B">
        <w:rPr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="00334956" w:rsidRPr="00334956">
        <w:rPr>
          <w:bCs/>
          <w:sz w:val="24"/>
          <w:szCs w:val="24"/>
          <w:lang w:eastAsia="ru-RU"/>
        </w:rPr>
        <w:t>- дети познакомятся и освоят некоторые техники нетрадиционного рисования;</w:t>
      </w:r>
    </w:p>
    <w:p w:rsidR="00334956" w:rsidRPr="00334956" w:rsidRDefault="00334956" w:rsidP="00334956">
      <w:pPr>
        <w:pBdr>
          <w:top w:val="none" w:sz="0" w:space="0" w:color="000000"/>
          <w:left w:val="none" w:sz="0" w:space="0" w:color="000000"/>
          <w:bottom w:val="single" w:sz="6" w:space="0" w:color="D6DDB9"/>
          <w:right w:val="none" w:sz="0" w:space="0" w:color="000000"/>
        </w:pBdr>
        <w:shd w:val="clear" w:color="auto" w:fill="FFFFFF"/>
        <w:outlineLvl w:val="1"/>
        <w:rPr>
          <w:bCs/>
          <w:sz w:val="24"/>
          <w:szCs w:val="24"/>
          <w:lang w:eastAsia="ru-RU"/>
        </w:rPr>
      </w:pPr>
      <w:r w:rsidRPr="00334956">
        <w:rPr>
          <w:bCs/>
          <w:sz w:val="24"/>
          <w:szCs w:val="24"/>
          <w:lang w:eastAsia="ru-RU"/>
        </w:rPr>
        <w:t>- овладеют простейшими техническими приемами работы с различными изобразительными материалами;</w:t>
      </w:r>
    </w:p>
    <w:p w:rsidR="00334956" w:rsidRPr="00334956" w:rsidRDefault="00334956" w:rsidP="00334956">
      <w:pPr>
        <w:pBdr>
          <w:top w:val="none" w:sz="0" w:space="0" w:color="000000"/>
          <w:left w:val="none" w:sz="0" w:space="0" w:color="000000"/>
          <w:bottom w:val="single" w:sz="6" w:space="0" w:color="D6DDB9"/>
          <w:right w:val="none" w:sz="0" w:space="0" w:color="000000"/>
        </w:pBdr>
        <w:shd w:val="clear" w:color="auto" w:fill="FFFFFF"/>
        <w:outlineLvl w:val="1"/>
        <w:rPr>
          <w:bCs/>
          <w:sz w:val="24"/>
          <w:szCs w:val="24"/>
          <w:lang w:eastAsia="ru-RU"/>
        </w:rPr>
      </w:pPr>
      <w:r w:rsidRPr="00334956">
        <w:rPr>
          <w:bCs/>
          <w:sz w:val="24"/>
          <w:szCs w:val="24"/>
          <w:lang w:eastAsia="ru-RU"/>
        </w:rPr>
        <w:t xml:space="preserve">-  научатся самостоятельно, без помощи взрослого, применять нетрадиционные техники рисования; </w:t>
      </w:r>
    </w:p>
    <w:p w:rsidR="00334956" w:rsidRPr="00334956" w:rsidRDefault="00334956" w:rsidP="00334956">
      <w:pPr>
        <w:pBdr>
          <w:top w:val="none" w:sz="0" w:space="0" w:color="000000"/>
          <w:left w:val="none" w:sz="0" w:space="0" w:color="000000"/>
          <w:bottom w:val="single" w:sz="6" w:space="0" w:color="D6DDB9"/>
          <w:right w:val="none" w:sz="0" w:space="0" w:color="000000"/>
        </w:pBdr>
        <w:shd w:val="clear" w:color="auto" w:fill="FFFFFF"/>
        <w:outlineLvl w:val="1"/>
        <w:rPr>
          <w:bCs/>
          <w:sz w:val="24"/>
          <w:szCs w:val="24"/>
          <w:lang w:eastAsia="ru-RU"/>
        </w:rPr>
      </w:pPr>
      <w:r w:rsidRPr="00334956">
        <w:rPr>
          <w:bCs/>
          <w:sz w:val="24"/>
          <w:szCs w:val="24"/>
          <w:lang w:eastAsia="ru-RU"/>
        </w:rPr>
        <w:t xml:space="preserve">- будут </w:t>
      </w:r>
      <w:r w:rsidR="00854C2B" w:rsidRPr="00334956">
        <w:rPr>
          <w:bCs/>
          <w:sz w:val="24"/>
          <w:szCs w:val="24"/>
          <w:lang w:eastAsia="ru-RU"/>
        </w:rPr>
        <w:t>знать, называть</w:t>
      </w:r>
      <w:r w:rsidRPr="00334956">
        <w:rPr>
          <w:bCs/>
          <w:sz w:val="24"/>
          <w:szCs w:val="24"/>
          <w:lang w:eastAsia="ru-RU"/>
        </w:rPr>
        <w:t xml:space="preserve"> цвета, и уметь правильно подбирать их;</w:t>
      </w:r>
    </w:p>
    <w:p w:rsidR="00334956" w:rsidRPr="00334956" w:rsidRDefault="00334956" w:rsidP="00334956">
      <w:pPr>
        <w:pBdr>
          <w:top w:val="none" w:sz="0" w:space="0" w:color="000000"/>
          <w:left w:val="none" w:sz="0" w:space="0" w:color="000000"/>
          <w:bottom w:val="single" w:sz="6" w:space="0" w:color="D6DDB9"/>
          <w:right w:val="none" w:sz="0" w:space="0" w:color="000000"/>
        </w:pBdr>
        <w:shd w:val="clear" w:color="auto" w:fill="FFFFFF"/>
        <w:outlineLvl w:val="1"/>
        <w:rPr>
          <w:bCs/>
          <w:sz w:val="24"/>
          <w:szCs w:val="24"/>
          <w:lang w:eastAsia="ru-RU"/>
        </w:rPr>
      </w:pPr>
      <w:r w:rsidRPr="00334956">
        <w:rPr>
          <w:bCs/>
          <w:sz w:val="24"/>
          <w:szCs w:val="24"/>
          <w:lang w:eastAsia="ru-RU"/>
        </w:rPr>
        <w:t>-  у детей повысится интерес к рисованию;</w:t>
      </w:r>
    </w:p>
    <w:p w:rsidR="00334956" w:rsidRPr="00334956" w:rsidRDefault="00334956" w:rsidP="00334956">
      <w:pPr>
        <w:pBdr>
          <w:top w:val="none" w:sz="0" w:space="0" w:color="000000"/>
          <w:left w:val="none" w:sz="0" w:space="0" w:color="000000"/>
          <w:bottom w:val="single" w:sz="6" w:space="0" w:color="D6DDB9"/>
          <w:right w:val="none" w:sz="0" w:space="0" w:color="000000"/>
        </w:pBdr>
        <w:shd w:val="clear" w:color="auto" w:fill="FFFFFF"/>
        <w:outlineLvl w:val="1"/>
        <w:rPr>
          <w:bCs/>
          <w:sz w:val="24"/>
          <w:szCs w:val="24"/>
          <w:lang w:eastAsia="ru-RU"/>
        </w:rPr>
      </w:pPr>
      <w:r w:rsidRPr="00334956">
        <w:rPr>
          <w:bCs/>
          <w:sz w:val="24"/>
          <w:szCs w:val="24"/>
          <w:lang w:eastAsia="ru-RU"/>
        </w:rPr>
        <w:t>- у родителей детей повысится компетентность в вопросе рисования нетрадиционной техники.</w:t>
      </w:r>
    </w:p>
    <w:p w:rsidR="00854C2B" w:rsidRDefault="00854C2B" w:rsidP="001F70BB">
      <w:pPr>
        <w:pStyle w:val="ac"/>
        <w:rPr>
          <w:sz w:val="24"/>
          <w:szCs w:val="24"/>
        </w:rPr>
      </w:pPr>
    </w:p>
    <w:p w:rsidR="001F70BB" w:rsidRPr="00E95784" w:rsidRDefault="001F70BB" w:rsidP="001F70BB">
      <w:pPr>
        <w:jc w:val="both"/>
        <w:rPr>
          <w:b/>
          <w:sz w:val="24"/>
          <w:szCs w:val="24"/>
          <w:u w:val="single"/>
        </w:rPr>
      </w:pPr>
      <w:r w:rsidRPr="00E95784">
        <w:rPr>
          <w:b/>
          <w:i/>
          <w:sz w:val="24"/>
          <w:szCs w:val="24"/>
          <w:u w:val="single"/>
        </w:rPr>
        <w:t xml:space="preserve">Приложение №10. </w:t>
      </w:r>
      <w:r w:rsidRPr="00E95784">
        <w:rPr>
          <w:b/>
          <w:sz w:val="24"/>
          <w:szCs w:val="24"/>
          <w:u w:val="single"/>
        </w:rPr>
        <w:t>Программа индивидуального развития «</w:t>
      </w:r>
      <w:r>
        <w:rPr>
          <w:b/>
          <w:sz w:val="24"/>
          <w:szCs w:val="24"/>
          <w:u w:val="single"/>
        </w:rPr>
        <w:t>Волшебные краски</w:t>
      </w:r>
      <w:r w:rsidRPr="00E95784">
        <w:rPr>
          <w:b/>
          <w:sz w:val="24"/>
          <w:szCs w:val="24"/>
          <w:u w:val="single"/>
        </w:rPr>
        <w:t xml:space="preserve">» по </w:t>
      </w:r>
      <w:r>
        <w:rPr>
          <w:b/>
          <w:sz w:val="24"/>
          <w:szCs w:val="24"/>
          <w:u w:val="single"/>
        </w:rPr>
        <w:t>художественно-эстетическому</w:t>
      </w:r>
      <w:r w:rsidRPr="00E95784">
        <w:rPr>
          <w:b/>
          <w:sz w:val="24"/>
          <w:szCs w:val="24"/>
          <w:u w:val="single"/>
        </w:rPr>
        <w:t xml:space="preserve"> развитию в </w:t>
      </w:r>
      <w:r>
        <w:rPr>
          <w:b/>
          <w:sz w:val="24"/>
          <w:szCs w:val="24"/>
          <w:u w:val="single"/>
        </w:rPr>
        <w:t>первой младшей</w:t>
      </w:r>
      <w:r w:rsidRPr="00E95784">
        <w:rPr>
          <w:b/>
          <w:sz w:val="24"/>
          <w:szCs w:val="24"/>
          <w:u w:val="single"/>
        </w:rPr>
        <w:t xml:space="preserve"> группе </w:t>
      </w:r>
      <w:r>
        <w:rPr>
          <w:b/>
          <w:sz w:val="24"/>
          <w:szCs w:val="24"/>
          <w:u w:val="single"/>
        </w:rPr>
        <w:t xml:space="preserve">общеразвивающей </w:t>
      </w:r>
      <w:r w:rsidRPr="00E95784">
        <w:rPr>
          <w:b/>
          <w:sz w:val="24"/>
          <w:szCs w:val="24"/>
          <w:u w:val="single"/>
        </w:rPr>
        <w:t>направленности №10 «Теремок»</w:t>
      </w:r>
    </w:p>
    <w:p w:rsidR="001F70BB" w:rsidRPr="007C5D9B" w:rsidRDefault="001F70BB" w:rsidP="00854C2B">
      <w:pPr>
        <w:pStyle w:val="ac"/>
        <w:ind w:firstLine="709"/>
        <w:rPr>
          <w:sz w:val="24"/>
          <w:szCs w:val="24"/>
        </w:rPr>
      </w:pPr>
    </w:p>
    <w:p w:rsidR="007C5D9B" w:rsidRPr="005A771F" w:rsidRDefault="007C5D9B" w:rsidP="00B34870">
      <w:pPr>
        <w:jc w:val="both"/>
        <w:rPr>
          <w:sz w:val="24"/>
          <w:szCs w:val="24"/>
          <w:shd w:val="clear" w:color="auto" w:fill="F9F9F9"/>
        </w:rPr>
      </w:pPr>
    </w:p>
    <w:p w:rsidR="00AA2ECC" w:rsidRPr="002F005B" w:rsidRDefault="00AA2ECC" w:rsidP="00C523B8">
      <w:pPr>
        <w:pStyle w:val="20"/>
        <w:shd w:val="clear" w:color="auto" w:fill="auto"/>
        <w:tabs>
          <w:tab w:val="left" w:pos="142"/>
          <w:tab w:val="left" w:pos="1344"/>
        </w:tabs>
        <w:spacing w:before="0" w:after="0" w:line="276" w:lineRule="auto"/>
        <w:jc w:val="center"/>
        <w:rPr>
          <w:rStyle w:val="11"/>
          <w:b/>
          <w:bCs/>
          <w:color w:val="auto"/>
          <w:sz w:val="24"/>
          <w:szCs w:val="24"/>
        </w:rPr>
      </w:pPr>
      <w:r w:rsidRPr="000973CA">
        <w:rPr>
          <w:rFonts w:eastAsia="Calibri"/>
          <w:bCs/>
        </w:rPr>
        <w:t>III</w:t>
      </w:r>
      <w:r w:rsidRPr="00A17973">
        <w:rPr>
          <w:rFonts w:eastAsia="Calibri"/>
          <w:bCs/>
          <w:lang w:val="ru-RU"/>
        </w:rPr>
        <w:t>.</w:t>
      </w:r>
      <w:r w:rsidRPr="00A17973">
        <w:rPr>
          <w:rFonts w:eastAsia="Calibri"/>
          <w:b/>
          <w:bCs/>
          <w:lang w:val="ru-RU"/>
        </w:rPr>
        <w:t xml:space="preserve"> </w:t>
      </w:r>
      <w:r w:rsidRPr="002F005B">
        <w:rPr>
          <w:rStyle w:val="11"/>
          <w:b/>
          <w:bCs/>
          <w:color w:val="auto"/>
          <w:sz w:val="24"/>
          <w:szCs w:val="24"/>
        </w:rPr>
        <w:t>Организационный раздел</w:t>
      </w:r>
    </w:p>
    <w:p w:rsidR="003160DE" w:rsidRPr="002F005B" w:rsidRDefault="009A4EAC" w:rsidP="002F005B">
      <w:pPr>
        <w:pStyle w:val="20"/>
        <w:shd w:val="clear" w:color="auto" w:fill="auto"/>
        <w:tabs>
          <w:tab w:val="left" w:pos="142"/>
          <w:tab w:val="left" w:pos="1344"/>
        </w:tabs>
        <w:spacing w:before="0" w:after="0" w:line="276" w:lineRule="auto"/>
        <w:ind w:left="284"/>
        <w:jc w:val="both"/>
        <w:rPr>
          <w:b/>
          <w:bCs/>
          <w:sz w:val="24"/>
          <w:szCs w:val="24"/>
          <w:lang w:val="ru-RU"/>
        </w:rPr>
      </w:pPr>
      <w:r w:rsidRPr="002F005B">
        <w:rPr>
          <w:rStyle w:val="11"/>
          <w:b/>
          <w:bCs/>
          <w:color w:val="auto"/>
          <w:sz w:val="24"/>
          <w:szCs w:val="24"/>
        </w:rPr>
        <w:t xml:space="preserve">              </w:t>
      </w:r>
      <w:r w:rsidR="003160DE" w:rsidRPr="002F005B">
        <w:rPr>
          <w:rStyle w:val="11"/>
          <w:b/>
          <w:bCs/>
          <w:color w:val="auto"/>
          <w:sz w:val="24"/>
          <w:szCs w:val="24"/>
        </w:rPr>
        <w:t>3.</w:t>
      </w:r>
      <w:r w:rsidR="00C706DF" w:rsidRPr="002F005B">
        <w:rPr>
          <w:rStyle w:val="11"/>
          <w:b/>
          <w:bCs/>
          <w:color w:val="auto"/>
          <w:sz w:val="24"/>
          <w:szCs w:val="24"/>
        </w:rPr>
        <w:t>1. Психолого</w:t>
      </w:r>
      <w:r w:rsidR="003160DE" w:rsidRPr="002F005B">
        <w:rPr>
          <w:rStyle w:val="11"/>
          <w:b/>
          <w:bCs/>
          <w:color w:val="auto"/>
          <w:sz w:val="24"/>
          <w:szCs w:val="24"/>
        </w:rPr>
        <w:t>-педагогические условия реализации Программы</w:t>
      </w:r>
    </w:p>
    <w:p w:rsidR="00197BE5" w:rsidRPr="002F005B" w:rsidRDefault="005A60A3" w:rsidP="002F005B">
      <w:pPr>
        <w:pStyle w:val="20"/>
        <w:shd w:val="clear" w:color="auto" w:fill="auto"/>
        <w:tabs>
          <w:tab w:val="left" w:pos="142"/>
          <w:tab w:val="left" w:pos="176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rStyle w:val="11"/>
          <w:color w:val="auto"/>
          <w:sz w:val="24"/>
          <w:szCs w:val="24"/>
        </w:rPr>
        <w:t xml:space="preserve"> </w:t>
      </w:r>
      <w:r w:rsidR="00385FCE" w:rsidRPr="002F005B">
        <w:rPr>
          <w:rStyle w:val="11"/>
          <w:color w:val="auto"/>
          <w:sz w:val="24"/>
          <w:szCs w:val="24"/>
        </w:rPr>
        <w:t xml:space="preserve"> </w:t>
      </w:r>
      <w:r w:rsidRPr="002F005B">
        <w:rPr>
          <w:rStyle w:val="11"/>
          <w:color w:val="auto"/>
          <w:sz w:val="24"/>
          <w:szCs w:val="24"/>
        </w:rPr>
        <w:t xml:space="preserve">   </w:t>
      </w:r>
      <w:r w:rsidR="00197BE5" w:rsidRPr="002F005B">
        <w:rPr>
          <w:rStyle w:val="11"/>
          <w:color w:val="auto"/>
          <w:sz w:val="24"/>
          <w:szCs w:val="24"/>
        </w:rPr>
        <w:t>По своим основным задачам воспитательная работа в ДОО не зависит от наличия (отсутствия) у ребёнка особых образовательных потребностей.</w:t>
      </w:r>
    </w:p>
    <w:p w:rsidR="00197BE5" w:rsidRPr="002F005B" w:rsidRDefault="00197BE5" w:rsidP="002F005B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rStyle w:val="11"/>
          <w:color w:val="auto"/>
          <w:sz w:val="24"/>
          <w:szCs w:val="24"/>
        </w:rPr>
        <w:t>В основе процесса воспитания детей в ДОО лежат традиционные ценности российского общества. В ДОО созданы особые условия воспитания для отдельных категорий обучающихся, имеющих особые образовательные потребности: дети с инвалидностью, дети с ограниченными возможностями здоровья, дети из социально уязвимых групп, одаренные дети и другие категории.</w:t>
      </w:r>
    </w:p>
    <w:p w:rsidR="00197BE5" w:rsidRPr="002F005B" w:rsidRDefault="00197BE5" w:rsidP="002F005B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rStyle w:val="11"/>
          <w:color w:val="auto"/>
          <w:sz w:val="24"/>
          <w:szCs w:val="24"/>
        </w:rPr>
        <w:t>Инклюзия подразумевает готовность образовательной системы принять любого ребёнка независимо от его особенностей (психофизиологических, социальных, психологических, этнокультурных, национальных, религиозных и других) и обеспечить ему оптимальную социальную ситуацию развития.</w:t>
      </w:r>
    </w:p>
    <w:p w:rsidR="00197BE5" w:rsidRPr="002F005B" w:rsidRDefault="004903C6" w:rsidP="002F005B">
      <w:pPr>
        <w:pStyle w:val="20"/>
        <w:shd w:val="clear" w:color="auto" w:fill="auto"/>
        <w:tabs>
          <w:tab w:val="left" w:pos="142"/>
          <w:tab w:val="left" w:pos="1767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rStyle w:val="11"/>
          <w:color w:val="auto"/>
          <w:sz w:val="24"/>
          <w:szCs w:val="24"/>
        </w:rPr>
        <w:t>В</w:t>
      </w:r>
      <w:r w:rsidR="00385FCE" w:rsidRPr="002F005B">
        <w:rPr>
          <w:rStyle w:val="11"/>
          <w:color w:val="auto"/>
          <w:sz w:val="24"/>
          <w:szCs w:val="24"/>
        </w:rPr>
        <w:t xml:space="preserve"> группе</w:t>
      </w:r>
      <w:r w:rsidRPr="002F005B">
        <w:rPr>
          <w:rStyle w:val="11"/>
          <w:color w:val="auto"/>
          <w:sz w:val="24"/>
          <w:szCs w:val="24"/>
        </w:rPr>
        <w:t xml:space="preserve"> созданы</w:t>
      </w:r>
      <w:r w:rsidR="00197BE5" w:rsidRPr="002F005B">
        <w:rPr>
          <w:rStyle w:val="11"/>
          <w:color w:val="auto"/>
          <w:sz w:val="24"/>
          <w:szCs w:val="24"/>
        </w:rPr>
        <w:t xml:space="preserve"> следующи</w:t>
      </w:r>
      <w:r w:rsidRPr="002F005B">
        <w:rPr>
          <w:rStyle w:val="11"/>
          <w:color w:val="auto"/>
          <w:sz w:val="24"/>
          <w:szCs w:val="24"/>
        </w:rPr>
        <w:t>е</w:t>
      </w:r>
      <w:r w:rsidR="00197BE5" w:rsidRPr="002F005B">
        <w:rPr>
          <w:rStyle w:val="11"/>
          <w:color w:val="auto"/>
          <w:sz w:val="24"/>
          <w:szCs w:val="24"/>
        </w:rPr>
        <w:t xml:space="preserve"> услови</w:t>
      </w:r>
      <w:r w:rsidRPr="002F005B">
        <w:rPr>
          <w:rStyle w:val="11"/>
          <w:color w:val="auto"/>
          <w:sz w:val="24"/>
          <w:szCs w:val="24"/>
        </w:rPr>
        <w:t>я</w:t>
      </w:r>
      <w:r w:rsidR="00197BE5" w:rsidRPr="002F005B">
        <w:rPr>
          <w:rStyle w:val="11"/>
          <w:color w:val="auto"/>
          <w:sz w:val="24"/>
          <w:szCs w:val="24"/>
        </w:rPr>
        <w:t>, обеспечивающи</w:t>
      </w:r>
      <w:r w:rsidRPr="002F005B">
        <w:rPr>
          <w:rStyle w:val="11"/>
          <w:color w:val="auto"/>
          <w:sz w:val="24"/>
          <w:szCs w:val="24"/>
        </w:rPr>
        <w:t>е</w:t>
      </w:r>
      <w:r w:rsidR="00197BE5" w:rsidRPr="002F005B">
        <w:rPr>
          <w:rStyle w:val="11"/>
          <w:color w:val="auto"/>
          <w:sz w:val="24"/>
          <w:szCs w:val="24"/>
        </w:rPr>
        <w:t xml:space="preserve"> достижение целевых ориентиров в работе с особыми категориями детей:</w:t>
      </w:r>
    </w:p>
    <w:p w:rsidR="00197BE5" w:rsidRPr="002F005B" w:rsidRDefault="007F0F0D" w:rsidP="002F005B">
      <w:pPr>
        <w:pStyle w:val="20"/>
        <w:shd w:val="clear" w:color="auto" w:fill="auto"/>
        <w:tabs>
          <w:tab w:val="left" w:pos="142"/>
          <w:tab w:val="left" w:pos="1033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rStyle w:val="11"/>
          <w:color w:val="auto"/>
          <w:sz w:val="24"/>
          <w:szCs w:val="24"/>
        </w:rPr>
        <w:t>2.</w:t>
      </w:r>
      <w:r w:rsidR="00197BE5" w:rsidRPr="002F005B">
        <w:rPr>
          <w:rStyle w:val="11"/>
          <w:color w:val="auto"/>
          <w:sz w:val="24"/>
          <w:szCs w:val="24"/>
        </w:rPr>
        <w:t>направленное на формирование личности взаимодействие взрослых с детьми, предполагающее создание таких ситуаций, в которых каждому ребёнку с особыми образовательными потребностями предоставляется возможность выбора деятельности, партнера и средств; учитываются особенности деятельности, средств её реализации, ограниченный объем личного опыта детей особых категорий;</w:t>
      </w:r>
    </w:p>
    <w:p w:rsidR="00197BE5" w:rsidRPr="002F005B" w:rsidRDefault="007F0F0D" w:rsidP="002F005B">
      <w:pPr>
        <w:pStyle w:val="20"/>
        <w:shd w:val="clear" w:color="auto" w:fill="auto"/>
        <w:tabs>
          <w:tab w:val="left" w:pos="142"/>
          <w:tab w:val="left" w:pos="1042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rStyle w:val="11"/>
          <w:color w:val="auto"/>
          <w:sz w:val="24"/>
          <w:szCs w:val="24"/>
        </w:rPr>
        <w:t>3.</w:t>
      </w:r>
      <w:r w:rsidR="00197BE5" w:rsidRPr="002F005B">
        <w:rPr>
          <w:rStyle w:val="11"/>
          <w:color w:val="auto"/>
          <w:sz w:val="24"/>
          <w:szCs w:val="24"/>
        </w:rPr>
        <w:t>формирование игры как важнейшего фактора воспитания и развития ребёнка с особыми образовательными потребностями, с учётом необходимости развития личности ребёнка, создание условий для самоопределения и социализации детей на основе социокультурных, духовно-нравственных ценностей и принятых в российском обществе правил и норм поведения;</w:t>
      </w:r>
    </w:p>
    <w:p w:rsidR="00197BE5" w:rsidRPr="002F005B" w:rsidRDefault="007F0F0D" w:rsidP="002F005B">
      <w:pPr>
        <w:pStyle w:val="20"/>
        <w:shd w:val="clear" w:color="auto" w:fill="auto"/>
        <w:tabs>
          <w:tab w:val="left" w:pos="142"/>
          <w:tab w:val="left" w:pos="102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rStyle w:val="11"/>
          <w:color w:val="auto"/>
          <w:sz w:val="24"/>
          <w:szCs w:val="24"/>
        </w:rPr>
        <w:t>4.</w:t>
      </w:r>
      <w:r w:rsidR="00197BE5" w:rsidRPr="002F005B">
        <w:rPr>
          <w:rStyle w:val="11"/>
          <w:color w:val="auto"/>
          <w:sz w:val="24"/>
          <w:szCs w:val="24"/>
        </w:rPr>
        <w:t>создание воспитывающей среды, способствующей личностному развитию особой категории дошкольников, их позитивной социализации, сохранению их индивидуальности, охране и укреплению их здоровья и эмоционального благополучия;</w:t>
      </w:r>
    </w:p>
    <w:p w:rsidR="00197BE5" w:rsidRPr="002F005B" w:rsidRDefault="007F0F0D" w:rsidP="002F005B">
      <w:pPr>
        <w:pStyle w:val="20"/>
        <w:shd w:val="clear" w:color="auto" w:fill="auto"/>
        <w:tabs>
          <w:tab w:val="left" w:pos="142"/>
          <w:tab w:val="left" w:pos="1033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rStyle w:val="11"/>
          <w:color w:val="auto"/>
          <w:sz w:val="24"/>
          <w:szCs w:val="24"/>
        </w:rPr>
        <w:t>5.</w:t>
      </w:r>
      <w:r w:rsidR="00197BE5" w:rsidRPr="002F005B">
        <w:rPr>
          <w:rStyle w:val="11"/>
          <w:color w:val="auto"/>
          <w:sz w:val="24"/>
          <w:szCs w:val="24"/>
        </w:rPr>
        <w:t>доступность воспитательных мероприятий, совместных и самостоятельных, подвижных и статичных форм активности с учётом особенностей развития и образовательных потребностей ребёнка; речь идет не только о физической доступности, но и об интеллектуальной, когда созданные условия воспитания и применяемые правила должны быть понятны ребёнку с особыми образовательными потребностями;</w:t>
      </w:r>
    </w:p>
    <w:p w:rsidR="00197BE5" w:rsidRPr="002F005B" w:rsidRDefault="007F0F0D" w:rsidP="002F005B">
      <w:pPr>
        <w:pStyle w:val="20"/>
        <w:shd w:val="clear" w:color="auto" w:fill="auto"/>
        <w:tabs>
          <w:tab w:val="left" w:pos="142"/>
          <w:tab w:val="left" w:pos="1028"/>
        </w:tabs>
        <w:spacing w:before="0" w:after="0" w:line="276" w:lineRule="auto"/>
        <w:ind w:left="284"/>
        <w:jc w:val="both"/>
        <w:rPr>
          <w:sz w:val="24"/>
          <w:szCs w:val="24"/>
          <w:lang w:val="ru-RU"/>
        </w:rPr>
      </w:pPr>
      <w:r w:rsidRPr="002F005B">
        <w:rPr>
          <w:rStyle w:val="11"/>
          <w:color w:val="auto"/>
          <w:sz w:val="24"/>
          <w:szCs w:val="24"/>
        </w:rPr>
        <w:lastRenderedPageBreak/>
        <w:t>6.</w:t>
      </w:r>
      <w:r w:rsidR="00197BE5" w:rsidRPr="002F005B">
        <w:rPr>
          <w:rStyle w:val="11"/>
          <w:color w:val="auto"/>
          <w:sz w:val="24"/>
          <w:szCs w:val="24"/>
        </w:rPr>
        <w:t>участие семьи как необходимое условие для полноценного воспитания ребёнка дошкольного возраста с особыми образовательными потребностями.</w:t>
      </w:r>
    </w:p>
    <w:p w:rsidR="00BB340C" w:rsidRPr="002F005B" w:rsidRDefault="009A4EAC" w:rsidP="002F005B">
      <w:pPr>
        <w:pStyle w:val="a3"/>
        <w:tabs>
          <w:tab w:val="left" w:pos="142"/>
        </w:tabs>
        <w:spacing w:line="276" w:lineRule="auto"/>
        <w:ind w:left="0" w:firstLine="0"/>
        <w:jc w:val="left"/>
        <w:rPr>
          <w:b/>
          <w:bCs/>
        </w:rPr>
      </w:pPr>
      <w:r w:rsidRPr="002F005B">
        <w:t xml:space="preserve">                 </w:t>
      </w:r>
      <w:r w:rsidRPr="002F005B">
        <w:rPr>
          <w:b/>
          <w:bCs/>
        </w:rPr>
        <w:t xml:space="preserve"> </w:t>
      </w:r>
      <w:r w:rsidR="003160DE" w:rsidRPr="002F005B">
        <w:rPr>
          <w:b/>
          <w:bCs/>
        </w:rPr>
        <w:t>3.</w:t>
      </w:r>
      <w:r w:rsidR="00C706DF" w:rsidRPr="002F005B">
        <w:rPr>
          <w:b/>
          <w:bCs/>
        </w:rPr>
        <w:t>2. Особенности</w:t>
      </w:r>
      <w:r w:rsidR="0021290F" w:rsidRPr="002F005B">
        <w:rPr>
          <w:b/>
          <w:bCs/>
        </w:rPr>
        <w:t xml:space="preserve"> организации развивающей предметно-пространственной среды</w:t>
      </w:r>
    </w:p>
    <w:p w:rsidR="00E81035" w:rsidRPr="002F005B" w:rsidRDefault="0021290F" w:rsidP="002F005B">
      <w:pPr>
        <w:pStyle w:val="a3"/>
        <w:tabs>
          <w:tab w:val="left" w:pos="142"/>
        </w:tabs>
        <w:spacing w:line="276" w:lineRule="auto"/>
        <w:ind w:left="284" w:firstLine="0"/>
      </w:pPr>
      <w:r w:rsidRPr="002F005B">
        <w:t>Развивающая предметно-пространственная среда – часть образовательной среды и фактор,</w:t>
      </w:r>
      <w:r w:rsidRPr="002F005B">
        <w:rPr>
          <w:spacing w:val="1"/>
        </w:rPr>
        <w:t xml:space="preserve"> </w:t>
      </w:r>
      <w:r w:rsidRPr="002F005B">
        <w:t>мощно обогащающий развитие детей. РППС выступает основой для разнообразной,</w:t>
      </w:r>
      <w:r w:rsidRPr="002F005B">
        <w:rPr>
          <w:spacing w:val="1"/>
        </w:rPr>
        <w:t xml:space="preserve"> </w:t>
      </w:r>
      <w:r w:rsidRPr="002F005B">
        <w:t>разносторонне</w:t>
      </w:r>
      <w:r w:rsidRPr="002F005B">
        <w:rPr>
          <w:spacing w:val="1"/>
        </w:rPr>
        <w:t xml:space="preserve"> </w:t>
      </w:r>
      <w:r w:rsidRPr="002F005B">
        <w:t>развивающей,</w:t>
      </w:r>
      <w:r w:rsidRPr="002F005B">
        <w:rPr>
          <w:spacing w:val="1"/>
        </w:rPr>
        <w:t xml:space="preserve"> </w:t>
      </w:r>
      <w:r w:rsidRPr="002F005B">
        <w:t>содержательной</w:t>
      </w:r>
      <w:r w:rsidRPr="002F005B">
        <w:rPr>
          <w:spacing w:val="1"/>
        </w:rPr>
        <w:t xml:space="preserve"> </w:t>
      </w:r>
      <w:r w:rsidRPr="002F005B">
        <w:t>и</w:t>
      </w:r>
      <w:r w:rsidRPr="002F005B">
        <w:rPr>
          <w:spacing w:val="1"/>
        </w:rPr>
        <w:t xml:space="preserve"> </w:t>
      </w:r>
      <w:r w:rsidRPr="002F005B">
        <w:t>привлекательной</w:t>
      </w:r>
      <w:r w:rsidRPr="002F005B">
        <w:rPr>
          <w:spacing w:val="1"/>
        </w:rPr>
        <w:t xml:space="preserve"> </w:t>
      </w:r>
      <w:r w:rsidRPr="002F005B">
        <w:t>для</w:t>
      </w:r>
      <w:r w:rsidRPr="002F005B">
        <w:rPr>
          <w:spacing w:val="1"/>
        </w:rPr>
        <w:t xml:space="preserve"> </w:t>
      </w:r>
      <w:r w:rsidRPr="002F005B">
        <w:t>каждого</w:t>
      </w:r>
      <w:r w:rsidRPr="002F005B">
        <w:rPr>
          <w:spacing w:val="1"/>
        </w:rPr>
        <w:t xml:space="preserve"> </w:t>
      </w:r>
      <w:r w:rsidRPr="002F005B">
        <w:t>ребенка</w:t>
      </w:r>
      <w:r w:rsidRPr="002F005B">
        <w:rPr>
          <w:spacing w:val="-57"/>
        </w:rPr>
        <w:t xml:space="preserve"> </w:t>
      </w:r>
      <w:r w:rsidRPr="002F005B">
        <w:t>деятельности.</w:t>
      </w:r>
    </w:p>
    <w:p w:rsidR="00C706DF" w:rsidRDefault="00E81035" w:rsidP="002F005B">
      <w:pPr>
        <w:tabs>
          <w:tab w:val="left" w:pos="142"/>
        </w:tabs>
        <w:spacing w:line="276" w:lineRule="auto"/>
        <w:ind w:left="284"/>
        <w:rPr>
          <w:bCs/>
          <w:sz w:val="24"/>
          <w:szCs w:val="24"/>
        </w:rPr>
      </w:pPr>
      <w:r w:rsidRPr="002F005B">
        <w:rPr>
          <w:sz w:val="24"/>
          <w:szCs w:val="24"/>
        </w:rPr>
        <w:t xml:space="preserve">Ссылка:   </w:t>
      </w:r>
      <w:hyperlink r:id="rId23" w:history="1">
        <w:r w:rsidRPr="002F005B">
          <w:rPr>
            <w:bCs/>
            <w:color w:val="0000FF"/>
            <w:sz w:val="24"/>
            <w:szCs w:val="24"/>
            <w:u w:val="single"/>
          </w:rPr>
          <w:t>https://rstatic.oshkole.ru/editor_files/506046/ООП%20МДОУ%20ДС%20Дельфиненок%20р.п.%20Средняя%20Ахтуба.docx%20(1).zip</w:t>
        </w:r>
      </w:hyperlink>
      <w:r w:rsidRPr="002F005B">
        <w:rPr>
          <w:bCs/>
          <w:sz w:val="24"/>
          <w:szCs w:val="24"/>
        </w:rPr>
        <w:t xml:space="preserve"> (стр. 188) </w:t>
      </w:r>
    </w:p>
    <w:p w:rsidR="00431212" w:rsidRPr="00431212" w:rsidRDefault="00431212" w:rsidP="00431212">
      <w:pPr>
        <w:tabs>
          <w:tab w:val="left" w:pos="142"/>
        </w:tabs>
        <w:spacing w:line="276" w:lineRule="auto"/>
        <w:ind w:left="284"/>
        <w:rPr>
          <w:b/>
          <w:color w:val="000000" w:themeColor="text1"/>
          <w:sz w:val="24"/>
          <w:szCs w:val="24"/>
          <w:u w:val="single"/>
        </w:rPr>
      </w:pPr>
      <w:r w:rsidRPr="00431212">
        <w:rPr>
          <w:b/>
          <w:i/>
          <w:color w:val="000000" w:themeColor="text1"/>
          <w:sz w:val="24"/>
          <w:szCs w:val="24"/>
          <w:u w:val="single"/>
        </w:rPr>
        <w:t>Приложение №11.</w:t>
      </w:r>
      <w:r w:rsidRPr="00431212">
        <w:rPr>
          <w:b/>
          <w:color w:val="000000" w:themeColor="text1"/>
          <w:sz w:val="24"/>
          <w:szCs w:val="24"/>
          <w:u w:val="single"/>
        </w:rPr>
        <w:t xml:space="preserve"> Паспорт группы</w:t>
      </w:r>
      <w:r w:rsidRPr="00431212">
        <w:rPr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431212">
        <w:rPr>
          <w:b/>
          <w:color w:val="000000" w:themeColor="text1"/>
          <w:sz w:val="24"/>
          <w:szCs w:val="24"/>
          <w:u w:val="single"/>
        </w:rPr>
        <w:t xml:space="preserve">в </w:t>
      </w:r>
      <w:r>
        <w:rPr>
          <w:b/>
          <w:color w:val="000000" w:themeColor="text1"/>
          <w:sz w:val="24"/>
          <w:szCs w:val="24"/>
          <w:u w:val="single"/>
        </w:rPr>
        <w:t>первой</w:t>
      </w:r>
      <w:r w:rsidRPr="00431212">
        <w:rPr>
          <w:b/>
          <w:color w:val="000000" w:themeColor="text1"/>
          <w:sz w:val="24"/>
          <w:szCs w:val="24"/>
          <w:u w:val="single"/>
        </w:rPr>
        <w:t xml:space="preserve"> </w:t>
      </w:r>
      <w:r>
        <w:rPr>
          <w:b/>
          <w:color w:val="000000" w:themeColor="text1"/>
          <w:sz w:val="24"/>
          <w:szCs w:val="24"/>
          <w:u w:val="single"/>
        </w:rPr>
        <w:t xml:space="preserve">младшей </w:t>
      </w:r>
      <w:r w:rsidRPr="00431212">
        <w:rPr>
          <w:b/>
          <w:color w:val="000000" w:themeColor="text1"/>
          <w:sz w:val="24"/>
          <w:szCs w:val="24"/>
          <w:u w:val="single"/>
        </w:rPr>
        <w:t xml:space="preserve">группе </w:t>
      </w:r>
      <w:r>
        <w:rPr>
          <w:b/>
          <w:color w:val="000000" w:themeColor="text1"/>
          <w:sz w:val="24"/>
          <w:szCs w:val="24"/>
          <w:u w:val="single"/>
        </w:rPr>
        <w:t>общеразвивающей</w:t>
      </w:r>
      <w:r w:rsidRPr="00431212">
        <w:rPr>
          <w:b/>
          <w:color w:val="000000" w:themeColor="text1"/>
          <w:sz w:val="24"/>
          <w:szCs w:val="24"/>
          <w:u w:val="single"/>
        </w:rPr>
        <w:t xml:space="preserve"> направленности №10 «Теремок»</w:t>
      </w:r>
    </w:p>
    <w:p w:rsidR="00BB340C" w:rsidRPr="00450FAF" w:rsidRDefault="00BB340C" w:rsidP="002F005B">
      <w:pPr>
        <w:tabs>
          <w:tab w:val="left" w:pos="142"/>
        </w:tabs>
        <w:spacing w:line="276" w:lineRule="auto"/>
        <w:ind w:left="284"/>
        <w:rPr>
          <w:rFonts w:ascii="Calibri" w:eastAsia="Calibri" w:hAnsi="Calibri"/>
          <w:b/>
          <w:color w:val="000000" w:themeColor="text1"/>
          <w:sz w:val="24"/>
          <w:szCs w:val="24"/>
        </w:rPr>
      </w:pPr>
    </w:p>
    <w:p w:rsidR="00E81035" w:rsidRPr="002F005B" w:rsidRDefault="006A6FF9" w:rsidP="002F005B">
      <w:pPr>
        <w:pStyle w:val="1"/>
        <w:tabs>
          <w:tab w:val="left" w:pos="142"/>
          <w:tab w:val="left" w:pos="1134"/>
        </w:tabs>
        <w:spacing w:line="276" w:lineRule="auto"/>
        <w:ind w:left="284"/>
        <w:jc w:val="both"/>
      </w:pPr>
      <w:r>
        <w:t xml:space="preserve">               </w:t>
      </w:r>
      <w:r w:rsidR="003160DE" w:rsidRPr="002F005B">
        <w:t xml:space="preserve">3.3. </w:t>
      </w:r>
      <w:r w:rsidR="00E81035" w:rsidRPr="002F005B">
        <w:t>Материально</w:t>
      </w:r>
      <w:r w:rsidR="00E81035" w:rsidRPr="002F005B">
        <w:rPr>
          <w:spacing w:val="1"/>
        </w:rPr>
        <w:t xml:space="preserve"> </w:t>
      </w:r>
      <w:r w:rsidR="00E81035" w:rsidRPr="002F005B">
        <w:t>-</w:t>
      </w:r>
      <w:r w:rsidR="00E81035" w:rsidRPr="002F005B">
        <w:rPr>
          <w:spacing w:val="1"/>
        </w:rPr>
        <w:t xml:space="preserve"> </w:t>
      </w:r>
      <w:r w:rsidR="00E81035" w:rsidRPr="002F005B">
        <w:t>техническое</w:t>
      </w:r>
      <w:r w:rsidR="00E81035" w:rsidRPr="002F005B">
        <w:rPr>
          <w:spacing w:val="1"/>
        </w:rPr>
        <w:t xml:space="preserve"> </w:t>
      </w:r>
      <w:r w:rsidR="00E81035" w:rsidRPr="002F005B">
        <w:t>обеспечение</w:t>
      </w:r>
      <w:r w:rsidR="00E81035" w:rsidRPr="002F005B">
        <w:rPr>
          <w:spacing w:val="1"/>
        </w:rPr>
        <w:t xml:space="preserve"> </w:t>
      </w:r>
      <w:r w:rsidR="00E81035" w:rsidRPr="002F005B">
        <w:t>Программы,</w:t>
      </w:r>
      <w:r w:rsidR="00E81035" w:rsidRPr="002F005B">
        <w:rPr>
          <w:spacing w:val="1"/>
        </w:rPr>
        <w:t xml:space="preserve"> </w:t>
      </w:r>
      <w:r w:rsidR="00E81035" w:rsidRPr="002F005B">
        <w:t>обеспеченность</w:t>
      </w:r>
      <w:r w:rsidR="00E81035" w:rsidRPr="002F005B">
        <w:rPr>
          <w:spacing w:val="-57"/>
        </w:rPr>
        <w:t xml:space="preserve"> </w:t>
      </w:r>
      <w:r w:rsidR="00E81035" w:rsidRPr="002F005B">
        <w:t>методическими</w:t>
      </w:r>
      <w:r w:rsidR="00E81035" w:rsidRPr="002F005B">
        <w:rPr>
          <w:spacing w:val="-1"/>
        </w:rPr>
        <w:t xml:space="preserve"> </w:t>
      </w:r>
      <w:r w:rsidR="00E81035" w:rsidRPr="002F005B">
        <w:t>материалами и средствами</w:t>
      </w:r>
      <w:r w:rsidR="00E81035" w:rsidRPr="002F005B">
        <w:rPr>
          <w:spacing w:val="-2"/>
        </w:rPr>
        <w:t xml:space="preserve"> </w:t>
      </w:r>
      <w:r w:rsidR="00E81035" w:rsidRPr="002F005B">
        <w:t>обучения</w:t>
      </w:r>
      <w:r w:rsidR="00E81035" w:rsidRPr="002F005B">
        <w:rPr>
          <w:spacing w:val="-1"/>
        </w:rPr>
        <w:t xml:space="preserve"> </w:t>
      </w:r>
      <w:r w:rsidR="00E81035" w:rsidRPr="002F005B">
        <w:t xml:space="preserve">и воспитания. </w:t>
      </w:r>
    </w:p>
    <w:p w:rsidR="00E81035" w:rsidRPr="002F005B" w:rsidRDefault="00E81035" w:rsidP="002F005B">
      <w:pPr>
        <w:pStyle w:val="1"/>
        <w:tabs>
          <w:tab w:val="left" w:pos="142"/>
          <w:tab w:val="left" w:pos="1134"/>
        </w:tabs>
        <w:spacing w:line="276" w:lineRule="auto"/>
        <w:ind w:left="284"/>
        <w:jc w:val="both"/>
      </w:pPr>
      <w:r w:rsidRPr="002F005B">
        <w:t xml:space="preserve">Ссылка: </w:t>
      </w:r>
      <w:hyperlink r:id="rId24" w:history="1">
        <w:r w:rsidRPr="002F005B">
          <w:rPr>
            <w:color w:val="0000FF"/>
            <w:u w:val="single"/>
          </w:rPr>
          <w:t>https://rstatic.oshkole.ru/editor_files/506046/ООП%20МДОУ%20ДС%20Дельфиненок%20р.п.%20Средняя%20Ахтуба.docx%20(1).zip</w:t>
        </w:r>
      </w:hyperlink>
      <w:r w:rsidRPr="002F005B">
        <w:t xml:space="preserve"> (стр.190)</w:t>
      </w:r>
    </w:p>
    <w:p w:rsidR="00E81035" w:rsidRPr="002F005B" w:rsidRDefault="00E81035" w:rsidP="002F005B">
      <w:pPr>
        <w:pStyle w:val="a3"/>
        <w:tabs>
          <w:tab w:val="left" w:pos="142"/>
        </w:tabs>
        <w:spacing w:line="276" w:lineRule="auto"/>
        <w:ind w:left="284" w:right="241" w:firstLine="0"/>
        <w:rPr>
          <w:b/>
        </w:rPr>
      </w:pPr>
      <w:r w:rsidRPr="002F005B">
        <w:rPr>
          <w:bCs/>
        </w:rPr>
        <w:t xml:space="preserve">                      </w:t>
      </w:r>
      <w:r w:rsidR="00C2044B" w:rsidRPr="002F005B">
        <w:rPr>
          <w:b/>
        </w:rPr>
        <w:t>Учебно-методическое сопровождение программы:</w:t>
      </w:r>
    </w:p>
    <w:tbl>
      <w:tblPr>
        <w:tblW w:w="10593" w:type="dxa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386"/>
        <w:gridCol w:w="127"/>
        <w:gridCol w:w="80"/>
      </w:tblGrid>
      <w:tr w:rsidR="00C2044B" w:rsidRPr="002F005B" w:rsidTr="0037679C">
        <w:trPr>
          <w:gridAfter w:val="2"/>
          <w:wAfter w:w="207" w:type="dxa"/>
          <w:trHeight w:val="2976"/>
        </w:trPr>
        <w:tc>
          <w:tcPr>
            <w:tcW w:w="10386" w:type="dxa"/>
            <w:shd w:val="clear" w:color="auto" w:fill="auto"/>
          </w:tcPr>
          <w:p w:rsidR="00C2044B" w:rsidRPr="002F005B" w:rsidRDefault="006A6FF9" w:rsidP="002F005B">
            <w:pPr>
              <w:widowControl/>
              <w:tabs>
                <w:tab w:val="left" w:pos="142"/>
              </w:tabs>
              <w:adjustRightInd w:val="0"/>
              <w:spacing w:line="276" w:lineRule="auto"/>
              <w:rPr>
                <w:rFonts w:eastAsiaTheme="minorHAnsi"/>
                <w:b/>
                <w:i/>
                <w:sz w:val="24"/>
                <w:szCs w:val="24"/>
              </w:rPr>
            </w:pPr>
            <w:r>
              <w:rPr>
                <w:rFonts w:eastAsiaTheme="minorHAnsi"/>
                <w:b/>
                <w:i/>
                <w:sz w:val="24"/>
                <w:szCs w:val="24"/>
              </w:rPr>
              <w:t xml:space="preserve">     </w:t>
            </w:r>
            <w:r w:rsidR="009A4EAC" w:rsidRPr="002F005B">
              <w:rPr>
                <w:rFonts w:eastAsiaTheme="minorHAnsi"/>
                <w:b/>
                <w:i/>
                <w:sz w:val="24"/>
                <w:szCs w:val="24"/>
              </w:rPr>
              <w:t>1. Социально-коммуникативное развитие</w:t>
            </w:r>
          </w:p>
          <w:p w:rsidR="00C2044B" w:rsidRPr="002F005B" w:rsidRDefault="00C2044B" w:rsidP="002F005B">
            <w:pPr>
              <w:widowControl/>
              <w:tabs>
                <w:tab w:val="left" w:pos="142"/>
              </w:tabs>
              <w:adjustRightInd w:val="0"/>
              <w:spacing w:line="276" w:lineRule="auto"/>
              <w:ind w:left="284"/>
              <w:rPr>
                <w:rFonts w:eastAsiaTheme="minorHAnsi"/>
                <w:sz w:val="24"/>
                <w:szCs w:val="24"/>
              </w:rPr>
            </w:pPr>
            <w:r w:rsidRPr="002F005B">
              <w:rPr>
                <w:rFonts w:eastAsiaTheme="minorHAnsi"/>
                <w:sz w:val="24"/>
                <w:szCs w:val="24"/>
              </w:rPr>
              <w:t>Перечень пособий, дополняющих и обновляющих содержание образовательной области в соответствии с задачами Программы:</w:t>
            </w:r>
          </w:p>
          <w:p w:rsidR="00C2044B" w:rsidRPr="002F005B" w:rsidRDefault="00C2044B" w:rsidP="002F005B">
            <w:pPr>
              <w:widowControl/>
              <w:tabs>
                <w:tab w:val="left" w:pos="142"/>
              </w:tabs>
              <w:adjustRightInd w:val="0"/>
              <w:spacing w:line="276" w:lineRule="auto"/>
              <w:ind w:left="284"/>
              <w:rPr>
                <w:rFonts w:eastAsiaTheme="minorHAnsi"/>
                <w:sz w:val="24"/>
                <w:szCs w:val="24"/>
              </w:rPr>
            </w:pPr>
            <w:r w:rsidRPr="002F005B">
              <w:rPr>
                <w:rFonts w:eastAsiaTheme="minorHAnsi"/>
                <w:sz w:val="24"/>
                <w:szCs w:val="24"/>
              </w:rPr>
              <w:t>- ребёнок проявляет положительное отношение к миру, разным видам труда, другим людям и самому себе;</w:t>
            </w:r>
          </w:p>
          <w:p w:rsidR="00C2044B" w:rsidRPr="002F005B" w:rsidRDefault="00C2044B" w:rsidP="002F005B">
            <w:pPr>
              <w:widowControl/>
              <w:tabs>
                <w:tab w:val="left" w:pos="142"/>
              </w:tabs>
              <w:adjustRightInd w:val="0"/>
              <w:spacing w:line="276" w:lineRule="auto"/>
              <w:ind w:left="284"/>
              <w:rPr>
                <w:rFonts w:eastAsiaTheme="minorHAnsi"/>
                <w:sz w:val="24"/>
                <w:szCs w:val="24"/>
              </w:rPr>
            </w:pPr>
            <w:r w:rsidRPr="002F005B">
              <w:rPr>
                <w:rFonts w:eastAsiaTheme="minorHAnsi"/>
                <w:sz w:val="24"/>
                <w:szCs w:val="24"/>
              </w:rPr>
              <w:t>- у ребёнка выражено стремление заниматься социально значимой деятельностью;</w:t>
            </w:r>
          </w:p>
          <w:p w:rsidR="00C2044B" w:rsidRPr="002F005B" w:rsidRDefault="00C2044B" w:rsidP="002F005B">
            <w:pPr>
              <w:widowControl/>
              <w:tabs>
                <w:tab w:val="left" w:pos="142"/>
              </w:tabs>
              <w:adjustRightInd w:val="0"/>
              <w:spacing w:line="276" w:lineRule="auto"/>
              <w:ind w:left="284"/>
              <w:rPr>
                <w:rFonts w:eastAsiaTheme="minorHAnsi"/>
                <w:sz w:val="24"/>
                <w:szCs w:val="24"/>
              </w:rPr>
            </w:pPr>
            <w:r w:rsidRPr="002F005B">
              <w:rPr>
                <w:rFonts w:eastAsiaTheme="minorHAnsi"/>
                <w:sz w:val="24"/>
                <w:szCs w:val="24"/>
              </w:rPr>
              <w:t>- ребёнок способен к осуществлению социальной навигации как ориентации в социуме и соблюдению правил безопасности в реальном и цифровом взаимодействии;</w:t>
            </w:r>
          </w:p>
          <w:p w:rsidR="00C2044B" w:rsidRPr="002F005B" w:rsidRDefault="00C2044B" w:rsidP="002F005B">
            <w:pPr>
              <w:widowControl/>
              <w:tabs>
                <w:tab w:val="left" w:pos="142"/>
              </w:tabs>
              <w:adjustRightInd w:val="0"/>
              <w:spacing w:line="276" w:lineRule="auto"/>
              <w:ind w:left="284"/>
              <w:rPr>
                <w:rFonts w:eastAsiaTheme="minorHAnsi"/>
                <w:sz w:val="24"/>
                <w:szCs w:val="24"/>
              </w:rPr>
            </w:pPr>
            <w:r w:rsidRPr="002F005B">
              <w:rPr>
                <w:rFonts w:eastAsiaTheme="minorHAnsi"/>
                <w:sz w:val="24"/>
                <w:szCs w:val="24"/>
              </w:rPr>
              <w:t>- ребёнок способен понимать свои переживания и причины их возникновения, регулировать свое поведение и осуществлять выбор социально одобряемых действий в конкретных ситуациях, обосновывать свои ценностные ориентации; ребёнок стремится сохранять позитивную самооценку</w:t>
            </w:r>
          </w:p>
          <w:p w:rsidR="006A6FF9" w:rsidRDefault="006A6FF9" w:rsidP="006A6FF9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</w:t>
            </w:r>
            <w:r w:rsidR="0037679C" w:rsidRPr="002F005B">
              <w:rPr>
                <w:b/>
                <w:i/>
                <w:sz w:val="24"/>
                <w:szCs w:val="24"/>
              </w:rPr>
              <w:t>Ознакомление дошкольников с окружающим и социальной действительностью</w:t>
            </w:r>
            <w:r w:rsidR="0037679C" w:rsidRPr="002F005B">
              <w:rPr>
                <w:sz w:val="24"/>
                <w:szCs w:val="24"/>
              </w:rPr>
              <w:t xml:space="preserve"> </w:t>
            </w:r>
          </w:p>
          <w:p w:rsidR="0037679C" w:rsidRPr="002F005B" w:rsidRDefault="009A4EAC" w:rsidP="002F005B">
            <w:pPr>
              <w:tabs>
                <w:tab w:val="left" w:pos="142"/>
              </w:tabs>
              <w:spacing w:line="276" w:lineRule="auto"/>
              <w:ind w:left="322"/>
              <w:rPr>
                <w:sz w:val="24"/>
                <w:szCs w:val="24"/>
              </w:rPr>
            </w:pPr>
            <w:r w:rsidRPr="002F005B">
              <w:rPr>
                <w:sz w:val="24"/>
                <w:szCs w:val="24"/>
              </w:rPr>
              <w:t xml:space="preserve">1. </w:t>
            </w:r>
            <w:r w:rsidR="0037679C" w:rsidRPr="002F005B">
              <w:rPr>
                <w:sz w:val="24"/>
                <w:szCs w:val="24"/>
              </w:rPr>
              <w:t>Н.В.Алешина М.: «Элизе Трейдинг», ЦГЛ, 2004г.</w:t>
            </w:r>
            <w:r w:rsidR="0037679C" w:rsidRPr="002F005B">
              <w:rPr>
                <w:sz w:val="24"/>
                <w:szCs w:val="24"/>
              </w:rPr>
              <w:tab/>
            </w:r>
          </w:p>
          <w:p w:rsidR="0037679C" w:rsidRPr="002F005B" w:rsidRDefault="001C64F4" w:rsidP="002F005B">
            <w:pPr>
              <w:tabs>
                <w:tab w:val="left" w:pos="142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2F005B">
              <w:rPr>
                <w:sz w:val="24"/>
                <w:szCs w:val="24"/>
              </w:rPr>
              <w:t>2.</w:t>
            </w:r>
            <w:r w:rsidR="0037679C" w:rsidRPr="002F005B">
              <w:rPr>
                <w:sz w:val="24"/>
                <w:szCs w:val="24"/>
              </w:rPr>
              <w:t>Воспитываем, обучаем, развиваем дошкольников в игре. В.А. Дергунская-М.: Педагогическое общество России, 2006</w:t>
            </w:r>
            <w:r w:rsidR="0037679C" w:rsidRPr="002F005B">
              <w:rPr>
                <w:sz w:val="24"/>
                <w:szCs w:val="24"/>
              </w:rPr>
              <w:tab/>
            </w:r>
          </w:p>
          <w:p w:rsidR="0037679C" w:rsidRPr="002F005B" w:rsidRDefault="001C64F4" w:rsidP="002F005B">
            <w:pPr>
              <w:tabs>
                <w:tab w:val="left" w:pos="142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2F005B">
              <w:rPr>
                <w:sz w:val="24"/>
                <w:szCs w:val="24"/>
              </w:rPr>
              <w:t>3.</w:t>
            </w:r>
            <w:r w:rsidR="0037679C" w:rsidRPr="002F005B">
              <w:rPr>
                <w:sz w:val="24"/>
                <w:szCs w:val="24"/>
              </w:rPr>
              <w:t>Азбука общения. Программа развития личности ребенка, навыков его общения со сверстниками (Л.М. Шипицина, О.В.Защиринская, А.П.Воронова Т.А.Нилова).</w:t>
            </w:r>
            <w:r w:rsidR="0037679C" w:rsidRPr="002F005B">
              <w:rPr>
                <w:sz w:val="24"/>
                <w:szCs w:val="24"/>
              </w:rPr>
              <w:tab/>
            </w:r>
          </w:p>
          <w:p w:rsidR="0037679C" w:rsidRPr="002F005B" w:rsidRDefault="001C64F4" w:rsidP="002F005B">
            <w:pPr>
              <w:tabs>
                <w:tab w:val="left" w:pos="142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2F005B">
              <w:rPr>
                <w:sz w:val="24"/>
                <w:szCs w:val="24"/>
              </w:rPr>
              <w:t>4.</w:t>
            </w:r>
            <w:r w:rsidR="0037679C" w:rsidRPr="002F005B">
              <w:rPr>
                <w:sz w:val="24"/>
                <w:szCs w:val="24"/>
              </w:rPr>
              <w:t>«Игровая деятельность в детском саду. Программа и методические пособия». Н.Ф.Губанова. М.: «Мозаика-Синтез», 2006г.</w:t>
            </w:r>
            <w:r w:rsidR="0037679C" w:rsidRPr="002F005B">
              <w:rPr>
                <w:sz w:val="24"/>
                <w:szCs w:val="24"/>
              </w:rPr>
              <w:tab/>
            </w:r>
          </w:p>
          <w:p w:rsidR="0037679C" w:rsidRPr="002F005B" w:rsidRDefault="001C64F4" w:rsidP="002F005B">
            <w:pPr>
              <w:tabs>
                <w:tab w:val="left" w:pos="142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2F005B">
              <w:rPr>
                <w:sz w:val="24"/>
                <w:szCs w:val="24"/>
              </w:rPr>
              <w:t>5.</w:t>
            </w:r>
            <w:r w:rsidR="0037679C" w:rsidRPr="002F005B">
              <w:rPr>
                <w:sz w:val="24"/>
                <w:szCs w:val="24"/>
              </w:rPr>
              <w:t>Наследие. Патриотическое воспитание в детском саду. М.Ю.Но</w:t>
            </w:r>
            <w:r w:rsidR="008329BF" w:rsidRPr="002F005B">
              <w:rPr>
                <w:sz w:val="24"/>
                <w:szCs w:val="24"/>
              </w:rPr>
              <w:t xml:space="preserve">вицкая. </w:t>
            </w:r>
            <w:r w:rsidR="00C706DF" w:rsidRPr="002F005B">
              <w:rPr>
                <w:sz w:val="24"/>
                <w:szCs w:val="24"/>
              </w:rPr>
              <w:t>М.: «</w:t>
            </w:r>
            <w:r w:rsidR="008329BF" w:rsidRPr="002F005B">
              <w:rPr>
                <w:sz w:val="24"/>
                <w:szCs w:val="24"/>
              </w:rPr>
              <w:t>Линка-Пресс», 2003</w:t>
            </w:r>
            <w:r w:rsidR="0037679C" w:rsidRPr="002F005B">
              <w:rPr>
                <w:sz w:val="24"/>
                <w:szCs w:val="24"/>
              </w:rPr>
              <w:tab/>
            </w:r>
          </w:p>
          <w:p w:rsidR="0037679C" w:rsidRPr="002F005B" w:rsidRDefault="001C64F4" w:rsidP="002F005B">
            <w:pPr>
              <w:tabs>
                <w:tab w:val="left" w:pos="142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2F005B">
              <w:rPr>
                <w:sz w:val="24"/>
                <w:szCs w:val="24"/>
              </w:rPr>
              <w:t>6.</w:t>
            </w:r>
            <w:r w:rsidR="0037679C" w:rsidRPr="002F005B">
              <w:rPr>
                <w:sz w:val="24"/>
                <w:szCs w:val="24"/>
              </w:rPr>
              <w:t>Нравственное воспитание в детском саду. Программа и методические р</w:t>
            </w:r>
            <w:r w:rsidRPr="002F005B">
              <w:rPr>
                <w:sz w:val="24"/>
                <w:szCs w:val="24"/>
              </w:rPr>
              <w:t>екомендации. В.И.Петрова, 2006г</w:t>
            </w:r>
            <w:r w:rsidR="0037679C" w:rsidRPr="002F005B">
              <w:rPr>
                <w:sz w:val="24"/>
                <w:szCs w:val="24"/>
              </w:rPr>
              <w:tab/>
            </w:r>
          </w:p>
          <w:p w:rsidR="0037679C" w:rsidRPr="002F005B" w:rsidRDefault="001C64F4" w:rsidP="002F005B">
            <w:pPr>
              <w:tabs>
                <w:tab w:val="left" w:pos="142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2F005B">
              <w:rPr>
                <w:sz w:val="24"/>
                <w:szCs w:val="24"/>
              </w:rPr>
              <w:t>7.</w:t>
            </w:r>
            <w:r w:rsidR="0037679C" w:rsidRPr="002F005B">
              <w:rPr>
                <w:sz w:val="24"/>
                <w:szCs w:val="24"/>
              </w:rPr>
              <w:t>Нравственно-трудовое воспитание ребенка дошкольника. Л.В.Куцакова, М.: «Мозаика-Синтез», 2004г.</w:t>
            </w:r>
            <w:r w:rsidR="0037679C" w:rsidRPr="002F005B">
              <w:rPr>
                <w:sz w:val="24"/>
                <w:szCs w:val="24"/>
              </w:rPr>
              <w:tab/>
            </w:r>
          </w:p>
          <w:p w:rsidR="0037679C" w:rsidRPr="002F005B" w:rsidRDefault="001C64F4" w:rsidP="002F005B">
            <w:pPr>
              <w:tabs>
                <w:tab w:val="left" w:pos="142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2F005B">
              <w:rPr>
                <w:sz w:val="24"/>
                <w:szCs w:val="24"/>
              </w:rPr>
              <w:t>8.</w:t>
            </w:r>
            <w:r w:rsidR="0037679C" w:rsidRPr="002F005B">
              <w:rPr>
                <w:sz w:val="24"/>
                <w:szCs w:val="24"/>
              </w:rPr>
              <w:t xml:space="preserve">Основы безопасности детей дошкольного возраста. Н.Н.Авдеева, О.Л.Князева, Р.Б.Стеркина. </w:t>
            </w:r>
            <w:r w:rsidR="0037679C" w:rsidRPr="002F005B">
              <w:rPr>
                <w:sz w:val="24"/>
                <w:szCs w:val="24"/>
              </w:rPr>
              <w:lastRenderedPageBreak/>
              <w:t>М.: ООО «АСТ-ЛТД», 1998 г.</w:t>
            </w:r>
            <w:r w:rsidR="0037679C" w:rsidRPr="002F005B">
              <w:rPr>
                <w:sz w:val="24"/>
                <w:szCs w:val="24"/>
              </w:rPr>
              <w:tab/>
            </w:r>
          </w:p>
          <w:p w:rsidR="0037679C" w:rsidRPr="002F005B" w:rsidRDefault="001C64F4" w:rsidP="002F005B">
            <w:pPr>
              <w:tabs>
                <w:tab w:val="left" w:pos="142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2F005B">
              <w:rPr>
                <w:sz w:val="24"/>
                <w:szCs w:val="24"/>
              </w:rPr>
              <w:t>9.</w:t>
            </w:r>
            <w:r w:rsidR="0037679C" w:rsidRPr="002F005B">
              <w:rPr>
                <w:sz w:val="24"/>
                <w:szCs w:val="24"/>
              </w:rPr>
              <w:t>Образовательная программа социально-коммуникативного развития детей младенческого, раннего и дошкольного возраста «Познаю себя». М.В. Корепанова, Е.В. Харлампова.</w:t>
            </w:r>
            <w:r w:rsidR="0037679C" w:rsidRPr="002F005B">
              <w:rPr>
                <w:sz w:val="24"/>
                <w:szCs w:val="24"/>
              </w:rPr>
              <w:tab/>
            </w:r>
          </w:p>
          <w:p w:rsidR="00786802" w:rsidRDefault="001C64F4" w:rsidP="00786802">
            <w:pPr>
              <w:tabs>
                <w:tab w:val="left" w:pos="142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2F005B">
              <w:rPr>
                <w:sz w:val="24"/>
                <w:szCs w:val="24"/>
              </w:rPr>
              <w:t>10.</w:t>
            </w:r>
            <w:r w:rsidR="0037679C" w:rsidRPr="002F005B">
              <w:rPr>
                <w:sz w:val="24"/>
                <w:szCs w:val="24"/>
              </w:rPr>
              <w:t>Комплексная образовательная программа для детей раннего возраста «Первые шаги» \ Е.О. Смирнова, Л.Н. Галигузова, С.Ю. Мещерякова. – М.: ООО «Русское слово - учебник», 2015. – 168с. – ФГОС дошкольного образования.</w:t>
            </w:r>
          </w:p>
          <w:p w:rsidR="001B44A2" w:rsidRPr="002F005B" w:rsidRDefault="001B44A2" w:rsidP="00786802">
            <w:pPr>
              <w:tabs>
                <w:tab w:val="left" w:pos="142"/>
              </w:tabs>
              <w:spacing w:line="276" w:lineRule="auto"/>
              <w:ind w:left="284"/>
              <w:rPr>
                <w:sz w:val="24"/>
                <w:szCs w:val="24"/>
              </w:rPr>
            </w:pPr>
          </w:p>
        </w:tc>
      </w:tr>
      <w:tr w:rsidR="0037679C" w:rsidRPr="001C64F4" w:rsidTr="0037679C">
        <w:trPr>
          <w:gridAfter w:val="2"/>
          <w:wAfter w:w="207" w:type="dxa"/>
          <w:trHeight w:val="3360"/>
        </w:trPr>
        <w:tc>
          <w:tcPr>
            <w:tcW w:w="10386" w:type="dxa"/>
            <w:shd w:val="clear" w:color="auto" w:fill="auto"/>
          </w:tcPr>
          <w:p w:rsidR="0037679C" w:rsidRPr="008329BF" w:rsidRDefault="006A6FF9" w:rsidP="006A6FF9">
            <w:pPr>
              <w:widowControl/>
              <w:tabs>
                <w:tab w:val="left" w:pos="142"/>
              </w:tabs>
              <w:adjustRightInd w:val="0"/>
              <w:rPr>
                <w:rFonts w:eastAsiaTheme="minorHAnsi"/>
                <w:b/>
                <w:i/>
                <w:sz w:val="24"/>
                <w:szCs w:val="24"/>
              </w:rPr>
            </w:pPr>
            <w:r>
              <w:rPr>
                <w:rFonts w:eastAsiaTheme="minorHAnsi"/>
                <w:b/>
                <w:i/>
                <w:sz w:val="24"/>
                <w:szCs w:val="24"/>
              </w:rPr>
              <w:lastRenderedPageBreak/>
              <w:t xml:space="preserve">     </w:t>
            </w:r>
            <w:r w:rsidR="009A4EAC" w:rsidRPr="008329BF">
              <w:rPr>
                <w:rFonts w:eastAsiaTheme="minorHAnsi"/>
                <w:b/>
                <w:i/>
                <w:sz w:val="24"/>
                <w:szCs w:val="24"/>
              </w:rPr>
              <w:t>2. Познавательное развитие</w:t>
            </w:r>
          </w:p>
          <w:p w:rsidR="0037679C" w:rsidRPr="001C64F4" w:rsidRDefault="0037679C" w:rsidP="00D64B58">
            <w:pPr>
              <w:widowControl/>
              <w:tabs>
                <w:tab w:val="left" w:pos="142"/>
              </w:tabs>
              <w:adjustRightInd w:val="0"/>
              <w:ind w:left="284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Перечень пособий, дополняющих и обновляющих содержание образовательной области в соответствии с задачами Программы:</w:t>
            </w:r>
          </w:p>
          <w:p w:rsidR="0037679C" w:rsidRPr="001C64F4" w:rsidRDefault="0037679C" w:rsidP="00D64B58">
            <w:pPr>
              <w:widowControl/>
              <w:tabs>
                <w:tab w:val="left" w:pos="142"/>
              </w:tabs>
              <w:adjustRightInd w:val="0"/>
              <w:ind w:left="284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- ребёнок способен применять в жизненных и игровых ситуациях знания о количестве, форме, величине предметов, пространстве и времени, умения считать, измерять, сравнивать, вычислять и тому подобное</w:t>
            </w:r>
          </w:p>
          <w:p w:rsidR="0037679C" w:rsidRPr="001C64F4" w:rsidRDefault="0037679C" w:rsidP="00D64B58">
            <w:pPr>
              <w:widowControl/>
              <w:tabs>
                <w:tab w:val="left" w:pos="142"/>
              </w:tabs>
              <w:adjustRightInd w:val="0"/>
              <w:ind w:left="284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- ребёнок имеет разнообразные познавательные умения: определяет противоречия, формулирует задачу исследования, использует разные способы и средства проверки предположений: сравнение с эталонами, классификацию, систематизацию, некоторые цифровые средства и другое;</w:t>
            </w:r>
          </w:p>
          <w:p w:rsidR="0037679C" w:rsidRPr="001C64F4" w:rsidRDefault="0037679C" w:rsidP="00D64B58">
            <w:pPr>
              <w:widowControl/>
              <w:tabs>
                <w:tab w:val="left" w:pos="142"/>
              </w:tabs>
              <w:adjustRightInd w:val="0"/>
              <w:ind w:left="284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- ребёнок проявляет любознательность, активно задает вопросы взрослым и сверстникам; интересуется субъективно новым и неизвестным в окружающем мире; способен самостоятельно придумывать объяснения явлениям природы и поступкам людей; склонен наблюдать, экспериментировать; строить смысловую картину окружающей реальности, использует основные культурные способы деятельности</w:t>
            </w:r>
          </w:p>
        </w:tc>
      </w:tr>
      <w:tr w:rsidR="0037679C" w:rsidRPr="001C64F4" w:rsidTr="0037679C">
        <w:trPr>
          <w:gridAfter w:val="2"/>
          <w:wAfter w:w="207" w:type="dxa"/>
          <w:trHeight w:val="2328"/>
        </w:trPr>
        <w:tc>
          <w:tcPr>
            <w:tcW w:w="10386" w:type="dxa"/>
            <w:shd w:val="clear" w:color="auto" w:fill="auto"/>
          </w:tcPr>
          <w:p w:rsidR="0037679C" w:rsidRPr="008329BF" w:rsidRDefault="0037679C" w:rsidP="00D64B58">
            <w:pPr>
              <w:widowControl/>
              <w:tabs>
                <w:tab w:val="left" w:pos="142"/>
              </w:tabs>
              <w:adjustRightInd w:val="0"/>
              <w:ind w:left="284"/>
              <w:rPr>
                <w:rFonts w:eastAsiaTheme="minorHAnsi"/>
                <w:i/>
                <w:sz w:val="24"/>
                <w:szCs w:val="24"/>
              </w:rPr>
            </w:pPr>
            <w:r w:rsidRPr="008329BF">
              <w:rPr>
                <w:rFonts w:eastAsiaTheme="minorHAnsi"/>
                <w:i/>
                <w:sz w:val="24"/>
                <w:szCs w:val="24"/>
              </w:rPr>
              <w:t>2.1. Математическое развитие</w:t>
            </w:r>
          </w:p>
          <w:p w:rsidR="001C64F4" w:rsidRPr="001C64F4" w:rsidRDefault="002F005B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C64F4" w:rsidRPr="001C64F4">
              <w:rPr>
                <w:sz w:val="24"/>
                <w:szCs w:val="24"/>
              </w:rPr>
              <w:t xml:space="preserve">.Формирование элементарных математических представлений. Система работы в первой младшей группе детского сада. И. А. Помораева, В. А. Позина. Мозаика-Синтез; </w:t>
            </w:r>
            <w:r w:rsidR="00C706DF" w:rsidRPr="001C64F4">
              <w:rPr>
                <w:sz w:val="24"/>
                <w:szCs w:val="24"/>
              </w:rPr>
              <w:t>М.:</w:t>
            </w:r>
            <w:r w:rsidR="001C64F4" w:rsidRPr="001C64F4">
              <w:rPr>
                <w:sz w:val="24"/>
                <w:szCs w:val="24"/>
              </w:rPr>
              <w:t xml:space="preserve"> 2011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2F005B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C64F4" w:rsidRPr="001C64F4">
              <w:rPr>
                <w:sz w:val="24"/>
                <w:szCs w:val="24"/>
              </w:rPr>
              <w:t xml:space="preserve">.Формирование элементарных математических представлений. Вторая группа раннего возраста.  Для занятий с детьми 2-3 лет. И.А. Помораева, В.А. Позина. Мозаика-Синтез; </w:t>
            </w:r>
            <w:r w:rsidR="00C706DF" w:rsidRPr="001C64F4">
              <w:rPr>
                <w:sz w:val="24"/>
                <w:szCs w:val="24"/>
              </w:rPr>
              <w:t>М.:</w:t>
            </w:r>
            <w:r w:rsidR="001C64F4" w:rsidRPr="001C64F4">
              <w:rPr>
                <w:sz w:val="24"/>
                <w:szCs w:val="24"/>
              </w:rPr>
              <w:t xml:space="preserve"> 2011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8329BF" w:rsidRDefault="008329BF" w:rsidP="00D64B58">
            <w:pPr>
              <w:tabs>
                <w:tab w:val="left" w:pos="142"/>
              </w:tabs>
              <w:ind w:left="284"/>
              <w:rPr>
                <w:i/>
                <w:sz w:val="24"/>
                <w:szCs w:val="24"/>
              </w:rPr>
            </w:pPr>
            <w:r w:rsidRPr="008329BF">
              <w:rPr>
                <w:i/>
                <w:sz w:val="24"/>
                <w:szCs w:val="24"/>
              </w:rPr>
              <w:t>2.</w:t>
            </w:r>
            <w:r w:rsidR="00C706DF" w:rsidRPr="008329BF">
              <w:rPr>
                <w:i/>
                <w:sz w:val="24"/>
                <w:szCs w:val="24"/>
              </w:rPr>
              <w:t>2. Конструктивная</w:t>
            </w:r>
            <w:r w:rsidRPr="008329BF">
              <w:rPr>
                <w:i/>
                <w:sz w:val="24"/>
                <w:szCs w:val="24"/>
              </w:rPr>
              <w:t xml:space="preserve"> деятельность</w:t>
            </w:r>
          </w:p>
          <w:p w:rsidR="001C64F4" w:rsidRDefault="00E81035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>Волшебные полоски. Ручной труд для самых маленьких. Петрова И. М. –СПб.: «Детство-пресс», 2002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8329BF" w:rsidRDefault="008329BF" w:rsidP="00D64B58">
            <w:pPr>
              <w:widowControl/>
              <w:tabs>
                <w:tab w:val="left" w:pos="142"/>
              </w:tabs>
              <w:adjustRightInd w:val="0"/>
              <w:ind w:left="284"/>
              <w:rPr>
                <w:rFonts w:eastAsiaTheme="minorHAnsi"/>
                <w:i/>
                <w:sz w:val="24"/>
                <w:szCs w:val="24"/>
              </w:rPr>
            </w:pPr>
            <w:r w:rsidRPr="008329BF">
              <w:rPr>
                <w:rFonts w:eastAsiaTheme="minorHAnsi"/>
                <w:i/>
                <w:sz w:val="24"/>
                <w:szCs w:val="24"/>
              </w:rPr>
              <w:t>2.3</w:t>
            </w:r>
            <w:r w:rsidR="001C64F4" w:rsidRPr="008329BF">
              <w:rPr>
                <w:rFonts w:eastAsiaTheme="minorHAnsi"/>
                <w:i/>
                <w:sz w:val="24"/>
                <w:szCs w:val="24"/>
              </w:rPr>
              <w:t>. Окружающий мир</w:t>
            </w:r>
          </w:p>
          <w:p w:rsidR="001C64F4" w:rsidRPr="001C64F4" w:rsidRDefault="008329BF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C64F4" w:rsidRPr="001C64F4">
              <w:rPr>
                <w:sz w:val="24"/>
                <w:szCs w:val="24"/>
              </w:rPr>
              <w:t xml:space="preserve">Занятия по формированию элементарных экологических представлений. </w:t>
            </w:r>
            <w:r w:rsidR="00C706DF" w:rsidRPr="001C64F4">
              <w:rPr>
                <w:sz w:val="24"/>
                <w:szCs w:val="24"/>
              </w:rPr>
              <w:t>Первая младшая</w:t>
            </w:r>
            <w:r w:rsidR="001C64F4" w:rsidRPr="001C64F4">
              <w:rPr>
                <w:sz w:val="24"/>
                <w:szCs w:val="24"/>
              </w:rPr>
              <w:t xml:space="preserve"> группа. О.А. Соломенникова, - М.: Мозаика-Синтез, 2007.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E81035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 xml:space="preserve">Формирование экологической культуры дошкольников дошкольников. Киреева Л. Г., Бережнова </w:t>
            </w:r>
            <w:r w:rsidR="00C706DF" w:rsidRPr="001C64F4">
              <w:rPr>
                <w:sz w:val="24"/>
                <w:szCs w:val="24"/>
              </w:rPr>
              <w:t>С.В., -</w:t>
            </w:r>
            <w:r w:rsidR="001C64F4" w:rsidRPr="001C64F4">
              <w:rPr>
                <w:sz w:val="24"/>
                <w:szCs w:val="24"/>
              </w:rPr>
              <w:t xml:space="preserve"> Волгоград: Учитель,2008.</w:t>
            </w:r>
          </w:p>
          <w:p w:rsidR="001C64F4" w:rsidRPr="001C64F4" w:rsidRDefault="00E81035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>Познавательно-исследовательская деятельность дошкольни</w:t>
            </w:r>
            <w:r w:rsidR="00C706DF">
              <w:rPr>
                <w:sz w:val="24"/>
                <w:szCs w:val="24"/>
              </w:rPr>
              <w:t>ков. Веракса Н.Е., Веракса А.Н.</w:t>
            </w:r>
            <w:r w:rsidR="001C64F4" w:rsidRPr="001C64F4">
              <w:rPr>
                <w:sz w:val="24"/>
                <w:szCs w:val="24"/>
              </w:rPr>
              <w:t>- М.: Мозаика-синтез, 2016 г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E81035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 xml:space="preserve">Развитие познавательных способностей дошкольников. Крашенинников Е. Е., Холодова О.Л. - </w:t>
            </w:r>
            <w:r w:rsidR="00C706DF" w:rsidRPr="001C64F4">
              <w:rPr>
                <w:sz w:val="24"/>
                <w:szCs w:val="24"/>
              </w:rPr>
              <w:t>М.: МОЗАИКА</w:t>
            </w:r>
            <w:r w:rsidR="001C64F4" w:rsidRPr="001C64F4">
              <w:rPr>
                <w:sz w:val="24"/>
                <w:szCs w:val="24"/>
              </w:rPr>
              <w:t>-СИНТЕЗ, 2015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E81035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>Что было до… Игры-путешествия в прошлое предметов. Дыбина О.Б. – М., 1999.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E81035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>Трудовое воспитание в детском саду. Комарова Т.С., Куцакова Л.В., Павлова Л.Ю. – М.: Мозаика-Синтез, 2005—2010.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E81035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 xml:space="preserve">Нравственно-трудовое воспитание в детском саду. Куцакова </w:t>
            </w:r>
            <w:r w:rsidR="00C706DF" w:rsidRPr="001C64F4">
              <w:rPr>
                <w:sz w:val="24"/>
                <w:szCs w:val="24"/>
              </w:rPr>
              <w:t>Л.В.</w:t>
            </w:r>
            <w:r w:rsidR="001C64F4" w:rsidRPr="001C64F4">
              <w:rPr>
                <w:sz w:val="24"/>
                <w:szCs w:val="24"/>
              </w:rPr>
              <w:t xml:space="preserve"> – М.: Мозаика-Синтез, 2007—2010.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2F005B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>Дни воинской славы. Патриотическое воспитание дошкольников. Зацепина М.Б. – М.: Мозаика-Синтез, 2008.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2F005B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>Основы безопасности детей дошкольного возраста. Н.Н.Авдеева, О.Л.Князева, Р.Б.Стеркина. М.: ООО «АСТ-ЛТД», 1998 г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8329BF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  <w:r w:rsidR="001C64F4" w:rsidRPr="001C64F4">
              <w:rPr>
                <w:sz w:val="24"/>
                <w:szCs w:val="24"/>
              </w:rPr>
              <w:t xml:space="preserve">Наш дом - природа. Программа экологического образования дошкольников. Н.А. Рыжова М. </w:t>
            </w:r>
            <w:r w:rsidR="001C64F4" w:rsidRPr="001C64F4">
              <w:rPr>
                <w:sz w:val="24"/>
                <w:szCs w:val="24"/>
              </w:rPr>
              <w:lastRenderedPageBreak/>
              <w:t>ИСАР. 1998.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2F005B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>«Ознакомление дошкольников с окружающим и социальной действительностью» Н.В.Алешина М.: «Элизе Трейдинг», ЦГЛ, 2004г.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2F005B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>Приобщение к истокам русской народной культуры. Князева О.Л., Маханева М.Д. – СПб: Детство-Пресс, 1998.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2F005B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>Проектная деятельность дошкольников. Веракса Н.Е., Внракса А.Н.- М.: Просвещение, 2010 г.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37679C" w:rsidRDefault="002F005B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 xml:space="preserve">Конструирование и ручной труд в детском саду. Программа и конспекты занятий. Куцакова Л.В. – </w:t>
            </w:r>
            <w:r w:rsidR="00C706DF" w:rsidRPr="001C64F4">
              <w:rPr>
                <w:sz w:val="24"/>
                <w:szCs w:val="24"/>
              </w:rPr>
              <w:t>М.: ТЦ</w:t>
            </w:r>
            <w:r w:rsidR="001C64F4" w:rsidRPr="001C64F4">
              <w:rPr>
                <w:sz w:val="24"/>
                <w:szCs w:val="24"/>
              </w:rPr>
              <w:t xml:space="preserve"> Сфера, 2008</w:t>
            </w:r>
          </w:p>
          <w:p w:rsidR="008329BF" w:rsidRPr="001C64F4" w:rsidRDefault="008329BF" w:rsidP="00D64B58">
            <w:pPr>
              <w:tabs>
                <w:tab w:val="left" w:pos="142"/>
              </w:tabs>
              <w:ind w:left="284"/>
              <w:rPr>
                <w:sz w:val="24"/>
                <w:szCs w:val="24"/>
              </w:rPr>
            </w:pPr>
          </w:p>
        </w:tc>
      </w:tr>
      <w:tr w:rsidR="0037679C" w:rsidRPr="001C64F4" w:rsidTr="0037679C">
        <w:trPr>
          <w:gridAfter w:val="2"/>
          <w:wAfter w:w="207" w:type="dxa"/>
          <w:trHeight w:val="1261"/>
        </w:trPr>
        <w:tc>
          <w:tcPr>
            <w:tcW w:w="10386" w:type="dxa"/>
            <w:shd w:val="clear" w:color="auto" w:fill="auto"/>
          </w:tcPr>
          <w:p w:rsidR="0037679C" w:rsidRPr="008329BF" w:rsidRDefault="00CB5468" w:rsidP="006A6FF9">
            <w:pPr>
              <w:widowControl/>
              <w:tabs>
                <w:tab w:val="left" w:pos="142"/>
              </w:tabs>
              <w:adjustRightInd w:val="0"/>
              <w:jc w:val="both"/>
              <w:rPr>
                <w:rFonts w:eastAsiaTheme="minorHAnsi"/>
                <w:b/>
                <w:i/>
                <w:sz w:val="24"/>
                <w:szCs w:val="24"/>
              </w:rPr>
            </w:pPr>
            <w:r>
              <w:rPr>
                <w:rFonts w:eastAsiaTheme="minorHAnsi"/>
                <w:b/>
                <w:i/>
                <w:sz w:val="24"/>
                <w:szCs w:val="24"/>
              </w:rPr>
              <w:lastRenderedPageBreak/>
              <w:t xml:space="preserve">     </w:t>
            </w:r>
            <w:r w:rsidR="009A4EAC" w:rsidRPr="008329BF">
              <w:rPr>
                <w:rFonts w:eastAsiaTheme="minorHAnsi"/>
                <w:b/>
                <w:i/>
                <w:sz w:val="24"/>
                <w:szCs w:val="24"/>
              </w:rPr>
              <w:t>3. Развитие речи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 xml:space="preserve">Перечень вариативных систем, дополняющих и обновляющих содержание образовательной области 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в соответствии с задачами Программы: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 xml:space="preserve">- ребёнок владеет речью как средством коммуникации, 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 xml:space="preserve">ведет диалог со взрослыми и сверстниками, 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 xml:space="preserve">использует формулы речевого этикета в соответствии с ситуацией общения, 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владеет коммуникативно-речевыми умениями;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 xml:space="preserve">- ребёнок знает и осмысленно воспринимает литературные произведения различных жанров, 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 xml:space="preserve">имеет предпочтения в жанрах литературы, проявляет интерес к книгам познавательного характера, 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определяет характеры персонажей, мотивы их поведения, оценивает поступки литературных героев;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- ребёнок правильно, отчетливо произносит все звуки родного языка</w:t>
            </w:r>
          </w:p>
          <w:p w:rsidR="001C64F4" w:rsidRPr="001C64F4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C64F4" w:rsidRPr="001C64F4">
              <w:rPr>
                <w:sz w:val="24"/>
                <w:szCs w:val="24"/>
              </w:rPr>
              <w:t xml:space="preserve">Развитие речи в детском саду. Гербова </w:t>
            </w:r>
            <w:r w:rsidR="00C706DF" w:rsidRPr="001C64F4">
              <w:rPr>
                <w:sz w:val="24"/>
                <w:szCs w:val="24"/>
              </w:rPr>
              <w:t>В.В. -</w:t>
            </w:r>
            <w:r w:rsidR="001C64F4" w:rsidRPr="001C64F4">
              <w:rPr>
                <w:sz w:val="24"/>
                <w:szCs w:val="24"/>
              </w:rPr>
              <w:t xml:space="preserve"> М.: Мозаика-синтез, 2005 г.</w:t>
            </w:r>
            <w:r w:rsidR="001C64F4" w:rsidRPr="001C64F4">
              <w:rPr>
                <w:sz w:val="24"/>
                <w:szCs w:val="24"/>
              </w:rPr>
              <w:tab/>
              <w:t>Речевое развитие</w:t>
            </w:r>
          </w:p>
          <w:p w:rsidR="001C64F4" w:rsidRPr="001C64F4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1C64F4" w:rsidRPr="001C64F4">
              <w:rPr>
                <w:sz w:val="24"/>
                <w:szCs w:val="24"/>
              </w:rPr>
              <w:t>Развитие речи в детском саду вторая группа раннего возраста авт. В.В. Гербова, Издательство Мозаика – Синтез, Москва 2015 год</w:t>
            </w:r>
          </w:p>
          <w:p w:rsidR="001C64F4" w:rsidRPr="001C64F4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1C64F4" w:rsidRPr="001C64F4">
              <w:rPr>
                <w:sz w:val="24"/>
                <w:szCs w:val="24"/>
              </w:rPr>
              <w:t>Развитие речи в детском саду младшая группа авт. В.В. Гербова, Издательство Мозаика – Синтез, Москва 2014 год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5412ED" w:rsidRPr="008329BF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81035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>Хрестоматия для чтения детям в детском саду и дома. 1-3 года, изда</w:t>
            </w:r>
            <w:r w:rsidR="00E81035">
              <w:rPr>
                <w:sz w:val="24"/>
                <w:szCs w:val="24"/>
              </w:rPr>
              <w:t>тельство Мозаика Синтез - 2016</w:t>
            </w:r>
            <w:r w:rsidR="00E81035">
              <w:rPr>
                <w:sz w:val="24"/>
                <w:szCs w:val="24"/>
              </w:rPr>
              <w:tab/>
            </w:r>
          </w:p>
        </w:tc>
      </w:tr>
      <w:tr w:rsidR="0037679C" w:rsidRPr="001C64F4" w:rsidTr="00173C24">
        <w:trPr>
          <w:gridAfter w:val="2"/>
          <w:wAfter w:w="207" w:type="dxa"/>
          <w:trHeight w:val="80"/>
        </w:trPr>
        <w:tc>
          <w:tcPr>
            <w:tcW w:w="10386" w:type="dxa"/>
            <w:shd w:val="clear" w:color="auto" w:fill="auto"/>
          </w:tcPr>
          <w:p w:rsidR="0037679C" w:rsidRPr="008329BF" w:rsidRDefault="009A4EA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b/>
                <w:i/>
                <w:sz w:val="24"/>
                <w:szCs w:val="24"/>
              </w:rPr>
            </w:pPr>
            <w:r w:rsidRPr="008329BF">
              <w:rPr>
                <w:rFonts w:eastAsiaTheme="minorHAnsi"/>
                <w:b/>
                <w:i/>
                <w:sz w:val="24"/>
                <w:szCs w:val="24"/>
              </w:rPr>
              <w:t>4. Художественно-эстетическое развитие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Перечень вариативных систем, дополняющих и обновляющих содержание образовательной области в соответствии с задачами ФОП ДО: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- ребёнок владеет умениями, навыками и средствами художественной выразительности в различных видах деятельности и искусства; использует различные технические приемы в свободной художественной деятельности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- ребёнок участвует в создании индивидуальных и коллективных творческих работ, тематических композиций к праздничным утренникам и развлечениям, художественных проектах</w:t>
            </w:r>
          </w:p>
          <w:p w:rsidR="0037679C" w:rsidRPr="001C64F4" w:rsidRDefault="0037679C" w:rsidP="002F005B">
            <w:pPr>
              <w:widowControl/>
              <w:tabs>
                <w:tab w:val="left" w:pos="142"/>
              </w:tabs>
              <w:adjustRightInd w:val="0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- ребёнок самостоятельно выбирает технику и выразительные средства для наиболее точной передачи образа и своего замысла, способен создавать сложные объекты и композиции, преобразовывать и использовать с учётом игровой ситуации</w:t>
            </w:r>
          </w:p>
          <w:p w:rsidR="001C64F4" w:rsidRPr="001C64F4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C64F4" w:rsidRPr="001C64F4">
              <w:rPr>
                <w:sz w:val="24"/>
                <w:szCs w:val="24"/>
              </w:rPr>
              <w:t xml:space="preserve">Рисование с детьми дошкольного возраста: Нетрадиционные техники, планирование, конспекты занятий / Под ред. Р.Г. Казаковой – </w:t>
            </w:r>
            <w:r w:rsidR="00C706DF" w:rsidRPr="001C64F4">
              <w:rPr>
                <w:sz w:val="24"/>
                <w:szCs w:val="24"/>
              </w:rPr>
              <w:t>М.: ТЦ</w:t>
            </w:r>
            <w:r w:rsidR="001C64F4" w:rsidRPr="001C64F4">
              <w:rPr>
                <w:sz w:val="24"/>
                <w:szCs w:val="24"/>
              </w:rPr>
              <w:t xml:space="preserve"> Сфера, 2005г.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1C64F4" w:rsidRPr="001C64F4">
              <w:rPr>
                <w:sz w:val="24"/>
                <w:szCs w:val="24"/>
              </w:rPr>
              <w:t xml:space="preserve">Рисование с детьми дошкольного возраста: Нетрадиционные техники, планирование, конспекты занятий / Под ред. Р.Г. Казаковой – </w:t>
            </w:r>
            <w:r w:rsidR="00C706DF" w:rsidRPr="001C64F4">
              <w:rPr>
                <w:sz w:val="24"/>
                <w:szCs w:val="24"/>
              </w:rPr>
              <w:t>М.: ТЦ</w:t>
            </w:r>
            <w:r w:rsidR="001C64F4" w:rsidRPr="001C64F4">
              <w:rPr>
                <w:sz w:val="24"/>
                <w:szCs w:val="24"/>
              </w:rPr>
              <w:t xml:space="preserve"> Сфера, 2005г.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1C64F4" w:rsidRPr="001C64F4">
              <w:rPr>
                <w:sz w:val="24"/>
                <w:szCs w:val="24"/>
              </w:rPr>
              <w:t xml:space="preserve">Оригами и развитие ребенка. Популярное пособие для родителей и </w:t>
            </w:r>
            <w:r w:rsidR="00C706DF" w:rsidRPr="001C64F4">
              <w:rPr>
                <w:sz w:val="24"/>
                <w:szCs w:val="24"/>
              </w:rPr>
              <w:t>педагогов. /</w:t>
            </w:r>
            <w:r w:rsidR="001C64F4" w:rsidRPr="001C64F4">
              <w:rPr>
                <w:sz w:val="24"/>
                <w:szCs w:val="24"/>
              </w:rPr>
              <w:t xml:space="preserve">Художники Г.В. Соколов, В.Н. </w:t>
            </w:r>
            <w:r w:rsidR="00C706DF" w:rsidRPr="001C64F4">
              <w:rPr>
                <w:sz w:val="24"/>
                <w:szCs w:val="24"/>
              </w:rPr>
              <w:t>Куров. -</w:t>
            </w:r>
            <w:r w:rsidR="001C64F4" w:rsidRPr="001C64F4">
              <w:rPr>
                <w:sz w:val="24"/>
                <w:szCs w:val="24"/>
              </w:rPr>
              <w:t xml:space="preserve"> Ярославль: «Академия развития», 1997г. Т</w:t>
            </w:r>
            <w:r>
              <w:rPr>
                <w:sz w:val="24"/>
                <w:szCs w:val="24"/>
              </w:rPr>
              <w:t>.И. Тарабарина, Ярославль, 1997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1C64F4" w:rsidRPr="001C64F4">
              <w:rPr>
                <w:sz w:val="24"/>
                <w:szCs w:val="24"/>
              </w:rPr>
              <w:t>Естествознание, изобразительное искусство, художественный труд: тематическое планирование занятий /авт.-сост. В.Ю. Дьяченко (и др.). – 2-е изд. – Волгоград: Учитель, 2012г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1C64F4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 w:rsidRPr="001C64F4">
              <w:rPr>
                <w:sz w:val="24"/>
                <w:szCs w:val="24"/>
              </w:rPr>
              <w:lastRenderedPageBreak/>
              <w:t>Приобщение к истокам русской народной культуры. Князева О.Л., Маханева М.Д. – СПб: Детство-Пресс, 1998.</w:t>
            </w:r>
            <w:r w:rsidRPr="001C64F4">
              <w:rPr>
                <w:sz w:val="24"/>
                <w:szCs w:val="24"/>
              </w:rPr>
              <w:tab/>
            </w:r>
          </w:p>
          <w:p w:rsidR="001C64F4" w:rsidRPr="001C64F4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1C64F4" w:rsidRPr="001C64F4">
              <w:rPr>
                <w:sz w:val="24"/>
                <w:szCs w:val="24"/>
              </w:rPr>
              <w:t xml:space="preserve">Изобразительная деятельность: планирование, </w:t>
            </w:r>
            <w:r w:rsidR="00C706DF" w:rsidRPr="001C64F4">
              <w:rPr>
                <w:sz w:val="24"/>
                <w:szCs w:val="24"/>
              </w:rPr>
              <w:t>конспекты занятий</w:t>
            </w:r>
            <w:r w:rsidR="001C64F4" w:rsidRPr="001C64F4">
              <w:rPr>
                <w:sz w:val="24"/>
                <w:szCs w:val="24"/>
              </w:rPr>
              <w:t>, методические рекомендации (младшая, средняя, старшая, подготовительная группы). Лыкова И.А. – М.: Карапуз-Дидактика, 2006.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1C64F4" w:rsidRPr="001C64F4">
              <w:rPr>
                <w:sz w:val="24"/>
                <w:szCs w:val="24"/>
              </w:rPr>
              <w:t>Программа по музыкальному воспитанию детей дошкольного возраста «Ладушки» авт.: И.Каплунова, И. Новоскольцева, г. Санкт-Петербург,2010г.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1C64F4" w:rsidRPr="001C64F4">
              <w:rPr>
                <w:sz w:val="24"/>
                <w:szCs w:val="24"/>
              </w:rPr>
              <w:t>Программа развития музыкальности у детей раннего возраста «Малыш» (3-й год жизни) Петровой В. А.;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8329BF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  <w:r w:rsidR="001C64F4" w:rsidRPr="001C64F4">
              <w:rPr>
                <w:sz w:val="24"/>
                <w:szCs w:val="24"/>
              </w:rPr>
              <w:t>Музыкальное развитие детей. О.П. Радынова. Гуманитарный издательский центр ВЛАДОС - М.:2007.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927905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>Методика музыкального воспитания в детском саду. Н.А.Ветлугина. Москва. Просвещение. 1982 г.</w:t>
            </w:r>
          </w:p>
          <w:p w:rsidR="001C64F4" w:rsidRPr="001C64F4" w:rsidRDefault="00927905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 xml:space="preserve">Учусь творить. Элементарное музицирование: музыка, речь, движение.  Т.Э. </w:t>
            </w:r>
            <w:r w:rsidR="00C706DF" w:rsidRPr="001C64F4">
              <w:rPr>
                <w:sz w:val="24"/>
                <w:szCs w:val="24"/>
              </w:rPr>
              <w:t>Тютюнникова. -</w:t>
            </w:r>
            <w:r w:rsidR="001C64F4" w:rsidRPr="001C64F4">
              <w:rPr>
                <w:sz w:val="24"/>
                <w:szCs w:val="24"/>
              </w:rPr>
              <w:t xml:space="preserve"> М.:  Москва 2005 г.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927905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329BF">
              <w:rPr>
                <w:sz w:val="24"/>
                <w:szCs w:val="24"/>
              </w:rPr>
              <w:t>.</w:t>
            </w:r>
            <w:r w:rsidR="001C64F4" w:rsidRPr="001C64F4">
              <w:rPr>
                <w:sz w:val="24"/>
                <w:szCs w:val="24"/>
              </w:rPr>
              <w:t>Фольклор-музыка-театр Программа и конспекты занятий под редакцией С.И.Мерзляковой. – издательский центр ВЛАДОС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173C24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  <w:r w:rsidR="001C64F4" w:rsidRPr="001C64F4">
              <w:rPr>
                <w:sz w:val="24"/>
                <w:szCs w:val="24"/>
              </w:rPr>
              <w:t xml:space="preserve">Русское народное творчество и обрядовые праздники в детском </w:t>
            </w:r>
            <w:r w:rsidR="00C706DF">
              <w:rPr>
                <w:sz w:val="24"/>
                <w:szCs w:val="24"/>
              </w:rPr>
              <w:t>саду,</w:t>
            </w:r>
            <w:r w:rsidR="00C706DF" w:rsidRPr="001C64F4">
              <w:rPr>
                <w:sz w:val="24"/>
                <w:szCs w:val="24"/>
              </w:rPr>
              <w:t xml:space="preserve"> под</w:t>
            </w:r>
            <w:r w:rsidR="001C64F4" w:rsidRPr="001C64F4">
              <w:rPr>
                <w:sz w:val="24"/>
                <w:szCs w:val="24"/>
              </w:rPr>
              <w:t xml:space="preserve"> редакцией </w:t>
            </w:r>
            <w:r w:rsidR="00C706DF" w:rsidRPr="001C64F4">
              <w:rPr>
                <w:sz w:val="24"/>
                <w:szCs w:val="24"/>
              </w:rPr>
              <w:t>А.В.Орловой. Владимир</w:t>
            </w:r>
            <w:r w:rsidR="001C64F4" w:rsidRPr="001C64F4">
              <w:rPr>
                <w:sz w:val="24"/>
                <w:szCs w:val="24"/>
              </w:rPr>
              <w:t xml:space="preserve"> 1995 г.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173C24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 w:rsidR="001C64F4" w:rsidRPr="001C64F4">
              <w:rPr>
                <w:sz w:val="24"/>
                <w:szCs w:val="24"/>
              </w:rPr>
              <w:t>Программа «Синтез» К.В. Тарасова, М.Л, Петрова, Т.Г. Рубан Москва,2000г.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1C64F4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 w:rsidRPr="001C64F4">
              <w:rPr>
                <w:sz w:val="24"/>
                <w:szCs w:val="24"/>
              </w:rPr>
              <w:t>Фольклор-музыка-театр» Программа и конспекты занятий под ред.С.И. Мерзляковой - изд. центр ВЛАДОС</w:t>
            </w:r>
            <w:r w:rsidRPr="001C64F4">
              <w:rPr>
                <w:sz w:val="24"/>
                <w:szCs w:val="24"/>
              </w:rPr>
              <w:tab/>
            </w:r>
          </w:p>
          <w:p w:rsidR="001C64F4" w:rsidRPr="001C64F4" w:rsidRDefault="00173C24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 w:rsidR="001C64F4" w:rsidRPr="001C64F4">
              <w:rPr>
                <w:sz w:val="24"/>
                <w:szCs w:val="24"/>
              </w:rPr>
              <w:t xml:space="preserve">«Методика музыкального воспитания в детском саду» Н.А. Ветлугиной          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173C24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  <w:r w:rsidR="001C64F4" w:rsidRPr="001C64F4">
              <w:rPr>
                <w:sz w:val="24"/>
                <w:szCs w:val="24"/>
              </w:rPr>
              <w:t>Театрализованные игры в детском саду. Петрова Т.И., Сергеева Е.Л., Петрова Е.С. М., 2000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1C64F4" w:rsidRPr="001C64F4" w:rsidRDefault="00173C24" w:rsidP="002F005B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  <w:r w:rsidR="001C64F4" w:rsidRPr="001C64F4">
              <w:rPr>
                <w:sz w:val="24"/>
                <w:szCs w:val="24"/>
              </w:rPr>
              <w:t>Авторской программы Котышевой Е.Н. «Музыкальная коррекция детей с ОВЗ»</w:t>
            </w:r>
            <w:r w:rsidR="001C64F4" w:rsidRPr="001C64F4">
              <w:rPr>
                <w:sz w:val="24"/>
                <w:szCs w:val="24"/>
              </w:rPr>
              <w:tab/>
            </w:r>
          </w:p>
          <w:p w:rsidR="0037679C" w:rsidRPr="00CB5468" w:rsidRDefault="001C64F4" w:rsidP="00CB5468">
            <w:pPr>
              <w:tabs>
                <w:tab w:val="left" w:pos="142"/>
              </w:tabs>
              <w:ind w:left="284"/>
              <w:jc w:val="both"/>
              <w:rPr>
                <w:sz w:val="24"/>
                <w:szCs w:val="24"/>
              </w:rPr>
            </w:pPr>
            <w:r w:rsidRPr="001C64F4">
              <w:rPr>
                <w:sz w:val="24"/>
                <w:szCs w:val="24"/>
              </w:rPr>
              <w:tab/>
            </w:r>
          </w:p>
        </w:tc>
      </w:tr>
      <w:tr w:rsidR="0037679C" w:rsidRPr="001C64F4" w:rsidTr="0037679C">
        <w:trPr>
          <w:trHeight w:val="1368"/>
        </w:trPr>
        <w:tc>
          <w:tcPr>
            <w:tcW w:w="10513" w:type="dxa"/>
            <w:gridSpan w:val="2"/>
            <w:shd w:val="clear" w:color="auto" w:fill="auto"/>
          </w:tcPr>
          <w:p w:rsidR="0037679C" w:rsidRPr="00CB5468" w:rsidRDefault="0037679C" w:rsidP="00757546">
            <w:pPr>
              <w:widowControl/>
              <w:tabs>
                <w:tab w:val="left" w:pos="142"/>
              </w:tabs>
              <w:adjustRightInd w:val="0"/>
              <w:spacing w:line="276" w:lineRule="auto"/>
              <w:ind w:left="284"/>
              <w:jc w:val="both"/>
              <w:rPr>
                <w:rFonts w:eastAsiaTheme="minorHAnsi"/>
                <w:b/>
                <w:i/>
                <w:sz w:val="24"/>
                <w:szCs w:val="24"/>
              </w:rPr>
            </w:pPr>
            <w:r w:rsidRPr="00CB5468">
              <w:rPr>
                <w:rFonts w:eastAsiaTheme="minorHAnsi"/>
                <w:b/>
                <w:i/>
                <w:sz w:val="24"/>
                <w:szCs w:val="24"/>
              </w:rPr>
              <w:lastRenderedPageBreak/>
              <w:t xml:space="preserve">5. </w:t>
            </w:r>
            <w:r w:rsidR="00CB5468" w:rsidRPr="00CB5468">
              <w:rPr>
                <w:rFonts w:eastAsiaTheme="minorHAnsi"/>
                <w:b/>
                <w:i/>
                <w:sz w:val="24"/>
                <w:szCs w:val="24"/>
              </w:rPr>
              <w:t>Коррекционная работа</w:t>
            </w:r>
          </w:p>
          <w:p w:rsidR="0037679C" w:rsidRPr="001C64F4" w:rsidRDefault="0037679C" w:rsidP="00757546">
            <w:pPr>
              <w:widowControl/>
              <w:tabs>
                <w:tab w:val="left" w:pos="142"/>
              </w:tabs>
              <w:adjustRightInd w:val="0"/>
              <w:spacing w:line="276" w:lineRule="auto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 xml:space="preserve">- создание условий для равного доступа к образованию для всех детей дошкольного возраста с учётом разнообразия образовательных потребностей и индивидуальных возможностей; </w:t>
            </w:r>
          </w:p>
          <w:p w:rsidR="0037679C" w:rsidRPr="001C64F4" w:rsidRDefault="0037679C" w:rsidP="00757546">
            <w:pPr>
              <w:widowControl/>
              <w:tabs>
                <w:tab w:val="left" w:pos="142"/>
              </w:tabs>
              <w:adjustRightInd w:val="0"/>
              <w:spacing w:line="276" w:lineRule="auto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  <w:r w:rsidRPr="001C64F4">
              <w:rPr>
                <w:rFonts w:eastAsiaTheme="minorHAnsi"/>
                <w:sz w:val="24"/>
                <w:szCs w:val="24"/>
              </w:rPr>
              <w:t>- оказание квалифицированной помощи с учётом индивидуальных особенностей ребёнка.</w:t>
            </w:r>
          </w:p>
          <w:p w:rsidR="001C64F4" w:rsidRPr="00B640FB" w:rsidRDefault="00173C24" w:rsidP="00757546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C64F4" w:rsidRPr="001C64F4">
              <w:rPr>
                <w:sz w:val="24"/>
                <w:szCs w:val="24"/>
              </w:rPr>
              <w:t>«Занятия психолога с детьми 2-4 лет в период адаптации к дошкольному учреждению» А.С.Роньжина – М.: Книголюб, 2006. – 72с.</w:t>
            </w:r>
          </w:p>
        </w:tc>
        <w:tc>
          <w:tcPr>
            <w:tcW w:w="80" w:type="dxa"/>
            <w:shd w:val="clear" w:color="auto" w:fill="auto"/>
          </w:tcPr>
          <w:p w:rsidR="0037679C" w:rsidRPr="001C64F4" w:rsidRDefault="0037679C" w:rsidP="00757546">
            <w:pPr>
              <w:widowControl/>
              <w:tabs>
                <w:tab w:val="left" w:pos="142"/>
              </w:tabs>
              <w:adjustRightInd w:val="0"/>
              <w:spacing w:line="276" w:lineRule="auto"/>
              <w:ind w:left="284"/>
              <w:jc w:val="both"/>
              <w:rPr>
                <w:rFonts w:eastAsiaTheme="minorHAnsi"/>
                <w:sz w:val="24"/>
                <w:szCs w:val="24"/>
              </w:rPr>
            </w:pPr>
          </w:p>
        </w:tc>
      </w:tr>
    </w:tbl>
    <w:p w:rsidR="00BB340C" w:rsidRPr="00304AB3" w:rsidRDefault="003160DE" w:rsidP="00757546">
      <w:pPr>
        <w:pStyle w:val="1"/>
        <w:tabs>
          <w:tab w:val="left" w:pos="142"/>
        </w:tabs>
        <w:spacing w:line="276" w:lineRule="auto"/>
        <w:ind w:left="284"/>
        <w:jc w:val="both"/>
      </w:pPr>
      <w:r>
        <w:t xml:space="preserve">3.4. </w:t>
      </w:r>
      <w:r w:rsidR="00145904">
        <w:t>П</w:t>
      </w:r>
      <w:r w:rsidR="0021290F" w:rsidRPr="00304AB3">
        <w:t>еречень литературных, музыкальных, художественных, анимационных</w:t>
      </w:r>
      <w:r w:rsidR="0021290F" w:rsidRPr="00304AB3">
        <w:rPr>
          <w:spacing w:val="1"/>
        </w:rPr>
        <w:t xml:space="preserve"> </w:t>
      </w:r>
      <w:r w:rsidR="0021290F" w:rsidRPr="00304AB3">
        <w:t>и</w:t>
      </w:r>
      <w:r w:rsidR="0021290F" w:rsidRPr="00304AB3">
        <w:rPr>
          <w:spacing w:val="-57"/>
        </w:rPr>
        <w:t xml:space="preserve"> </w:t>
      </w:r>
      <w:r w:rsidR="0021290F" w:rsidRPr="00304AB3">
        <w:t>кинематографических</w:t>
      </w:r>
      <w:r w:rsidR="0021290F" w:rsidRPr="00304AB3">
        <w:rPr>
          <w:spacing w:val="-2"/>
        </w:rPr>
        <w:t xml:space="preserve"> </w:t>
      </w:r>
      <w:r w:rsidR="0021290F" w:rsidRPr="00304AB3">
        <w:t>произведений</w:t>
      </w:r>
      <w:r w:rsidR="0021290F" w:rsidRPr="00304AB3">
        <w:rPr>
          <w:spacing w:val="-1"/>
        </w:rPr>
        <w:t xml:space="preserve"> </w:t>
      </w:r>
      <w:r w:rsidR="0021290F" w:rsidRPr="00304AB3">
        <w:t>для</w:t>
      </w:r>
      <w:r w:rsidR="0021290F" w:rsidRPr="00304AB3">
        <w:rPr>
          <w:spacing w:val="-3"/>
        </w:rPr>
        <w:t xml:space="preserve"> </w:t>
      </w:r>
      <w:r w:rsidR="0021290F" w:rsidRPr="00304AB3">
        <w:t>реализации</w:t>
      </w:r>
      <w:r w:rsidR="0021290F" w:rsidRPr="00304AB3">
        <w:rPr>
          <w:spacing w:val="3"/>
        </w:rPr>
        <w:t xml:space="preserve"> </w:t>
      </w:r>
      <w:r w:rsidR="0021290F" w:rsidRPr="00304AB3">
        <w:t>Программы</w:t>
      </w:r>
      <w:r w:rsidR="0021290F" w:rsidRPr="00304AB3">
        <w:rPr>
          <w:spacing w:val="-1"/>
        </w:rPr>
        <w:t xml:space="preserve"> </w:t>
      </w:r>
      <w:r w:rsidR="0021290F" w:rsidRPr="00304AB3">
        <w:t>образования</w:t>
      </w:r>
    </w:p>
    <w:p w:rsidR="00790510" w:rsidRDefault="00790510" w:rsidP="00757546">
      <w:pPr>
        <w:tabs>
          <w:tab w:val="left" w:pos="142"/>
        </w:tabs>
        <w:spacing w:line="276" w:lineRule="auto"/>
        <w:ind w:left="284" w:right="20"/>
        <w:jc w:val="both"/>
        <w:rPr>
          <w:b/>
          <w:sz w:val="28"/>
          <w:szCs w:val="28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417"/>
      </w:tblGrid>
      <w:tr w:rsidR="00927905" w:rsidRPr="00F56AE2" w:rsidTr="002B75AF">
        <w:trPr>
          <w:jc w:val="center"/>
        </w:trPr>
        <w:tc>
          <w:tcPr>
            <w:tcW w:w="1417" w:type="dxa"/>
          </w:tcPr>
          <w:p w:rsidR="00927905" w:rsidRPr="00F56AE2" w:rsidRDefault="00E00ED9" w:rsidP="00757546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b/>
                <w:bCs/>
                <w:sz w:val="24"/>
                <w:szCs w:val="24"/>
              </w:rPr>
            </w:pPr>
            <w:hyperlink r:id="rId25" w:history="1">
              <w:r w:rsidR="00927905" w:rsidRPr="00F56AE2">
                <w:rPr>
                  <w:rStyle w:val="af4"/>
                  <w:b/>
                  <w:bCs/>
                  <w:sz w:val="24"/>
                  <w:szCs w:val="24"/>
                </w:rPr>
                <w:t>2 -3 года</w:t>
              </w:r>
            </w:hyperlink>
          </w:p>
        </w:tc>
      </w:tr>
      <w:tr w:rsidR="00927905" w:rsidRPr="00F56AE2" w:rsidTr="002B75AF">
        <w:trPr>
          <w:jc w:val="center"/>
        </w:trPr>
        <w:tc>
          <w:tcPr>
            <w:tcW w:w="1417" w:type="dxa"/>
          </w:tcPr>
          <w:p w:rsidR="00927905" w:rsidRPr="00F56AE2" w:rsidRDefault="0054041A" w:rsidP="00757546">
            <w:pPr>
              <w:tabs>
                <w:tab w:val="left" w:pos="142"/>
              </w:tabs>
              <w:spacing w:line="276" w:lineRule="auto"/>
              <w:ind w:left="284"/>
              <w:jc w:val="both"/>
              <w:rPr>
                <w:b/>
                <w:bCs/>
                <w:sz w:val="24"/>
                <w:szCs w:val="24"/>
              </w:rPr>
            </w:pPr>
            <w:r w:rsidRPr="00B640FB">
              <w:rPr>
                <w:noProof/>
                <w:lang w:eastAsia="ru-RU"/>
              </w:rPr>
              <w:drawing>
                <wp:anchor distT="0" distB="0" distL="0" distR="0" simplePos="0" relativeHeight="251657216" behindDoc="1" locked="0" layoutInCell="1" allowOverlap="1" wp14:anchorId="5931F7C2" wp14:editId="6CFAC150">
                  <wp:simplePos x="0" y="0"/>
                  <wp:positionH relativeFrom="page">
                    <wp:posOffset>-3453130</wp:posOffset>
                  </wp:positionH>
                  <wp:positionV relativeFrom="page">
                    <wp:posOffset>-1936115</wp:posOffset>
                  </wp:positionV>
                  <wp:extent cx="7620000" cy="10769600"/>
                  <wp:effectExtent l="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0" cy="1076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27905" w:rsidRPr="00F56AE2">
              <w:rPr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6AD71338" wp14:editId="5809409B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131445</wp:posOffset>
                  </wp:positionV>
                  <wp:extent cx="762000" cy="762000"/>
                  <wp:effectExtent l="0" t="0" r="0" b="0"/>
                  <wp:wrapThrough wrapText="bothSides">
                    <wp:wrapPolygon edited="0">
                      <wp:start x="0" y="0"/>
                      <wp:lineTo x="0" y="21060"/>
                      <wp:lineTo x="21060" y="21060"/>
                      <wp:lineTo x="21060" y="0"/>
                      <wp:lineTo x="0" y="0"/>
                    </wp:wrapPolygon>
                  </wp:wrapThrough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B340C" w:rsidRDefault="00BB340C" w:rsidP="00D64B58">
      <w:pPr>
        <w:pStyle w:val="a3"/>
        <w:tabs>
          <w:tab w:val="left" w:pos="142"/>
        </w:tabs>
        <w:spacing w:before="10"/>
        <w:ind w:left="284" w:firstLine="0"/>
        <w:jc w:val="left"/>
        <w:rPr>
          <w:sz w:val="27"/>
        </w:rPr>
      </w:pPr>
    </w:p>
    <w:p w:rsidR="00BB340C" w:rsidRDefault="00145904" w:rsidP="0081101C">
      <w:pPr>
        <w:pStyle w:val="1"/>
        <w:numPr>
          <w:ilvl w:val="1"/>
          <w:numId w:val="34"/>
        </w:numPr>
        <w:tabs>
          <w:tab w:val="left" w:pos="142"/>
          <w:tab w:val="left" w:pos="634"/>
        </w:tabs>
        <w:spacing w:line="276" w:lineRule="auto"/>
        <w:ind w:left="284" w:firstLine="0"/>
        <w:jc w:val="both"/>
      </w:pPr>
      <w:r>
        <w:t xml:space="preserve"> </w:t>
      </w:r>
      <w:r w:rsidR="00B640FB">
        <w:t>Р</w:t>
      </w:r>
      <w:r w:rsidR="0021290F">
        <w:t>ежим</w:t>
      </w:r>
      <w:r w:rsidR="0021290F">
        <w:rPr>
          <w:spacing w:val="-3"/>
        </w:rPr>
        <w:t xml:space="preserve"> </w:t>
      </w:r>
      <w:r w:rsidR="0021290F">
        <w:t>и</w:t>
      </w:r>
      <w:r w:rsidR="0021290F">
        <w:rPr>
          <w:spacing w:val="-2"/>
        </w:rPr>
        <w:t xml:space="preserve"> </w:t>
      </w:r>
      <w:r w:rsidR="0021290F">
        <w:t>распорядок</w:t>
      </w:r>
      <w:r w:rsidR="0021290F">
        <w:rPr>
          <w:spacing w:val="-2"/>
        </w:rPr>
        <w:t xml:space="preserve"> </w:t>
      </w:r>
      <w:r w:rsidR="0021290F">
        <w:t>дня</w:t>
      </w:r>
      <w:r w:rsidR="0021290F">
        <w:rPr>
          <w:spacing w:val="-2"/>
        </w:rPr>
        <w:t xml:space="preserve"> </w:t>
      </w:r>
      <w:r w:rsidR="0021290F">
        <w:t>в</w:t>
      </w:r>
      <w:r w:rsidR="0021290F">
        <w:rPr>
          <w:spacing w:val="-5"/>
        </w:rPr>
        <w:t xml:space="preserve"> </w:t>
      </w:r>
      <w:r w:rsidR="0021290F">
        <w:t>дошкольных</w:t>
      </w:r>
      <w:r w:rsidR="0021290F">
        <w:rPr>
          <w:spacing w:val="-2"/>
        </w:rPr>
        <w:t xml:space="preserve"> </w:t>
      </w:r>
      <w:r w:rsidR="0021290F">
        <w:t>группах</w:t>
      </w:r>
    </w:p>
    <w:p w:rsidR="00431212" w:rsidRPr="006402AC" w:rsidRDefault="00431212" w:rsidP="00431212">
      <w:pPr>
        <w:ind w:left="284"/>
        <w:jc w:val="both"/>
        <w:rPr>
          <w:b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Приложение №12</w:t>
      </w:r>
      <w:r w:rsidRPr="006402AC">
        <w:rPr>
          <w:b/>
          <w:i/>
          <w:sz w:val="24"/>
          <w:szCs w:val="24"/>
          <w:u w:val="single"/>
        </w:rPr>
        <w:t>.</w:t>
      </w:r>
      <w:r w:rsidRPr="006402AC">
        <w:rPr>
          <w:b/>
          <w:sz w:val="24"/>
          <w:szCs w:val="24"/>
          <w:u w:val="single"/>
        </w:rPr>
        <w:t xml:space="preserve"> Режим</w:t>
      </w:r>
      <w:r w:rsidRPr="006402AC">
        <w:rPr>
          <w:b/>
          <w:spacing w:val="-2"/>
          <w:sz w:val="24"/>
          <w:szCs w:val="24"/>
          <w:u w:val="single"/>
        </w:rPr>
        <w:t xml:space="preserve"> </w:t>
      </w:r>
      <w:r w:rsidRPr="006402AC">
        <w:rPr>
          <w:b/>
          <w:sz w:val="24"/>
          <w:szCs w:val="24"/>
          <w:u w:val="single"/>
        </w:rPr>
        <w:t xml:space="preserve">дня </w:t>
      </w:r>
      <w:r>
        <w:rPr>
          <w:b/>
          <w:sz w:val="24"/>
          <w:szCs w:val="24"/>
          <w:u w:val="single"/>
        </w:rPr>
        <w:t xml:space="preserve">детей </w:t>
      </w:r>
      <w:r w:rsidRPr="006402AC">
        <w:rPr>
          <w:b/>
          <w:sz w:val="24"/>
          <w:szCs w:val="24"/>
          <w:u w:val="single"/>
        </w:rPr>
        <w:t xml:space="preserve">в </w:t>
      </w:r>
      <w:r>
        <w:rPr>
          <w:b/>
          <w:sz w:val="24"/>
          <w:szCs w:val="24"/>
          <w:u w:val="single"/>
        </w:rPr>
        <w:t>первой младшей</w:t>
      </w:r>
      <w:r w:rsidRPr="006402AC">
        <w:rPr>
          <w:b/>
          <w:sz w:val="24"/>
          <w:szCs w:val="24"/>
          <w:u w:val="single"/>
        </w:rPr>
        <w:t xml:space="preserve"> группе </w:t>
      </w:r>
      <w:r>
        <w:rPr>
          <w:b/>
          <w:sz w:val="24"/>
          <w:szCs w:val="24"/>
          <w:u w:val="single"/>
        </w:rPr>
        <w:t>общеразвивающей</w:t>
      </w:r>
      <w:r w:rsidRPr="006402AC">
        <w:rPr>
          <w:b/>
          <w:sz w:val="24"/>
          <w:szCs w:val="24"/>
          <w:u w:val="single"/>
        </w:rPr>
        <w:t xml:space="preserve"> направленности №10 «Теремок»</w:t>
      </w:r>
    </w:p>
    <w:p w:rsidR="00145904" w:rsidRPr="00145904" w:rsidRDefault="00145904" w:rsidP="00757546">
      <w:pPr>
        <w:pStyle w:val="a3"/>
        <w:tabs>
          <w:tab w:val="left" w:pos="142"/>
        </w:tabs>
        <w:spacing w:line="276" w:lineRule="auto"/>
        <w:ind w:left="284" w:right="243" w:firstLine="0"/>
        <w:rPr>
          <w:b/>
        </w:rPr>
      </w:pPr>
    </w:p>
    <w:p w:rsidR="00BB340C" w:rsidRPr="00B26803" w:rsidRDefault="00145904" w:rsidP="0081101C">
      <w:pPr>
        <w:pStyle w:val="1"/>
        <w:numPr>
          <w:ilvl w:val="1"/>
          <w:numId w:val="34"/>
        </w:numPr>
        <w:tabs>
          <w:tab w:val="left" w:pos="142"/>
          <w:tab w:val="left" w:pos="634"/>
        </w:tabs>
        <w:spacing w:line="276" w:lineRule="auto"/>
        <w:ind w:left="284" w:firstLine="0"/>
        <w:jc w:val="both"/>
      </w:pPr>
      <w:r>
        <w:t>Особенности традиционных событий, праздников, мероприятий</w:t>
      </w:r>
    </w:p>
    <w:p w:rsidR="00345704" w:rsidRDefault="00345704" w:rsidP="00757546">
      <w:pPr>
        <w:tabs>
          <w:tab w:val="left" w:pos="142"/>
        </w:tabs>
        <w:spacing w:line="276" w:lineRule="auto"/>
        <w:ind w:left="284"/>
        <w:jc w:val="both"/>
        <w:rPr>
          <w:b/>
          <w:bCs/>
          <w:sz w:val="24"/>
          <w:szCs w:val="24"/>
        </w:rPr>
      </w:pPr>
      <w:r w:rsidRPr="00345704">
        <w:rPr>
          <w:b/>
          <w:bCs/>
          <w:sz w:val="24"/>
          <w:szCs w:val="24"/>
        </w:rPr>
        <w:t>Календарный</w:t>
      </w:r>
      <w:r w:rsidRPr="00345704">
        <w:rPr>
          <w:b/>
          <w:bCs/>
          <w:spacing w:val="-1"/>
          <w:sz w:val="24"/>
          <w:szCs w:val="24"/>
        </w:rPr>
        <w:t xml:space="preserve"> </w:t>
      </w:r>
      <w:r w:rsidRPr="00345704">
        <w:rPr>
          <w:b/>
          <w:bCs/>
          <w:sz w:val="24"/>
          <w:szCs w:val="24"/>
        </w:rPr>
        <w:t>план воспитательной</w:t>
      </w:r>
      <w:r w:rsidRPr="00345704">
        <w:rPr>
          <w:b/>
          <w:bCs/>
          <w:spacing w:val="-1"/>
          <w:sz w:val="24"/>
          <w:szCs w:val="24"/>
        </w:rPr>
        <w:t xml:space="preserve"> </w:t>
      </w:r>
      <w:r w:rsidRPr="00345704">
        <w:rPr>
          <w:b/>
          <w:bCs/>
          <w:sz w:val="24"/>
          <w:szCs w:val="24"/>
        </w:rPr>
        <w:t>работы</w:t>
      </w:r>
      <w:r w:rsidRPr="00345704">
        <w:rPr>
          <w:b/>
          <w:bCs/>
          <w:spacing w:val="-2"/>
          <w:sz w:val="24"/>
          <w:szCs w:val="24"/>
        </w:rPr>
        <w:t xml:space="preserve"> </w:t>
      </w:r>
      <w:r w:rsidRPr="00345704">
        <w:rPr>
          <w:b/>
          <w:bCs/>
          <w:sz w:val="24"/>
          <w:szCs w:val="24"/>
        </w:rPr>
        <w:t>в</w:t>
      </w:r>
      <w:r w:rsidRPr="00345704">
        <w:rPr>
          <w:b/>
          <w:bCs/>
          <w:spacing w:val="-3"/>
          <w:sz w:val="24"/>
          <w:szCs w:val="24"/>
        </w:rPr>
        <w:t xml:space="preserve"> </w:t>
      </w:r>
      <w:r w:rsidRPr="00345704">
        <w:rPr>
          <w:b/>
          <w:bCs/>
          <w:sz w:val="24"/>
          <w:szCs w:val="24"/>
        </w:rPr>
        <w:t>ДОО основных государственных и народных праздников, памятных дат.</w:t>
      </w:r>
    </w:p>
    <w:p w:rsidR="00630E59" w:rsidRDefault="00757546" w:rsidP="00757546">
      <w:pPr>
        <w:widowControl/>
        <w:tabs>
          <w:tab w:val="left" w:pos="142"/>
        </w:tabs>
        <w:autoSpaceDE/>
        <w:autoSpaceDN/>
        <w:spacing w:after="200" w:line="276" w:lineRule="auto"/>
        <w:ind w:left="284"/>
        <w:jc w:val="both"/>
        <w:rPr>
          <w:rFonts w:ascii="Calibri" w:eastAsia="Calibri" w:hAnsi="Calibri"/>
        </w:rPr>
      </w:pPr>
      <w:r>
        <w:rPr>
          <w:b/>
          <w:bCs/>
          <w:sz w:val="24"/>
          <w:szCs w:val="24"/>
        </w:rPr>
        <w:lastRenderedPageBreak/>
        <w:t xml:space="preserve">       </w:t>
      </w:r>
      <w:r w:rsidR="00927905">
        <w:rPr>
          <w:bCs/>
          <w:sz w:val="24"/>
          <w:szCs w:val="24"/>
        </w:rPr>
        <w:t xml:space="preserve">Ссылка: </w:t>
      </w:r>
      <w:hyperlink r:id="rId28" w:history="1">
        <w:r w:rsidR="00927905" w:rsidRPr="00927905">
          <w:rPr>
            <w:bCs/>
            <w:color w:val="0000FF"/>
            <w:sz w:val="24"/>
            <w:szCs w:val="24"/>
            <w:u w:val="single"/>
          </w:rPr>
          <w:t>https://rstatic.oshkole.ru/editor_files/506046/ООП%20МДОУ%20ДС%20Дельфиненок%20р.п.%20Средняя%20Ахтуба.docx%20(1).zip</w:t>
        </w:r>
      </w:hyperlink>
      <w:r w:rsidR="00927905">
        <w:rPr>
          <w:bCs/>
          <w:sz w:val="24"/>
          <w:szCs w:val="24"/>
        </w:rPr>
        <w:t xml:space="preserve"> (стр.199).</w:t>
      </w:r>
    </w:p>
    <w:p w:rsidR="00771E07" w:rsidRDefault="00771E07" w:rsidP="00757546">
      <w:pPr>
        <w:tabs>
          <w:tab w:val="left" w:pos="142"/>
        </w:tabs>
        <w:spacing w:line="276" w:lineRule="auto"/>
        <w:ind w:left="284"/>
        <w:jc w:val="both"/>
        <w:rPr>
          <w:b/>
          <w:sz w:val="24"/>
          <w:szCs w:val="24"/>
        </w:rPr>
      </w:pPr>
    </w:p>
    <w:p w:rsidR="00BB340C" w:rsidRPr="00B640FB" w:rsidRDefault="00BB340C" w:rsidP="00D64B58">
      <w:pPr>
        <w:pStyle w:val="a3"/>
        <w:tabs>
          <w:tab w:val="left" w:pos="142"/>
        </w:tabs>
        <w:spacing w:line="276" w:lineRule="auto"/>
        <w:ind w:left="284" w:right="242" w:firstLine="0"/>
      </w:pPr>
    </w:p>
    <w:sectPr w:rsidR="00BB340C" w:rsidRPr="00B640FB" w:rsidSect="00127205">
      <w:headerReference w:type="default" r:id="rId29"/>
      <w:footerReference w:type="default" r:id="rId30"/>
      <w:footerReference w:type="first" r:id="rId31"/>
      <w:pgSz w:w="12000" w:h="16960"/>
      <w:pgMar w:top="1134" w:right="851" w:bottom="1134" w:left="1134" w:header="0" w:footer="113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180" w:rsidRDefault="00387180">
      <w:r>
        <w:separator/>
      </w:r>
    </w:p>
  </w:endnote>
  <w:endnote w:type="continuationSeparator" w:id="0">
    <w:p w:rsidR="00387180" w:rsidRDefault="00387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ED9" w:rsidRDefault="00E00ED9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420958"/>
      <w:docPartObj>
        <w:docPartGallery w:val="Page Numbers (Bottom of Page)"/>
        <w:docPartUnique/>
      </w:docPartObj>
    </w:sdtPr>
    <w:sdtContent>
      <w:p w:rsidR="00E00ED9" w:rsidRDefault="00E00ED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00ED9" w:rsidRDefault="00E00ED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3761581"/>
      <w:docPartObj>
        <w:docPartGallery w:val="Page Numbers (Bottom of Page)"/>
        <w:docPartUnique/>
      </w:docPartObj>
    </w:sdtPr>
    <w:sdtContent>
      <w:p w:rsidR="00E00ED9" w:rsidRDefault="00E00ED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3BC">
          <w:rPr>
            <w:noProof/>
          </w:rPr>
          <w:t>8</w:t>
        </w:r>
        <w:r>
          <w:fldChar w:fldCharType="end"/>
        </w:r>
      </w:p>
    </w:sdtContent>
  </w:sdt>
  <w:p w:rsidR="00E00ED9" w:rsidRDefault="00E00ED9">
    <w:pPr>
      <w:pStyle w:val="a3"/>
      <w:spacing w:line="14" w:lineRule="auto"/>
      <w:ind w:left="0" w:firstLine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ED9" w:rsidRDefault="00E00ED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180" w:rsidRDefault="00387180">
      <w:r>
        <w:separator/>
      </w:r>
    </w:p>
  </w:footnote>
  <w:footnote w:type="continuationSeparator" w:id="0">
    <w:p w:rsidR="00387180" w:rsidRDefault="00387180">
      <w:r>
        <w:continuationSeparator/>
      </w:r>
    </w:p>
  </w:footnote>
  <w:footnote w:id="1">
    <w:p w:rsidR="00E00ED9" w:rsidRPr="00DB5983" w:rsidRDefault="00E00ED9" w:rsidP="00DB5983">
      <w:pPr>
        <w:pStyle w:val="af"/>
        <w:shd w:val="clear" w:color="auto" w:fill="auto"/>
        <w:tabs>
          <w:tab w:val="left" w:pos="182"/>
        </w:tabs>
        <w:ind w:right="20"/>
        <w:rPr>
          <w:b w:val="0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ED9" w:rsidRDefault="00E00ED9">
    <w:pPr>
      <w:pStyle w:val="a3"/>
      <w:spacing w:line="14" w:lineRule="auto"/>
      <w:ind w:left="0" w:firstLine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9"/>
    <w:lvl w:ilvl="0">
      <w:start w:val="3"/>
      <w:numFmt w:val="decimal"/>
      <w:lvlText w:val="%1"/>
      <w:lvlJc w:val="left"/>
      <w:pPr>
        <w:tabs>
          <w:tab w:val="num" w:pos="0"/>
        </w:tabs>
        <w:ind w:left="70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-280"/>
        </w:tabs>
        <w:ind w:left="420" w:hanging="420"/>
      </w:pPr>
      <w:rPr>
        <w:b/>
        <w:bCs/>
        <w:w w:val="100"/>
        <w:lang w:val="ru-RU" w:eastAsia="en-US" w:bidi="ar-SA"/>
      </w:rPr>
    </w:lvl>
    <w:lvl w:ilvl="2">
      <w:numFmt w:val="bullet"/>
      <w:lvlText w:val=""/>
      <w:lvlJc w:val="left"/>
      <w:pPr>
        <w:tabs>
          <w:tab w:val="num" w:pos="0"/>
        </w:tabs>
        <w:ind w:left="1781" w:hanging="360"/>
      </w:pPr>
      <w:rPr>
        <w:rFonts w:ascii="Wingdings" w:hAnsi="Wingdings" w:cs="Wingdings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1" w:hanging="360"/>
      </w:pPr>
      <w:rPr>
        <w:rFonts w:ascii="Symbol" w:hAnsi="Symbol" w:cs="Symbol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22" w:hanging="360"/>
      </w:pPr>
      <w:rPr>
        <w:rFonts w:ascii="Symbol" w:hAnsi="Symbol" w:cs="Symbol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43" w:hanging="360"/>
      </w:pPr>
      <w:rPr>
        <w:rFonts w:ascii="Symbol" w:hAnsi="Symbol" w:cs="Symbol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64" w:hanging="360"/>
      </w:pPr>
      <w:rPr>
        <w:rFonts w:ascii="Symbol" w:hAnsi="Symbol" w:cs="Symbol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85" w:hanging="360"/>
      </w:pPr>
      <w:rPr>
        <w:rFonts w:ascii="Symbol" w:hAnsi="Symbol" w:cs="Symbol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06" w:hanging="360"/>
      </w:pPr>
      <w:rPr>
        <w:rFonts w:ascii="Symbol" w:hAnsi="Symbol" w:cs="Symbol"/>
        <w:lang w:val="ru-RU" w:eastAsia="en-US" w:bidi="ar-SA"/>
      </w:rPr>
    </w:lvl>
  </w:abstractNum>
  <w:abstractNum w:abstractNumId="1" w15:restartNumberingAfterBreak="0">
    <w:nsid w:val="00000003"/>
    <w:multiLevelType w:val="multilevel"/>
    <w:tmpl w:val="00000003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1421" w:hanging="3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52" w:hanging="361"/>
      </w:pPr>
      <w:rPr>
        <w:rFonts w:ascii="Symbol" w:hAnsi="Symbol" w:cs="Symbol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85" w:hanging="361"/>
      </w:pPr>
      <w:rPr>
        <w:rFonts w:ascii="Symbol" w:hAnsi="Symbol" w:cs="Symbol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18" w:hanging="361"/>
      </w:pPr>
      <w:rPr>
        <w:rFonts w:ascii="Symbol" w:hAnsi="Symbol" w:cs="Symbol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151" w:hanging="361"/>
      </w:pPr>
      <w:rPr>
        <w:rFonts w:ascii="Symbol" w:hAnsi="Symbol" w:cs="Symbol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84" w:hanging="361"/>
      </w:pPr>
      <w:rPr>
        <w:rFonts w:ascii="Symbol" w:hAnsi="Symbol" w:cs="Symbol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016" w:hanging="361"/>
      </w:pPr>
      <w:rPr>
        <w:rFonts w:ascii="Symbol" w:hAnsi="Symbol" w:cs="Symbol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949" w:hanging="361"/>
      </w:pPr>
      <w:rPr>
        <w:rFonts w:ascii="Symbol" w:hAnsi="Symbol" w:cs="Symbol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882" w:hanging="361"/>
      </w:pPr>
      <w:rPr>
        <w:rFonts w:ascii="Symbol" w:hAnsi="Symbol" w:cs="Symbol"/>
        <w:lang w:val="ru-RU" w:eastAsia="en-US" w:bidi="ar-SA"/>
      </w:rPr>
    </w:lvl>
  </w:abstractNum>
  <w:abstractNum w:abstractNumId="2" w15:restartNumberingAfterBreak="0">
    <w:nsid w:val="00000004"/>
    <w:multiLevelType w:val="multilevel"/>
    <w:tmpl w:val="00000004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00000006"/>
    <w:multiLevelType w:val="multilevel"/>
    <w:tmpl w:val="00000006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1C81049"/>
    <w:multiLevelType w:val="hybridMultilevel"/>
    <w:tmpl w:val="FF2E3E02"/>
    <w:lvl w:ilvl="0" w:tplc="D14CD124">
      <w:start w:val="1"/>
      <w:numFmt w:val="bullet"/>
      <w:lvlText w:val="•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027A26AA"/>
    <w:multiLevelType w:val="hybridMultilevel"/>
    <w:tmpl w:val="0DE43454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5AC41EF"/>
    <w:multiLevelType w:val="hybridMultilevel"/>
    <w:tmpl w:val="B6C8B876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AAF14C5"/>
    <w:multiLevelType w:val="hybridMultilevel"/>
    <w:tmpl w:val="DB2A6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FE1516B"/>
    <w:multiLevelType w:val="multilevel"/>
    <w:tmpl w:val="83DE7A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01B0360"/>
    <w:multiLevelType w:val="hybridMultilevel"/>
    <w:tmpl w:val="6DF008D2"/>
    <w:lvl w:ilvl="0" w:tplc="D14CD124">
      <w:start w:val="1"/>
      <w:numFmt w:val="bullet"/>
      <w:lvlText w:val="•"/>
      <w:lvlJc w:val="left"/>
      <w:pPr>
        <w:ind w:left="14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2" w15:restartNumberingAfterBreak="0">
    <w:nsid w:val="12FF77E1"/>
    <w:multiLevelType w:val="hybridMultilevel"/>
    <w:tmpl w:val="9AECDB5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41108FB"/>
    <w:multiLevelType w:val="hybridMultilevel"/>
    <w:tmpl w:val="5AB08A86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9867042"/>
    <w:multiLevelType w:val="hybridMultilevel"/>
    <w:tmpl w:val="CC100E04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D61451E"/>
    <w:multiLevelType w:val="hybridMultilevel"/>
    <w:tmpl w:val="BED20F00"/>
    <w:lvl w:ilvl="0" w:tplc="D14CD124">
      <w:start w:val="1"/>
      <w:numFmt w:val="bullet"/>
      <w:lvlText w:val="•"/>
      <w:lvlJc w:val="left"/>
      <w:pPr>
        <w:ind w:left="14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6" w15:restartNumberingAfterBreak="0">
    <w:nsid w:val="1D7F58E9"/>
    <w:multiLevelType w:val="multilevel"/>
    <w:tmpl w:val="70E8FA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11C5469"/>
    <w:multiLevelType w:val="hybridMultilevel"/>
    <w:tmpl w:val="24F66FE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1F27E2E"/>
    <w:multiLevelType w:val="multilevel"/>
    <w:tmpl w:val="102EF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2C768C6"/>
    <w:multiLevelType w:val="multilevel"/>
    <w:tmpl w:val="A7F293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51E2E72"/>
    <w:multiLevelType w:val="hybridMultilevel"/>
    <w:tmpl w:val="0BBEEDD2"/>
    <w:lvl w:ilvl="0" w:tplc="D14CD124">
      <w:start w:val="1"/>
      <w:numFmt w:val="bullet"/>
      <w:lvlText w:val="•"/>
      <w:lvlJc w:val="left"/>
      <w:pPr>
        <w:ind w:left="14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1" w15:restartNumberingAfterBreak="0">
    <w:nsid w:val="29BA7648"/>
    <w:multiLevelType w:val="hybridMultilevel"/>
    <w:tmpl w:val="F2C2AD10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BEF274A"/>
    <w:multiLevelType w:val="hybridMultilevel"/>
    <w:tmpl w:val="D7162860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2FFD3218"/>
    <w:multiLevelType w:val="hybridMultilevel"/>
    <w:tmpl w:val="0BFC16EA"/>
    <w:lvl w:ilvl="0" w:tplc="6A2EC4EE">
      <w:numFmt w:val="bullet"/>
      <w:lvlText w:val=""/>
      <w:lvlJc w:val="left"/>
      <w:pPr>
        <w:ind w:left="229" w:hanging="17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9DCF338">
      <w:numFmt w:val="bullet"/>
      <w:lvlText w:val="•"/>
      <w:lvlJc w:val="left"/>
      <w:pPr>
        <w:ind w:left="1749" w:hanging="173"/>
      </w:pPr>
      <w:rPr>
        <w:rFonts w:hint="default"/>
        <w:lang w:val="ru-RU" w:eastAsia="en-US" w:bidi="ar-SA"/>
      </w:rPr>
    </w:lvl>
    <w:lvl w:ilvl="2" w:tplc="3F2844DE">
      <w:numFmt w:val="bullet"/>
      <w:lvlText w:val="•"/>
      <w:lvlJc w:val="left"/>
      <w:pPr>
        <w:ind w:left="3279" w:hanging="173"/>
      </w:pPr>
      <w:rPr>
        <w:rFonts w:hint="default"/>
        <w:lang w:val="ru-RU" w:eastAsia="en-US" w:bidi="ar-SA"/>
      </w:rPr>
    </w:lvl>
    <w:lvl w:ilvl="3" w:tplc="611CC91A">
      <w:numFmt w:val="bullet"/>
      <w:lvlText w:val="•"/>
      <w:lvlJc w:val="left"/>
      <w:pPr>
        <w:ind w:left="4809" w:hanging="173"/>
      </w:pPr>
      <w:rPr>
        <w:rFonts w:hint="default"/>
        <w:lang w:val="ru-RU" w:eastAsia="en-US" w:bidi="ar-SA"/>
      </w:rPr>
    </w:lvl>
    <w:lvl w:ilvl="4" w:tplc="79FEA98C">
      <w:numFmt w:val="bullet"/>
      <w:lvlText w:val="•"/>
      <w:lvlJc w:val="left"/>
      <w:pPr>
        <w:ind w:left="6339" w:hanging="173"/>
      </w:pPr>
      <w:rPr>
        <w:rFonts w:hint="default"/>
        <w:lang w:val="ru-RU" w:eastAsia="en-US" w:bidi="ar-SA"/>
      </w:rPr>
    </w:lvl>
    <w:lvl w:ilvl="5" w:tplc="E9808FAA">
      <w:numFmt w:val="bullet"/>
      <w:lvlText w:val="•"/>
      <w:lvlJc w:val="left"/>
      <w:pPr>
        <w:ind w:left="7869" w:hanging="173"/>
      </w:pPr>
      <w:rPr>
        <w:rFonts w:hint="default"/>
        <w:lang w:val="ru-RU" w:eastAsia="en-US" w:bidi="ar-SA"/>
      </w:rPr>
    </w:lvl>
    <w:lvl w:ilvl="6" w:tplc="FB64C488">
      <w:numFmt w:val="bullet"/>
      <w:lvlText w:val="•"/>
      <w:lvlJc w:val="left"/>
      <w:pPr>
        <w:ind w:left="9399" w:hanging="173"/>
      </w:pPr>
      <w:rPr>
        <w:rFonts w:hint="default"/>
        <w:lang w:val="ru-RU" w:eastAsia="en-US" w:bidi="ar-SA"/>
      </w:rPr>
    </w:lvl>
    <w:lvl w:ilvl="7" w:tplc="4A70FE14">
      <w:numFmt w:val="bullet"/>
      <w:lvlText w:val="•"/>
      <w:lvlJc w:val="left"/>
      <w:pPr>
        <w:ind w:left="10928" w:hanging="173"/>
      </w:pPr>
      <w:rPr>
        <w:rFonts w:hint="default"/>
        <w:lang w:val="ru-RU" w:eastAsia="en-US" w:bidi="ar-SA"/>
      </w:rPr>
    </w:lvl>
    <w:lvl w:ilvl="8" w:tplc="FE64EE1A">
      <w:numFmt w:val="bullet"/>
      <w:lvlText w:val="•"/>
      <w:lvlJc w:val="left"/>
      <w:pPr>
        <w:ind w:left="12458" w:hanging="173"/>
      </w:pPr>
      <w:rPr>
        <w:rFonts w:hint="default"/>
        <w:lang w:val="ru-RU" w:eastAsia="en-US" w:bidi="ar-SA"/>
      </w:rPr>
    </w:lvl>
  </w:abstractNum>
  <w:abstractNum w:abstractNumId="24" w15:restartNumberingAfterBreak="0">
    <w:nsid w:val="37F571C3"/>
    <w:multiLevelType w:val="hybridMultilevel"/>
    <w:tmpl w:val="0910F0BC"/>
    <w:lvl w:ilvl="0" w:tplc="8F56702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AC56800"/>
    <w:multiLevelType w:val="hybridMultilevel"/>
    <w:tmpl w:val="44FCEB84"/>
    <w:lvl w:ilvl="0" w:tplc="8F56702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D15001D"/>
    <w:multiLevelType w:val="hybridMultilevel"/>
    <w:tmpl w:val="FBFA3C1A"/>
    <w:lvl w:ilvl="0" w:tplc="8F56702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EA73C48"/>
    <w:multiLevelType w:val="hybridMultilevel"/>
    <w:tmpl w:val="122696FE"/>
    <w:lvl w:ilvl="0" w:tplc="6E588AF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40D32749"/>
    <w:multiLevelType w:val="multilevel"/>
    <w:tmpl w:val="459CEF62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4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25" w:hanging="1800"/>
      </w:pPr>
      <w:rPr>
        <w:rFonts w:hint="default"/>
      </w:rPr>
    </w:lvl>
  </w:abstractNum>
  <w:abstractNum w:abstractNumId="29" w15:restartNumberingAfterBreak="0">
    <w:nsid w:val="4B9D7906"/>
    <w:multiLevelType w:val="hybridMultilevel"/>
    <w:tmpl w:val="4566E39A"/>
    <w:lvl w:ilvl="0" w:tplc="8F56702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7F52B59"/>
    <w:multiLevelType w:val="hybridMultilevel"/>
    <w:tmpl w:val="3ADA3C76"/>
    <w:lvl w:ilvl="0" w:tplc="8F5670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9B18D4"/>
    <w:multiLevelType w:val="hybridMultilevel"/>
    <w:tmpl w:val="838C2182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E9E11FF"/>
    <w:multiLevelType w:val="hybridMultilevel"/>
    <w:tmpl w:val="41DAB8FC"/>
    <w:lvl w:ilvl="0" w:tplc="8F56702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1D73689"/>
    <w:multiLevelType w:val="hybridMultilevel"/>
    <w:tmpl w:val="B3844ED8"/>
    <w:lvl w:ilvl="0" w:tplc="202EE1A2">
      <w:start w:val="1"/>
      <w:numFmt w:val="decimal"/>
      <w:lvlText w:val="%1)"/>
      <w:lvlJc w:val="left"/>
      <w:pPr>
        <w:ind w:left="66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C0C128">
      <w:numFmt w:val="bullet"/>
      <w:lvlText w:val="•"/>
      <w:lvlJc w:val="left"/>
      <w:pPr>
        <w:ind w:left="1670" w:hanging="284"/>
      </w:pPr>
      <w:rPr>
        <w:rFonts w:hint="default"/>
        <w:lang w:val="ru-RU" w:eastAsia="en-US" w:bidi="ar-SA"/>
      </w:rPr>
    </w:lvl>
    <w:lvl w:ilvl="2" w:tplc="CF30F128">
      <w:numFmt w:val="bullet"/>
      <w:lvlText w:val="•"/>
      <w:lvlJc w:val="left"/>
      <w:pPr>
        <w:ind w:left="2680" w:hanging="284"/>
      </w:pPr>
      <w:rPr>
        <w:rFonts w:hint="default"/>
        <w:lang w:val="ru-RU" w:eastAsia="en-US" w:bidi="ar-SA"/>
      </w:rPr>
    </w:lvl>
    <w:lvl w:ilvl="3" w:tplc="26CA6E18">
      <w:numFmt w:val="bullet"/>
      <w:lvlText w:val="•"/>
      <w:lvlJc w:val="left"/>
      <w:pPr>
        <w:ind w:left="3690" w:hanging="284"/>
      </w:pPr>
      <w:rPr>
        <w:rFonts w:hint="default"/>
        <w:lang w:val="ru-RU" w:eastAsia="en-US" w:bidi="ar-SA"/>
      </w:rPr>
    </w:lvl>
    <w:lvl w:ilvl="4" w:tplc="E966AC64">
      <w:numFmt w:val="bullet"/>
      <w:lvlText w:val="•"/>
      <w:lvlJc w:val="left"/>
      <w:pPr>
        <w:ind w:left="4700" w:hanging="284"/>
      </w:pPr>
      <w:rPr>
        <w:rFonts w:hint="default"/>
        <w:lang w:val="ru-RU" w:eastAsia="en-US" w:bidi="ar-SA"/>
      </w:rPr>
    </w:lvl>
    <w:lvl w:ilvl="5" w:tplc="FFFACC60">
      <w:numFmt w:val="bullet"/>
      <w:lvlText w:val="•"/>
      <w:lvlJc w:val="left"/>
      <w:pPr>
        <w:ind w:left="5710" w:hanging="284"/>
      </w:pPr>
      <w:rPr>
        <w:rFonts w:hint="default"/>
        <w:lang w:val="ru-RU" w:eastAsia="en-US" w:bidi="ar-SA"/>
      </w:rPr>
    </w:lvl>
    <w:lvl w:ilvl="6" w:tplc="0B366EAA">
      <w:numFmt w:val="bullet"/>
      <w:lvlText w:val="•"/>
      <w:lvlJc w:val="left"/>
      <w:pPr>
        <w:ind w:left="6720" w:hanging="284"/>
      </w:pPr>
      <w:rPr>
        <w:rFonts w:hint="default"/>
        <w:lang w:val="ru-RU" w:eastAsia="en-US" w:bidi="ar-SA"/>
      </w:rPr>
    </w:lvl>
    <w:lvl w:ilvl="7" w:tplc="0A942DF2">
      <w:numFmt w:val="bullet"/>
      <w:lvlText w:val="•"/>
      <w:lvlJc w:val="left"/>
      <w:pPr>
        <w:ind w:left="7730" w:hanging="284"/>
      </w:pPr>
      <w:rPr>
        <w:rFonts w:hint="default"/>
        <w:lang w:val="ru-RU" w:eastAsia="en-US" w:bidi="ar-SA"/>
      </w:rPr>
    </w:lvl>
    <w:lvl w:ilvl="8" w:tplc="1A548D72">
      <w:numFmt w:val="bullet"/>
      <w:lvlText w:val="•"/>
      <w:lvlJc w:val="left"/>
      <w:pPr>
        <w:ind w:left="8740" w:hanging="284"/>
      </w:pPr>
      <w:rPr>
        <w:rFonts w:hint="default"/>
        <w:lang w:val="ru-RU" w:eastAsia="en-US" w:bidi="ar-SA"/>
      </w:rPr>
    </w:lvl>
  </w:abstractNum>
  <w:abstractNum w:abstractNumId="34" w15:restartNumberingAfterBreak="0">
    <w:nsid w:val="6B2417E4"/>
    <w:multiLevelType w:val="multilevel"/>
    <w:tmpl w:val="5C9092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F986CC4"/>
    <w:multiLevelType w:val="hybridMultilevel"/>
    <w:tmpl w:val="DCAEB8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0DB491C"/>
    <w:multiLevelType w:val="multilevel"/>
    <w:tmpl w:val="008C6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0FE05FC"/>
    <w:multiLevelType w:val="hybridMultilevel"/>
    <w:tmpl w:val="8CEA8238"/>
    <w:lvl w:ilvl="0" w:tplc="0A0CCBF8">
      <w:numFmt w:val="bullet"/>
      <w:lvlText w:val=""/>
      <w:lvlJc w:val="left"/>
      <w:pPr>
        <w:ind w:left="1174" w:hanging="17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8F613D0">
      <w:numFmt w:val="bullet"/>
      <w:lvlText w:val="•"/>
      <w:lvlJc w:val="left"/>
      <w:pPr>
        <w:ind w:left="2613" w:hanging="173"/>
      </w:pPr>
      <w:rPr>
        <w:rFonts w:hint="default"/>
        <w:lang w:val="ru-RU" w:eastAsia="en-US" w:bidi="ar-SA"/>
      </w:rPr>
    </w:lvl>
    <w:lvl w:ilvl="2" w:tplc="884AE7DA">
      <w:numFmt w:val="bullet"/>
      <w:lvlText w:val="•"/>
      <w:lvlJc w:val="left"/>
      <w:pPr>
        <w:ind w:left="4047" w:hanging="173"/>
      </w:pPr>
      <w:rPr>
        <w:rFonts w:hint="default"/>
        <w:lang w:val="ru-RU" w:eastAsia="en-US" w:bidi="ar-SA"/>
      </w:rPr>
    </w:lvl>
    <w:lvl w:ilvl="3" w:tplc="1626158C">
      <w:numFmt w:val="bullet"/>
      <w:lvlText w:val="•"/>
      <w:lvlJc w:val="left"/>
      <w:pPr>
        <w:ind w:left="5481" w:hanging="173"/>
      </w:pPr>
      <w:rPr>
        <w:rFonts w:hint="default"/>
        <w:lang w:val="ru-RU" w:eastAsia="en-US" w:bidi="ar-SA"/>
      </w:rPr>
    </w:lvl>
    <w:lvl w:ilvl="4" w:tplc="F51032CC">
      <w:numFmt w:val="bullet"/>
      <w:lvlText w:val="•"/>
      <w:lvlJc w:val="left"/>
      <w:pPr>
        <w:ind w:left="6915" w:hanging="173"/>
      </w:pPr>
      <w:rPr>
        <w:rFonts w:hint="default"/>
        <w:lang w:val="ru-RU" w:eastAsia="en-US" w:bidi="ar-SA"/>
      </w:rPr>
    </w:lvl>
    <w:lvl w:ilvl="5" w:tplc="03088120">
      <w:numFmt w:val="bullet"/>
      <w:lvlText w:val="•"/>
      <w:lvlJc w:val="left"/>
      <w:pPr>
        <w:ind w:left="8349" w:hanging="173"/>
      </w:pPr>
      <w:rPr>
        <w:rFonts w:hint="default"/>
        <w:lang w:val="ru-RU" w:eastAsia="en-US" w:bidi="ar-SA"/>
      </w:rPr>
    </w:lvl>
    <w:lvl w:ilvl="6" w:tplc="2CF41BCA">
      <w:numFmt w:val="bullet"/>
      <w:lvlText w:val="•"/>
      <w:lvlJc w:val="left"/>
      <w:pPr>
        <w:ind w:left="9783" w:hanging="173"/>
      </w:pPr>
      <w:rPr>
        <w:rFonts w:hint="default"/>
        <w:lang w:val="ru-RU" w:eastAsia="en-US" w:bidi="ar-SA"/>
      </w:rPr>
    </w:lvl>
    <w:lvl w:ilvl="7" w:tplc="71DEB46A">
      <w:numFmt w:val="bullet"/>
      <w:lvlText w:val="•"/>
      <w:lvlJc w:val="left"/>
      <w:pPr>
        <w:ind w:left="11216" w:hanging="173"/>
      </w:pPr>
      <w:rPr>
        <w:rFonts w:hint="default"/>
        <w:lang w:val="ru-RU" w:eastAsia="en-US" w:bidi="ar-SA"/>
      </w:rPr>
    </w:lvl>
    <w:lvl w:ilvl="8" w:tplc="DBC82D80">
      <w:numFmt w:val="bullet"/>
      <w:lvlText w:val="•"/>
      <w:lvlJc w:val="left"/>
      <w:pPr>
        <w:ind w:left="12650" w:hanging="173"/>
      </w:pPr>
      <w:rPr>
        <w:rFonts w:hint="default"/>
        <w:lang w:val="ru-RU" w:eastAsia="en-US" w:bidi="ar-SA"/>
      </w:rPr>
    </w:lvl>
  </w:abstractNum>
  <w:abstractNum w:abstractNumId="38" w15:restartNumberingAfterBreak="0">
    <w:nsid w:val="72225097"/>
    <w:multiLevelType w:val="hybridMultilevel"/>
    <w:tmpl w:val="0308C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BC6D6A"/>
    <w:multiLevelType w:val="hybridMultilevel"/>
    <w:tmpl w:val="A1085926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5410A04"/>
    <w:multiLevelType w:val="hybridMultilevel"/>
    <w:tmpl w:val="DE422A58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A450590"/>
    <w:multiLevelType w:val="hybridMultilevel"/>
    <w:tmpl w:val="1DD60162"/>
    <w:lvl w:ilvl="0" w:tplc="D14CD1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4B2DFE"/>
    <w:multiLevelType w:val="multilevel"/>
    <w:tmpl w:val="3872C50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num w:numId="1">
    <w:abstractNumId w:val="33"/>
  </w:num>
  <w:num w:numId="2">
    <w:abstractNumId w:val="28"/>
  </w:num>
  <w:num w:numId="3">
    <w:abstractNumId w:val="30"/>
  </w:num>
  <w:num w:numId="4">
    <w:abstractNumId w:val="14"/>
  </w:num>
  <w:num w:numId="5">
    <w:abstractNumId w:val="41"/>
  </w:num>
  <w:num w:numId="6">
    <w:abstractNumId w:val="21"/>
  </w:num>
  <w:num w:numId="7">
    <w:abstractNumId w:val="12"/>
  </w:num>
  <w:num w:numId="8">
    <w:abstractNumId w:val="15"/>
  </w:num>
  <w:num w:numId="9">
    <w:abstractNumId w:val="22"/>
  </w:num>
  <w:num w:numId="10">
    <w:abstractNumId w:val="7"/>
  </w:num>
  <w:num w:numId="11">
    <w:abstractNumId w:val="17"/>
  </w:num>
  <w:num w:numId="12">
    <w:abstractNumId w:val="31"/>
  </w:num>
  <w:num w:numId="13">
    <w:abstractNumId w:val="13"/>
  </w:num>
  <w:num w:numId="14">
    <w:abstractNumId w:val="8"/>
  </w:num>
  <w:num w:numId="15">
    <w:abstractNumId w:val="40"/>
  </w:num>
  <w:num w:numId="16">
    <w:abstractNumId w:val="20"/>
  </w:num>
  <w:num w:numId="17">
    <w:abstractNumId w:val="11"/>
  </w:num>
  <w:num w:numId="18">
    <w:abstractNumId w:val="18"/>
  </w:num>
  <w:num w:numId="19">
    <w:abstractNumId w:val="29"/>
  </w:num>
  <w:num w:numId="20">
    <w:abstractNumId w:val="25"/>
  </w:num>
  <w:num w:numId="21">
    <w:abstractNumId w:val="26"/>
  </w:num>
  <w:num w:numId="22">
    <w:abstractNumId w:val="32"/>
  </w:num>
  <w:num w:numId="23">
    <w:abstractNumId w:val="24"/>
  </w:num>
  <w:num w:numId="24">
    <w:abstractNumId w:val="6"/>
  </w:num>
  <w:num w:numId="25">
    <w:abstractNumId w:val="39"/>
  </w:num>
  <w:num w:numId="26">
    <w:abstractNumId w:val="38"/>
  </w:num>
  <w:num w:numId="27">
    <w:abstractNumId w:val="9"/>
  </w:num>
  <w:num w:numId="28">
    <w:abstractNumId w:val="35"/>
  </w:num>
  <w:num w:numId="29">
    <w:abstractNumId w:val="23"/>
  </w:num>
  <w:num w:numId="30">
    <w:abstractNumId w:val="37"/>
  </w:num>
  <w:num w:numId="31">
    <w:abstractNumId w:val="34"/>
  </w:num>
  <w:num w:numId="32">
    <w:abstractNumId w:val="10"/>
  </w:num>
  <w:num w:numId="33">
    <w:abstractNumId w:val="36"/>
  </w:num>
  <w:num w:numId="34">
    <w:abstractNumId w:val="19"/>
  </w:num>
  <w:num w:numId="35">
    <w:abstractNumId w:val="27"/>
  </w:num>
  <w:num w:numId="36">
    <w:abstractNumId w:val="16"/>
  </w:num>
  <w:num w:numId="37">
    <w:abstractNumId w:val="4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B340C"/>
    <w:rsid w:val="00000FED"/>
    <w:rsid w:val="00010259"/>
    <w:rsid w:val="00016D6E"/>
    <w:rsid w:val="0002145F"/>
    <w:rsid w:val="0002223B"/>
    <w:rsid w:val="00026926"/>
    <w:rsid w:val="00027429"/>
    <w:rsid w:val="00030234"/>
    <w:rsid w:val="00030B1F"/>
    <w:rsid w:val="00053BEB"/>
    <w:rsid w:val="00055FF9"/>
    <w:rsid w:val="00057E69"/>
    <w:rsid w:val="00063E14"/>
    <w:rsid w:val="00066A48"/>
    <w:rsid w:val="0008218A"/>
    <w:rsid w:val="000973CA"/>
    <w:rsid w:val="000A4029"/>
    <w:rsid w:val="000C1F03"/>
    <w:rsid w:val="000D2EFB"/>
    <w:rsid w:val="000D4CF7"/>
    <w:rsid w:val="000D5597"/>
    <w:rsid w:val="000D6D81"/>
    <w:rsid w:val="000E137E"/>
    <w:rsid w:val="000E2494"/>
    <w:rsid w:val="000E4891"/>
    <w:rsid w:val="000F0D74"/>
    <w:rsid w:val="000F34A5"/>
    <w:rsid w:val="000F5CF3"/>
    <w:rsid w:val="00100F19"/>
    <w:rsid w:val="00105F57"/>
    <w:rsid w:val="00125984"/>
    <w:rsid w:val="00127205"/>
    <w:rsid w:val="001449E2"/>
    <w:rsid w:val="00145904"/>
    <w:rsid w:val="00147D22"/>
    <w:rsid w:val="001506D3"/>
    <w:rsid w:val="001649D4"/>
    <w:rsid w:val="001663D0"/>
    <w:rsid w:val="00166C67"/>
    <w:rsid w:val="00170FCA"/>
    <w:rsid w:val="00173C24"/>
    <w:rsid w:val="001815F1"/>
    <w:rsid w:val="00182B92"/>
    <w:rsid w:val="00197BE5"/>
    <w:rsid w:val="001A22D4"/>
    <w:rsid w:val="001A74F8"/>
    <w:rsid w:val="001B44A2"/>
    <w:rsid w:val="001C1101"/>
    <w:rsid w:val="001C21DA"/>
    <w:rsid w:val="001C4538"/>
    <w:rsid w:val="001C56B5"/>
    <w:rsid w:val="001C594D"/>
    <w:rsid w:val="001C64F4"/>
    <w:rsid w:val="001D6D20"/>
    <w:rsid w:val="001D7C26"/>
    <w:rsid w:val="001F32F6"/>
    <w:rsid w:val="001F70BB"/>
    <w:rsid w:val="00202150"/>
    <w:rsid w:val="00204518"/>
    <w:rsid w:val="0021290F"/>
    <w:rsid w:val="00214012"/>
    <w:rsid w:val="00215A51"/>
    <w:rsid w:val="0022403E"/>
    <w:rsid w:val="0023401A"/>
    <w:rsid w:val="002359C1"/>
    <w:rsid w:val="00252AB0"/>
    <w:rsid w:val="00261E92"/>
    <w:rsid w:val="002647FF"/>
    <w:rsid w:val="0026593B"/>
    <w:rsid w:val="00267772"/>
    <w:rsid w:val="00273A74"/>
    <w:rsid w:val="00283549"/>
    <w:rsid w:val="0029236C"/>
    <w:rsid w:val="00294A69"/>
    <w:rsid w:val="00295009"/>
    <w:rsid w:val="002A29F5"/>
    <w:rsid w:val="002B38C3"/>
    <w:rsid w:val="002B75AF"/>
    <w:rsid w:val="002C019F"/>
    <w:rsid w:val="002D3CDF"/>
    <w:rsid w:val="002F005B"/>
    <w:rsid w:val="002F6280"/>
    <w:rsid w:val="00304AB3"/>
    <w:rsid w:val="00307635"/>
    <w:rsid w:val="00310756"/>
    <w:rsid w:val="0031173D"/>
    <w:rsid w:val="00315B74"/>
    <w:rsid w:val="003160DE"/>
    <w:rsid w:val="00316AC9"/>
    <w:rsid w:val="003174E7"/>
    <w:rsid w:val="00325ADD"/>
    <w:rsid w:val="00334956"/>
    <w:rsid w:val="00343426"/>
    <w:rsid w:val="00343558"/>
    <w:rsid w:val="003450DE"/>
    <w:rsid w:val="00345704"/>
    <w:rsid w:val="00345A40"/>
    <w:rsid w:val="0035497C"/>
    <w:rsid w:val="00354AAF"/>
    <w:rsid w:val="00360FB9"/>
    <w:rsid w:val="00370FB4"/>
    <w:rsid w:val="0037679C"/>
    <w:rsid w:val="00384A62"/>
    <w:rsid w:val="00384A8C"/>
    <w:rsid w:val="00385FCE"/>
    <w:rsid w:val="00387180"/>
    <w:rsid w:val="0039406F"/>
    <w:rsid w:val="00397043"/>
    <w:rsid w:val="003A0BCA"/>
    <w:rsid w:val="003A7501"/>
    <w:rsid w:val="003B4CCC"/>
    <w:rsid w:val="003B4D95"/>
    <w:rsid w:val="003B7BCF"/>
    <w:rsid w:val="003C0C93"/>
    <w:rsid w:val="00424D3F"/>
    <w:rsid w:val="00431212"/>
    <w:rsid w:val="004316B6"/>
    <w:rsid w:val="00434173"/>
    <w:rsid w:val="00440BAB"/>
    <w:rsid w:val="00441BEB"/>
    <w:rsid w:val="00450FAF"/>
    <w:rsid w:val="00451E2C"/>
    <w:rsid w:val="00470C77"/>
    <w:rsid w:val="00473E97"/>
    <w:rsid w:val="00476F2F"/>
    <w:rsid w:val="00481024"/>
    <w:rsid w:val="004811CD"/>
    <w:rsid w:val="00482C6F"/>
    <w:rsid w:val="00483D1C"/>
    <w:rsid w:val="004843B2"/>
    <w:rsid w:val="004903C6"/>
    <w:rsid w:val="00493A7F"/>
    <w:rsid w:val="00495609"/>
    <w:rsid w:val="004A187C"/>
    <w:rsid w:val="004A4FAF"/>
    <w:rsid w:val="004B1E6F"/>
    <w:rsid w:val="004B2F2A"/>
    <w:rsid w:val="004B65D8"/>
    <w:rsid w:val="004B6B00"/>
    <w:rsid w:val="004C2D21"/>
    <w:rsid w:val="004F0633"/>
    <w:rsid w:val="00502F78"/>
    <w:rsid w:val="00506660"/>
    <w:rsid w:val="00511BC7"/>
    <w:rsid w:val="00513DC2"/>
    <w:rsid w:val="0051787D"/>
    <w:rsid w:val="00523219"/>
    <w:rsid w:val="00523E2D"/>
    <w:rsid w:val="0053308F"/>
    <w:rsid w:val="00535E26"/>
    <w:rsid w:val="0054041A"/>
    <w:rsid w:val="005412ED"/>
    <w:rsid w:val="00545BF1"/>
    <w:rsid w:val="00566224"/>
    <w:rsid w:val="00570B34"/>
    <w:rsid w:val="00581702"/>
    <w:rsid w:val="00587C8D"/>
    <w:rsid w:val="00595E06"/>
    <w:rsid w:val="005A3FBA"/>
    <w:rsid w:val="005A4C2C"/>
    <w:rsid w:val="005A60A3"/>
    <w:rsid w:val="005A6F20"/>
    <w:rsid w:val="005B3933"/>
    <w:rsid w:val="005B4B66"/>
    <w:rsid w:val="005C660E"/>
    <w:rsid w:val="005D10A0"/>
    <w:rsid w:val="005D1A80"/>
    <w:rsid w:val="005D6A35"/>
    <w:rsid w:val="005E793D"/>
    <w:rsid w:val="005F05FB"/>
    <w:rsid w:val="00600052"/>
    <w:rsid w:val="00602AB3"/>
    <w:rsid w:val="00607B5B"/>
    <w:rsid w:val="00607C85"/>
    <w:rsid w:val="00620FC5"/>
    <w:rsid w:val="00622C65"/>
    <w:rsid w:val="00630E59"/>
    <w:rsid w:val="00632D4D"/>
    <w:rsid w:val="00642582"/>
    <w:rsid w:val="00646E5D"/>
    <w:rsid w:val="00653319"/>
    <w:rsid w:val="00655778"/>
    <w:rsid w:val="00664119"/>
    <w:rsid w:val="0066762D"/>
    <w:rsid w:val="00667F09"/>
    <w:rsid w:val="006725F4"/>
    <w:rsid w:val="006749B7"/>
    <w:rsid w:val="006A6FC3"/>
    <w:rsid w:val="006A6FF9"/>
    <w:rsid w:val="006B3995"/>
    <w:rsid w:val="006B6508"/>
    <w:rsid w:val="006C3A4B"/>
    <w:rsid w:val="006D00E9"/>
    <w:rsid w:val="006F353B"/>
    <w:rsid w:val="006F5652"/>
    <w:rsid w:val="00701E0E"/>
    <w:rsid w:val="007025D7"/>
    <w:rsid w:val="0071105F"/>
    <w:rsid w:val="00711C76"/>
    <w:rsid w:val="0071542B"/>
    <w:rsid w:val="00724982"/>
    <w:rsid w:val="00751206"/>
    <w:rsid w:val="007573A1"/>
    <w:rsid w:val="00757546"/>
    <w:rsid w:val="007621F3"/>
    <w:rsid w:val="00770212"/>
    <w:rsid w:val="00771E07"/>
    <w:rsid w:val="00782ED1"/>
    <w:rsid w:val="00786802"/>
    <w:rsid w:val="00790510"/>
    <w:rsid w:val="007A723D"/>
    <w:rsid w:val="007B04DA"/>
    <w:rsid w:val="007C5D9B"/>
    <w:rsid w:val="007D1D49"/>
    <w:rsid w:val="007E3CF3"/>
    <w:rsid w:val="007E51A5"/>
    <w:rsid w:val="007F0F0D"/>
    <w:rsid w:val="007F24FE"/>
    <w:rsid w:val="0081101C"/>
    <w:rsid w:val="00822B59"/>
    <w:rsid w:val="008261BC"/>
    <w:rsid w:val="008329BF"/>
    <w:rsid w:val="00834674"/>
    <w:rsid w:val="0084484C"/>
    <w:rsid w:val="00852A04"/>
    <w:rsid w:val="00854C2B"/>
    <w:rsid w:val="0086066F"/>
    <w:rsid w:val="008635E3"/>
    <w:rsid w:val="00871000"/>
    <w:rsid w:val="0087388F"/>
    <w:rsid w:val="00874ED8"/>
    <w:rsid w:val="008814B4"/>
    <w:rsid w:val="008840F0"/>
    <w:rsid w:val="00886717"/>
    <w:rsid w:val="00893369"/>
    <w:rsid w:val="00896B13"/>
    <w:rsid w:val="008C08CD"/>
    <w:rsid w:val="008C2AED"/>
    <w:rsid w:val="008D1DAD"/>
    <w:rsid w:val="008D269A"/>
    <w:rsid w:val="008D5C67"/>
    <w:rsid w:val="008E0E74"/>
    <w:rsid w:val="008E7A63"/>
    <w:rsid w:val="008F3132"/>
    <w:rsid w:val="008F4617"/>
    <w:rsid w:val="008F5C04"/>
    <w:rsid w:val="00900EB5"/>
    <w:rsid w:val="00906671"/>
    <w:rsid w:val="00911EC0"/>
    <w:rsid w:val="00913E4B"/>
    <w:rsid w:val="00927905"/>
    <w:rsid w:val="0095058B"/>
    <w:rsid w:val="00951C85"/>
    <w:rsid w:val="0096095E"/>
    <w:rsid w:val="009622A4"/>
    <w:rsid w:val="009631EF"/>
    <w:rsid w:val="0097522E"/>
    <w:rsid w:val="009833ED"/>
    <w:rsid w:val="009977C0"/>
    <w:rsid w:val="009A4EAC"/>
    <w:rsid w:val="009B239F"/>
    <w:rsid w:val="009B4108"/>
    <w:rsid w:val="009C1A67"/>
    <w:rsid w:val="009C47DC"/>
    <w:rsid w:val="009D19B9"/>
    <w:rsid w:val="00A00E0E"/>
    <w:rsid w:val="00A12E80"/>
    <w:rsid w:val="00A2360B"/>
    <w:rsid w:val="00A2488B"/>
    <w:rsid w:val="00A25AD6"/>
    <w:rsid w:val="00A3736D"/>
    <w:rsid w:val="00A44D0D"/>
    <w:rsid w:val="00A51413"/>
    <w:rsid w:val="00A6152D"/>
    <w:rsid w:val="00A6374E"/>
    <w:rsid w:val="00A65199"/>
    <w:rsid w:val="00A67EC6"/>
    <w:rsid w:val="00A7158C"/>
    <w:rsid w:val="00A7362A"/>
    <w:rsid w:val="00A77C56"/>
    <w:rsid w:val="00A80427"/>
    <w:rsid w:val="00A85AE0"/>
    <w:rsid w:val="00A90E90"/>
    <w:rsid w:val="00A940F4"/>
    <w:rsid w:val="00A95D9D"/>
    <w:rsid w:val="00A96FC9"/>
    <w:rsid w:val="00AA2ECC"/>
    <w:rsid w:val="00AA5517"/>
    <w:rsid w:val="00AB1977"/>
    <w:rsid w:val="00AB2B8D"/>
    <w:rsid w:val="00AB5D49"/>
    <w:rsid w:val="00AC0084"/>
    <w:rsid w:val="00AC5115"/>
    <w:rsid w:val="00AD29D4"/>
    <w:rsid w:val="00AE0B45"/>
    <w:rsid w:val="00AE221B"/>
    <w:rsid w:val="00AF4817"/>
    <w:rsid w:val="00B11B56"/>
    <w:rsid w:val="00B21367"/>
    <w:rsid w:val="00B23C0D"/>
    <w:rsid w:val="00B26803"/>
    <w:rsid w:val="00B3219C"/>
    <w:rsid w:val="00B34870"/>
    <w:rsid w:val="00B34936"/>
    <w:rsid w:val="00B354E7"/>
    <w:rsid w:val="00B356B3"/>
    <w:rsid w:val="00B36131"/>
    <w:rsid w:val="00B423CF"/>
    <w:rsid w:val="00B4578A"/>
    <w:rsid w:val="00B5115D"/>
    <w:rsid w:val="00B52929"/>
    <w:rsid w:val="00B63BEF"/>
    <w:rsid w:val="00B640FB"/>
    <w:rsid w:val="00B65042"/>
    <w:rsid w:val="00B734CD"/>
    <w:rsid w:val="00B734F7"/>
    <w:rsid w:val="00B91AA8"/>
    <w:rsid w:val="00BB0502"/>
    <w:rsid w:val="00BB1E02"/>
    <w:rsid w:val="00BB340C"/>
    <w:rsid w:val="00BC4D45"/>
    <w:rsid w:val="00BD1738"/>
    <w:rsid w:val="00BD6C41"/>
    <w:rsid w:val="00BE36BA"/>
    <w:rsid w:val="00BE3C65"/>
    <w:rsid w:val="00BF5C88"/>
    <w:rsid w:val="00BF6169"/>
    <w:rsid w:val="00C01EBB"/>
    <w:rsid w:val="00C04D18"/>
    <w:rsid w:val="00C07D8A"/>
    <w:rsid w:val="00C108D4"/>
    <w:rsid w:val="00C2044B"/>
    <w:rsid w:val="00C375BD"/>
    <w:rsid w:val="00C523B8"/>
    <w:rsid w:val="00C52619"/>
    <w:rsid w:val="00C66331"/>
    <w:rsid w:val="00C66FFE"/>
    <w:rsid w:val="00C706DF"/>
    <w:rsid w:val="00C747F8"/>
    <w:rsid w:val="00CA3F4A"/>
    <w:rsid w:val="00CA62B0"/>
    <w:rsid w:val="00CB47C7"/>
    <w:rsid w:val="00CB53BC"/>
    <w:rsid w:val="00CB5468"/>
    <w:rsid w:val="00CD5014"/>
    <w:rsid w:val="00CE05FD"/>
    <w:rsid w:val="00CE41D0"/>
    <w:rsid w:val="00CF6501"/>
    <w:rsid w:val="00D03DC1"/>
    <w:rsid w:val="00D07FAE"/>
    <w:rsid w:val="00D17BDE"/>
    <w:rsid w:val="00D21CDB"/>
    <w:rsid w:val="00D22E62"/>
    <w:rsid w:val="00D36459"/>
    <w:rsid w:val="00D4697F"/>
    <w:rsid w:val="00D64B58"/>
    <w:rsid w:val="00D72B5B"/>
    <w:rsid w:val="00D819AD"/>
    <w:rsid w:val="00D819D9"/>
    <w:rsid w:val="00D90992"/>
    <w:rsid w:val="00DA1D1F"/>
    <w:rsid w:val="00DB5983"/>
    <w:rsid w:val="00DC5E5A"/>
    <w:rsid w:val="00DC7912"/>
    <w:rsid w:val="00DD1906"/>
    <w:rsid w:val="00DD21F0"/>
    <w:rsid w:val="00DD3219"/>
    <w:rsid w:val="00DD7BAE"/>
    <w:rsid w:val="00E00ED9"/>
    <w:rsid w:val="00E01A88"/>
    <w:rsid w:val="00E03594"/>
    <w:rsid w:val="00E061DB"/>
    <w:rsid w:val="00E11E46"/>
    <w:rsid w:val="00E16E3B"/>
    <w:rsid w:val="00E23ACF"/>
    <w:rsid w:val="00E3096F"/>
    <w:rsid w:val="00E3445F"/>
    <w:rsid w:val="00E34C4E"/>
    <w:rsid w:val="00E379BD"/>
    <w:rsid w:val="00E4460F"/>
    <w:rsid w:val="00E448F1"/>
    <w:rsid w:val="00E526AA"/>
    <w:rsid w:val="00E557D5"/>
    <w:rsid w:val="00E56224"/>
    <w:rsid w:val="00E62E55"/>
    <w:rsid w:val="00E64B01"/>
    <w:rsid w:val="00E666D3"/>
    <w:rsid w:val="00E756A8"/>
    <w:rsid w:val="00E81035"/>
    <w:rsid w:val="00E828A4"/>
    <w:rsid w:val="00E854F8"/>
    <w:rsid w:val="00E92105"/>
    <w:rsid w:val="00EA12A0"/>
    <w:rsid w:val="00EA5056"/>
    <w:rsid w:val="00EB15A5"/>
    <w:rsid w:val="00EB77D2"/>
    <w:rsid w:val="00EE2B96"/>
    <w:rsid w:val="00F05393"/>
    <w:rsid w:val="00F10958"/>
    <w:rsid w:val="00F15D9F"/>
    <w:rsid w:val="00F16B7E"/>
    <w:rsid w:val="00F17635"/>
    <w:rsid w:val="00F22E11"/>
    <w:rsid w:val="00F22F0C"/>
    <w:rsid w:val="00F400F7"/>
    <w:rsid w:val="00F40D5B"/>
    <w:rsid w:val="00F52A92"/>
    <w:rsid w:val="00F54107"/>
    <w:rsid w:val="00F705F6"/>
    <w:rsid w:val="00F71909"/>
    <w:rsid w:val="00F84B7A"/>
    <w:rsid w:val="00F95F74"/>
    <w:rsid w:val="00F97E10"/>
    <w:rsid w:val="00FB03AB"/>
    <w:rsid w:val="00FB30B2"/>
    <w:rsid w:val="00FC1554"/>
    <w:rsid w:val="00FE1101"/>
    <w:rsid w:val="00FE39EE"/>
    <w:rsid w:val="00FE3A10"/>
    <w:rsid w:val="00FE58D4"/>
    <w:rsid w:val="00FF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F7DE65"/>
  <w15:docId w15:val="{27ABFDE2-AE03-49EE-907D-362D88D1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6095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063E14"/>
    <w:pPr>
      <w:ind w:left="92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063E14"/>
    <w:pPr>
      <w:ind w:left="921"/>
      <w:jc w:val="both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5C660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3E1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63E14"/>
    <w:pPr>
      <w:ind w:left="212" w:firstLine="708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rsid w:val="00063E14"/>
    <w:pPr>
      <w:spacing w:before="246"/>
      <w:ind w:left="2880" w:right="1201" w:hanging="1412"/>
    </w:pPr>
    <w:rPr>
      <w:b/>
      <w:bCs/>
      <w:sz w:val="32"/>
      <w:szCs w:val="32"/>
    </w:rPr>
  </w:style>
  <w:style w:type="paragraph" w:styleId="a5">
    <w:name w:val="List Paragraph"/>
    <w:aliases w:val="List_Paragraph,Multilevel para_II,List Paragraph1,Абзац списка11,Абзац вправо-1"/>
    <w:basedOn w:val="a"/>
    <w:uiPriority w:val="34"/>
    <w:qFormat/>
    <w:rsid w:val="00063E14"/>
    <w:pPr>
      <w:ind w:left="212" w:firstLine="708"/>
    </w:pPr>
  </w:style>
  <w:style w:type="paragraph" w:customStyle="1" w:styleId="TableParagraph">
    <w:name w:val="Table Paragraph"/>
    <w:basedOn w:val="a"/>
    <w:uiPriority w:val="1"/>
    <w:qFormat/>
    <w:rsid w:val="00063E14"/>
    <w:pPr>
      <w:spacing w:before="92"/>
      <w:ind w:left="101"/>
    </w:pPr>
  </w:style>
  <w:style w:type="paragraph" w:styleId="a6">
    <w:name w:val="header"/>
    <w:basedOn w:val="a"/>
    <w:link w:val="a7"/>
    <w:uiPriority w:val="99"/>
    <w:unhideWhenUsed/>
    <w:rsid w:val="00655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577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55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5778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rsid w:val="005C660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table" w:styleId="aa">
    <w:name w:val="Table Grid"/>
    <w:basedOn w:val="a1"/>
    <w:uiPriority w:val="59"/>
    <w:rsid w:val="00212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65331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10">
    <w:name w:val="toc 1"/>
    <w:basedOn w:val="a"/>
    <w:uiPriority w:val="1"/>
    <w:qFormat/>
    <w:rsid w:val="00653319"/>
    <w:pPr>
      <w:spacing w:before="116"/>
      <w:ind w:left="741" w:hanging="448"/>
    </w:pPr>
    <w:rPr>
      <w:b/>
      <w:bCs/>
    </w:rPr>
  </w:style>
  <w:style w:type="paragraph" w:styleId="ac">
    <w:name w:val="No Spacing"/>
    <w:link w:val="ad"/>
    <w:uiPriority w:val="1"/>
    <w:qFormat/>
    <w:rsid w:val="00030234"/>
    <w:rPr>
      <w:rFonts w:ascii="Times New Roman" w:eastAsia="Times New Roman" w:hAnsi="Times New Roman" w:cs="Times New Roman"/>
      <w:lang w:val="ru-RU"/>
    </w:rPr>
  </w:style>
  <w:style w:type="character" w:customStyle="1" w:styleId="ae">
    <w:name w:val="Сноска_"/>
    <w:basedOn w:val="a0"/>
    <w:link w:val="af"/>
    <w:rsid w:val="00DB5983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af0">
    <w:name w:val="Основной текст_"/>
    <w:basedOn w:val="a0"/>
    <w:link w:val="20"/>
    <w:rsid w:val="00DB598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">
    <w:name w:val="Сноска"/>
    <w:basedOn w:val="a"/>
    <w:link w:val="ae"/>
    <w:rsid w:val="00DB5983"/>
    <w:pPr>
      <w:shd w:val="clear" w:color="auto" w:fill="FFFFFF"/>
      <w:autoSpaceDE/>
      <w:autoSpaceDN/>
      <w:spacing w:line="230" w:lineRule="exact"/>
      <w:jc w:val="both"/>
    </w:pPr>
    <w:rPr>
      <w:b/>
      <w:bCs/>
      <w:sz w:val="18"/>
      <w:szCs w:val="18"/>
      <w:lang w:val="en-US"/>
    </w:rPr>
  </w:style>
  <w:style w:type="paragraph" w:customStyle="1" w:styleId="20">
    <w:name w:val="Основной текст2"/>
    <w:basedOn w:val="a"/>
    <w:link w:val="af0"/>
    <w:rsid w:val="00DB5983"/>
    <w:pPr>
      <w:shd w:val="clear" w:color="auto" w:fill="FFFFFF"/>
      <w:autoSpaceDE/>
      <w:autoSpaceDN/>
      <w:spacing w:before="360" w:after="120" w:line="0" w:lineRule="atLeast"/>
    </w:pPr>
    <w:rPr>
      <w:sz w:val="28"/>
      <w:szCs w:val="28"/>
      <w:lang w:val="en-US"/>
    </w:rPr>
  </w:style>
  <w:style w:type="paragraph" w:styleId="af1">
    <w:name w:val="footnote text"/>
    <w:basedOn w:val="a"/>
    <w:link w:val="af2"/>
    <w:uiPriority w:val="99"/>
    <w:semiHidden/>
    <w:unhideWhenUsed/>
    <w:rsid w:val="001C56B5"/>
    <w:pPr>
      <w:autoSpaceDE/>
      <w:autoSpaceDN/>
    </w:pPr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1C56B5"/>
    <w:rPr>
      <w:rFonts w:ascii="Courier New" w:eastAsia="Courier New" w:hAnsi="Courier New" w:cs="Courier New"/>
      <w:color w:val="000000"/>
      <w:sz w:val="20"/>
      <w:szCs w:val="20"/>
      <w:lang w:val="ru-RU" w:eastAsia="ru-RU"/>
    </w:rPr>
  </w:style>
  <w:style w:type="character" w:styleId="af3">
    <w:name w:val="footnote reference"/>
    <w:basedOn w:val="a0"/>
    <w:semiHidden/>
    <w:unhideWhenUsed/>
    <w:rsid w:val="001C56B5"/>
    <w:rPr>
      <w:vertAlign w:val="superscript"/>
    </w:rPr>
  </w:style>
  <w:style w:type="character" w:customStyle="1" w:styleId="CenturySchoolbook175pt">
    <w:name w:val="Основной текст + Century Schoolbook;17;5 pt;Полужирный;Курсив"/>
    <w:basedOn w:val="af0"/>
    <w:rsid w:val="00BE3C65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35"/>
      <w:szCs w:val="35"/>
      <w:u w:val="none"/>
      <w:shd w:val="clear" w:color="auto" w:fill="FFFFFF"/>
      <w:lang w:val="ru-RU"/>
    </w:rPr>
  </w:style>
  <w:style w:type="character" w:styleId="af4">
    <w:name w:val="Hyperlink"/>
    <w:basedOn w:val="a0"/>
    <w:uiPriority w:val="99"/>
    <w:unhideWhenUsed/>
    <w:rsid w:val="00C01EBB"/>
    <w:rPr>
      <w:color w:val="0000FF" w:themeColor="hyperlink"/>
      <w:u w:val="single"/>
    </w:rPr>
  </w:style>
  <w:style w:type="character" w:customStyle="1" w:styleId="11">
    <w:name w:val="Основной текст1"/>
    <w:basedOn w:val="af0"/>
    <w:rsid w:val="003434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-1pt">
    <w:name w:val="Основной текст + Интервал -1 pt"/>
    <w:basedOn w:val="af0"/>
    <w:rsid w:val="00197B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en-US"/>
    </w:rPr>
  </w:style>
  <w:style w:type="paragraph" w:customStyle="1" w:styleId="ConsPlusNonformat">
    <w:name w:val="ConsPlusNonformat"/>
    <w:rsid w:val="002D3CDF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rsid w:val="00066A48"/>
    <w:rPr>
      <w:rFonts w:ascii="Calibri" w:eastAsia="Times New Roman" w:hAnsi="Calibri" w:cs="Calibri"/>
      <w:b/>
      <w:lang w:val="ru-RU" w:eastAsia="ru-RU"/>
    </w:rPr>
  </w:style>
  <w:style w:type="paragraph" w:customStyle="1" w:styleId="Default">
    <w:name w:val="Default"/>
    <w:rsid w:val="00C66FFE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extended-textshort">
    <w:name w:val="extended-text__short"/>
    <w:basedOn w:val="a0"/>
    <w:rsid w:val="00B5115D"/>
  </w:style>
  <w:style w:type="paragraph" w:customStyle="1" w:styleId="ConsPlusNormal">
    <w:name w:val="ConsPlusNormal"/>
    <w:rsid w:val="0095058B"/>
    <w:rPr>
      <w:rFonts w:ascii="Calibri" w:eastAsia="Times New Roman" w:hAnsi="Calibri" w:cs="Calibri"/>
      <w:lang w:val="ru-RU" w:eastAsia="ru-RU"/>
    </w:rPr>
  </w:style>
  <w:style w:type="paragraph" w:customStyle="1" w:styleId="Standard">
    <w:name w:val="Standard"/>
    <w:rsid w:val="00A12E80"/>
    <w:pPr>
      <w:suppressAutoHyphens/>
      <w:autoSpaceDE/>
      <w:autoSpaceDN/>
      <w:textAlignment w:val="baseline"/>
    </w:pPr>
    <w:rPr>
      <w:rFonts w:ascii="Times New Roman" w:eastAsia="SimSun" w:hAnsi="Times New Roman" w:cs="Times New Roman"/>
      <w:kern w:val="1"/>
      <w:sz w:val="24"/>
      <w:szCs w:val="24"/>
      <w:lang w:val="ru-RU" w:eastAsia="hi-IN" w:bidi="hi-IN"/>
    </w:rPr>
  </w:style>
  <w:style w:type="character" w:styleId="af5">
    <w:name w:val="Emphasis"/>
    <w:qFormat/>
    <w:rsid w:val="00A12E80"/>
    <w:rPr>
      <w:i/>
      <w:iCs/>
    </w:rPr>
  </w:style>
  <w:style w:type="character" w:styleId="af6">
    <w:name w:val="FollowedHyperlink"/>
    <w:basedOn w:val="a0"/>
    <w:uiPriority w:val="99"/>
    <w:semiHidden/>
    <w:unhideWhenUsed/>
    <w:rsid w:val="00316AC9"/>
    <w:rPr>
      <w:color w:val="800080" w:themeColor="followedHyperlink"/>
      <w:u w:val="single"/>
    </w:rPr>
  </w:style>
  <w:style w:type="paragraph" w:customStyle="1" w:styleId="12">
    <w:name w:val="Абзац списка1"/>
    <w:basedOn w:val="a"/>
    <w:rsid w:val="00316AC9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eastAsia="ru-RU"/>
    </w:rPr>
  </w:style>
  <w:style w:type="character" w:customStyle="1" w:styleId="postheadertitleauthorname">
    <w:name w:val="postheadertitle__authorname"/>
    <w:basedOn w:val="a0"/>
    <w:rsid w:val="00A00E0E"/>
  </w:style>
  <w:style w:type="character" w:styleId="af7">
    <w:name w:val="Strong"/>
    <w:uiPriority w:val="22"/>
    <w:qFormat/>
    <w:rsid w:val="007B04DA"/>
    <w:rPr>
      <w:b/>
      <w:bCs/>
    </w:rPr>
  </w:style>
  <w:style w:type="character" w:styleId="af8">
    <w:name w:val="line number"/>
    <w:basedOn w:val="a0"/>
    <w:uiPriority w:val="99"/>
    <w:semiHidden/>
    <w:unhideWhenUsed/>
    <w:rsid w:val="004B65D8"/>
  </w:style>
  <w:style w:type="character" w:customStyle="1" w:styleId="c13">
    <w:name w:val="c13"/>
    <w:basedOn w:val="a0"/>
    <w:rsid w:val="004B2F2A"/>
  </w:style>
  <w:style w:type="character" w:customStyle="1" w:styleId="c21">
    <w:name w:val="c21"/>
    <w:basedOn w:val="a0"/>
    <w:rsid w:val="004B2F2A"/>
  </w:style>
  <w:style w:type="character" w:customStyle="1" w:styleId="c2">
    <w:name w:val="c2"/>
    <w:basedOn w:val="a0"/>
    <w:rsid w:val="004B2F2A"/>
  </w:style>
  <w:style w:type="character" w:customStyle="1" w:styleId="c17">
    <w:name w:val="c17"/>
    <w:basedOn w:val="a0"/>
    <w:rsid w:val="004B2F2A"/>
  </w:style>
  <w:style w:type="character" w:customStyle="1" w:styleId="c8">
    <w:name w:val="c8"/>
    <w:basedOn w:val="a0"/>
    <w:rsid w:val="004B2F2A"/>
  </w:style>
  <w:style w:type="character" w:customStyle="1" w:styleId="c6">
    <w:name w:val="c6"/>
    <w:basedOn w:val="a0"/>
    <w:rsid w:val="004B2F2A"/>
  </w:style>
  <w:style w:type="paragraph" w:customStyle="1" w:styleId="21">
    <w:name w:val="Абзац списка2"/>
    <w:basedOn w:val="a"/>
    <w:rsid w:val="004B2F2A"/>
    <w:pPr>
      <w:widowControl/>
      <w:suppressAutoHyphens/>
      <w:autoSpaceDE/>
      <w:autoSpaceDN/>
      <w:ind w:left="1421" w:hanging="361"/>
    </w:pPr>
    <w:rPr>
      <w:kern w:val="2"/>
      <w:sz w:val="24"/>
      <w:szCs w:val="24"/>
    </w:rPr>
  </w:style>
  <w:style w:type="paragraph" w:customStyle="1" w:styleId="c1">
    <w:name w:val="c1"/>
    <w:basedOn w:val="a"/>
    <w:rsid w:val="004B2F2A"/>
    <w:pPr>
      <w:widowControl/>
      <w:suppressAutoHyphens/>
      <w:autoSpaceDE/>
      <w:autoSpaceDN/>
      <w:spacing w:before="280" w:after="280"/>
    </w:pPr>
    <w:rPr>
      <w:kern w:val="2"/>
      <w:sz w:val="24"/>
      <w:szCs w:val="24"/>
      <w:lang w:eastAsia="ru-RU" w:bidi="hi-IN"/>
    </w:rPr>
  </w:style>
  <w:style w:type="paragraph" w:customStyle="1" w:styleId="c82">
    <w:name w:val="c82"/>
    <w:basedOn w:val="a"/>
    <w:rsid w:val="004B2F2A"/>
    <w:pPr>
      <w:widowControl/>
      <w:suppressAutoHyphens/>
      <w:autoSpaceDE/>
      <w:autoSpaceDN/>
      <w:spacing w:before="280" w:after="280"/>
    </w:pPr>
    <w:rPr>
      <w:kern w:val="2"/>
      <w:sz w:val="24"/>
      <w:szCs w:val="24"/>
      <w:lang w:eastAsia="ru-RU" w:bidi="hi-IN"/>
    </w:rPr>
  </w:style>
  <w:style w:type="character" w:customStyle="1" w:styleId="ad">
    <w:name w:val="Без интервала Знак"/>
    <w:link w:val="ac"/>
    <w:uiPriority w:val="1"/>
    <w:rsid w:val="00B640FB"/>
    <w:rPr>
      <w:rFonts w:ascii="Times New Roman" w:eastAsia="Times New Roman" w:hAnsi="Times New Roman" w:cs="Times New Roman"/>
      <w:lang w:val="ru-RU"/>
    </w:rPr>
  </w:style>
  <w:style w:type="paragraph" w:styleId="22">
    <w:name w:val="Body Text Indent 2"/>
    <w:basedOn w:val="a"/>
    <w:link w:val="23"/>
    <w:rsid w:val="00B640FB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B640F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(2)_"/>
    <w:basedOn w:val="a0"/>
    <w:link w:val="210"/>
    <w:uiPriority w:val="99"/>
    <w:locked/>
    <w:rsid w:val="00B640FB"/>
    <w:rPr>
      <w:rFonts w:ascii="Arial" w:hAnsi="Arial" w:cs="Arial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rsid w:val="00B640FB"/>
    <w:pPr>
      <w:shd w:val="clear" w:color="auto" w:fill="FFFFFF"/>
      <w:autoSpaceDE/>
      <w:autoSpaceDN/>
      <w:spacing w:before="6660" w:line="274" w:lineRule="exact"/>
      <w:ind w:hanging="400"/>
      <w:jc w:val="both"/>
    </w:pPr>
    <w:rPr>
      <w:rFonts w:ascii="Arial" w:eastAsiaTheme="minorHAnsi" w:hAnsi="Arial" w:cs="Arial"/>
      <w:lang w:val="en-US"/>
    </w:rPr>
  </w:style>
  <w:style w:type="character" w:customStyle="1" w:styleId="31">
    <w:name w:val="Основной текст (3)_"/>
    <w:basedOn w:val="a0"/>
    <w:link w:val="32"/>
    <w:uiPriority w:val="99"/>
    <w:locked/>
    <w:rsid w:val="00B640FB"/>
    <w:rPr>
      <w:rFonts w:ascii="Arial" w:hAnsi="Arial" w:cs="Arial"/>
      <w:i/>
      <w:iCs/>
      <w:sz w:val="23"/>
      <w:szCs w:val="23"/>
      <w:shd w:val="clear" w:color="auto" w:fill="FFFFFF"/>
    </w:rPr>
  </w:style>
  <w:style w:type="character" w:customStyle="1" w:styleId="25">
    <w:name w:val="Заголовок №2_"/>
    <w:basedOn w:val="a0"/>
    <w:link w:val="26"/>
    <w:uiPriority w:val="99"/>
    <w:locked/>
    <w:rsid w:val="00B640FB"/>
    <w:rPr>
      <w:rFonts w:ascii="Arial" w:hAnsi="Arial" w:cs="Arial"/>
      <w:b/>
      <w:bCs/>
      <w:i/>
      <w:iCs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B640FB"/>
    <w:pPr>
      <w:shd w:val="clear" w:color="auto" w:fill="FFFFFF"/>
      <w:autoSpaceDE/>
      <w:autoSpaceDN/>
      <w:spacing w:after="300" w:line="240" w:lineRule="atLeast"/>
      <w:jc w:val="center"/>
    </w:pPr>
    <w:rPr>
      <w:rFonts w:ascii="Arial" w:eastAsiaTheme="minorHAnsi" w:hAnsi="Arial" w:cs="Arial"/>
      <w:i/>
      <w:iCs/>
      <w:sz w:val="23"/>
      <w:szCs w:val="23"/>
      <w:lang w:val="en-US"/>
    </w:rPr>
  </w:style>
  <w:style w:type="paragraph" w:customStyle="1" w:styleId="26">
    <w:name w:val="Заголовок №2"/>
    <w:basedOn w:val="a"/>
    <w:link w:val="25"/>
    <w:uiPriority w:val="99"/>
    <w:rsid w:val="00B640FB"/>
    <w:pPr>
      <w:shd w:val="clear" w:color="auto" w:fill="FFFFFF"/>
      <w:autoSpaceDE/>
      <w:autoSpaceDN/>
      <w:spacing w:after="300" w:line="240" w:lineRule="atLeast"/>
      <w:jc w:val="center"/>
      <w:outlineLvl w:val="1"/>
    </w:pPr>
    <w:rPr>
      <w:rFonts w:ascii="Arial" w:eastAsiaTheme="minorHAnsi" w:hAnsi="Arial" w:cs="Arial"/>
      <w:b/>
      <w:bCs/>
      <w:i/>
      <w:iCs/>
      <w:lang w:val="en-US"/>
    </w:rPr>
  </w:style>
  <w:style w:type="paragraph" w:styleId="af9">
    <w:name w:val="Balloon Text"/>
    <w:basedOn w:val="a"/>
    <w:link w:val="afa"/>
    <w:uiPriority w:val="99"/>
    <w:semiHidden/>
    <w:unhideWhenUsed/>
    <w:rsid w:val="00786802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786802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286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5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7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40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6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ublication.pravo.gov.ru/document/0001202212280044?index=153" TargetMode="External"/><Relationship Id="rId18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" TargetMode="External"/><Relationship Id="rId26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" TargetMode="External"/><Relationship Id="rId17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" TargetMode="External"/><Relationship Id="rId25" Type="http://schemas.openxmlformats.org/officeDocument/2006/relationships/hyperlink" Target="https://iro23.ru/wp-content/uploads/2023/06/&#1055;&#1077;&#1088;&#1077;&#1095;&#1077;&#1085;&#1100;-&#1087;&#1088;&#1086;&#1080;&#1079;&#1074;&#1077;&#1076;&#1077;&#1085;&#1080;&#1081;-2-3-&#1075;&#1086;&#1076;&#1072;.pdf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" TargetMode="External"/><Relationship Id="rId20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" TargetMode="External"/><Relationship Id="rId24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ublication.pravo.gov.ru/document/0001202212280044?index=%20162" TargetMode="External"/><Relationship Id="rId23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" TargetMode="External"/><Relationship Id="rId28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" TargetMode="External"/><Relationship Id="rId10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" TargetMode="External"/><Relationship Id="rId19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" TargetMode="External"/><Relationship Id="rId31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publication.pravo.gov.ru/document/0001202212280044?index=158" TargetMode="External"/><Relationship Id="rId22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7" Type="http://schemas.openxmlformats.org/officeDocument/2006/relationships/image" Target="media/image2.png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35F6C-8A86-4E77-8752-32E30D341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2080</TotalTime>
  <Pages>48</Pages>
  <Words>19802</Words>
  <Characters>112873</Characters>
  <Application>Microsoft Office Word</Application>
  <DocSecurity>0</DocSecurity>
  <Lines>940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Коблева Евгения Владимировна</dc:creator>
  <cp:keywords/>
  <dc:description/>
  <cp:lastModifiedBy>Пользователь</cp:lastModifiedBy>
  <cp:revision>104</cp:revision>
  <cp:lastPrinted>2024-09-03T17:07:00Z</cp:lastPrinted>
  <dcterms:created xsi:type="dcterms:W3CDTF">2023-04-26T03:27:00Z</dcterms:created>
  <dcterms:modified xsi:type="dcterms:W3CDTF">2024-09-29T13:12:00Z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Samsung Electronics</vt:lpwstr>
  </property>
  <property fmtid="{D5CDD505-2E9C-101B-9397-08002B2CF9AE}" pid="4" name="LastSaved">
    <vt:filetime>2023-02-08T00:00:00Z</vt:filetime>
  </property>
</Properties>
</file>